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A6E" w:rsidRPr="000D712D" w:rsidRDefault="00A75E0E" w:rsidP="00A75E0E">
      <w:pPr>
        <w:tabs>
          <w:tab w:val="left" w:pos="1710"/>
          <w:tab w:val="center" w:pos="46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92281D">
        <w:rPr>
          <w:b/>
          <w:sz w:val="28"/>
          <w:szCs w:val="28"/>
        </w:rPr>
        <w:t>SUPPLIES</w:t>
      </w:r>
      <w:r w:rsidR="00810A6E" w:rsidRPr="000D712D">
        <w:rPr>
          <w:b/>
          <w:sz w:val="28"/>
          <w:szCs w:val="28"/>
        </w:rPr>
        <w:t xml:space="preserve"> CONTRACT AWARD NOTICE</w:t>
      </w:r>
    </w:p>
    <w:p w:rsidR="00810A6E" w:rsidRPr="000D712D" w:rsidRDefault="00810A6E">
      <w:pPr>
        <w:jc w:val="center"/>
        <w:rPr>
          <w:rStyle w:val="Strong"/>
          <w:sz w:val="22"/>
          <w:szCs w:val="22"/>
        </w:rPr>
      </w:pPr>
      <w:r w:rsidRPr="00043ADB">
        <w:rPr>
          <w:rStyle w:val="Strong"/>
          <w:sz w:val="22"/>
          <w:szCs w:val="22"/>
        </w:rPr>
        <w:t>Contract title</w:t>
      </w:r>
      <w:r w:rsidR="00043ADB" w:rsidRPr="00043ADB">
        <w:rPr>
          <w:rStyle w:val="Strong"/>
          <w:sz w:val="22"/>
          <w:szCs w:val="22"/>
        </w:rPr>
        <w:t xml:space="preserve">: </w:t>
      </w:r>
      <w:r w:rsidR="009019CE">
        <w:rPr>
          <w:rStyle w:val="Strong"/>
          <w:sz w:val="22"/>
          <w:szCs w:val="22"/>
        </w:rPr>
        <w:t xml:space="preserve">Supply of fire and flood equipment under the project: “Joint management of risks in the region Niska Banja – </w:t>
      </w:r>
      <w:proofErr w:type="spellStart"/>
      <w:r w:rsidR="009019CE">
        <w:rPr>
          <w:rStyle w:val="Strong"/>
          <w:sz w:val="22"/>
          <w:szCs w:val="22"/>
        </w:rPr>
        <w:t>Kostenec</w:t>
      </w:r>
      <w:proofErr w:type="spellEnd"/>
      <w:r w:rsidR="009019CE">
        <w:rPr>
          <w:rStyle w:val="Strong"/>
          <w:sz w:val="22"/>
          <w:szCs w:val="22"/>
        </w:rPr>
        <w:t>”</w:t>
      </w:r>
      <w:r w:rsidR="00043ADB">
        <w:rPr>
          <w:rStyle w:val="Strong"/>
          <w:sz w:val="22"/>
          <w:szCs w:val="22"/>
        </w:rPr>
        <w:br/>
      </w:r>
      <w:r w:rsidRPr="00043ADB">
        <w:rPr>
          <w:rStyle w:val="Strong"/>
          <w:sz w:val="22"/>
          <w:szCs w:val="22"/>
        </w:rPr>
        <w:t>Locati</w:t>
      </w:r>
      <w:r w:rsidR="00043ADB" w:rsidRPr="00043ADB">
        <w:rPr>
          <w:rStyle w:val="Strong"/>
          <w:sz w:val="22"/>
          <w:szCs w:val="22"/>
        </w:rPr>
        <w:t>on</w:t>
      </w:r>
      <w:r w:rsidR="009019CE">
        <w:rPr>
          <w:rStyle w:val="Strong"/>
          <w:sz w:val="22"/>
          <w:szCs w:val="22"/>
        </w:rPr>
        <w:t>: Niska Banja</w:t>
      </w:r>
      <w:r w:rsidR="00043ADB">
        <w:rPr>
          <w:rStyle w:val="Strong"/>
          <w:sz w:val="22"/>
          <w:szCs w:val="22"/>
        </w:rPr>
        <w:t>, Serbia</w:t>
      </w:r>
      <w:r w:rsidRPr="000D712D">
        <w:rPr>
          <w:rStyle w:val="Strong"/>
          <w:sz w:val="22"/>
          <w:szCs w:val="22"/>
        </w:rPr>
        <w:t>&gt;</w:t>
      </w:r>
      <w:r w:rsidR="00AE7D74" w:rsidRPr="000D712D">
        <w:rPr>
          <w:rStyle w:val="Strong"/>
          <w:sz w:val="28"/>
          <w:szCs w:val="28"/>
        </w:rPr>
        <w:t xml:space="preserve">, </w:t>
      </w:r>
      <w:r w:rsidR="00043ADB">
        <w:rPr>
          <w:rStyle w:val="Strong"/>
          <w:sz w:val="28"/>
          <w:szCs w:val="28"/>
        </w:rPr>
        <w:t>SRB</w:t>
      </w:r>
    </w:p>
    <w:p w:rsidR="00810A6E" w:rsidRPr="000D712D" w:rsidRDefault="00810A6E">
      <w:pPr>
        <w:rPr>
          <w:sz w:val="22"/>
          <w:szCs w:val="22"/>
        </w:rPr>
      </w:pP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1. </w:t>
      </w:r>
      <w:r w:rsidR="00877CE4">
        <w:rPr>
          <w:rStyle w:val="Strong"/>
          <w:sz w:val="22"/>
          <w:szCs w:val="22"/>
        </w:rPr>
        <w:t>Type of procedure</w:t>
      </w:r>
    </w:p>
    <w:p w:rsidR="00810A6E" w:rsidRPr="000D712D" w:rsidRDefault="00043ADB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Local open tender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2. Publication </w:t>
      </w:r>
      <w:r w:rsidR="00877CE4">
        <w:rPr>
          <w:rStyle w:val="Strong"/>
          <w:sz w:val="22"/>
          <w:szCs w:val="22"/>
        </w:rPr>
        <w:t xml:space="preserve">reference and </w:t>
      </w:r>
      <w:r w:rsidRPr="000D712D">
        <w:rPr>
          <w:rStyle w:val="Strong"/>
          <w:sz w:val="22"/>
          <w:szCs w:val="22"/>
        </w:rPr>
        <w:t xml:space="preserve">date of the </w:t>
      </w:r>
      <w:r w:rsidR="00877CE4">
        <w:rPr>
          <w:rStyle w:val="Strong"/>
          <w:sz w:val="22"/>
          <w:szCs w:val="22"/>
        </w:rPr>
        <w:t>contract</w:t>
      </w:r>
      <w:r w:rsidRPr="000D712D">
        <w:rPr>
          <w:rStyle w:val="Strong"/>
          <w:sz w:val="22"/>
          <w:szCs w:val="22"/>
        </w:rPr>
        <w:t xml:space="preserve"> notice</w:t>
      </w:r>
    </w:p>
    <w:p w:rsidR="00810A6E" w:rsidRPr="000D712D" w:rsidRDefault="009019CE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CB007.1.31.217 -</w:t>
      </w:r>
      <w:r w:rsidR="00043ADB">
        <w:rPr>
          <w:sz w:val="22"/>
          <w:szCs w:val="22"/>
        </w:rPr>
        <w:t xml:space="preserve">004, March </w:t>
      </w:r>
      <w:r>
        <w:rPr>
          <w:sz w:val="22"/>
          <w:szCs w:val="22"/>
        </w:rPr>
        <w:t>30</w:t>
      </w:r>
      <w:r w:rsidR="00043ADB" w:rsidRPr="00043ADB">
        <w:rPr>
          <w:sz w:val="22"/>
          <w:szCs w:val="22"/>
          <w:vertAlign w:val="superscript"/>
        </w:rPr>
        <w:t>th</w:t>
      </w:r>
      <w:r w:rsidR="00043ADB">
        <w:rPr>
          <w:sz w:val="22"/>
          <w:szCs w:val="22"/>
        </w:rPr>
        <w:t>,</w:t>
      </w:r>
      <w:r w:rsidR="00AB3C88">
        <w:rPr>
          <w:sz w:val="22"/>
          <w:szCs w:val="22"/>
        </w:rPr>
        <w:t xml:space="preserve"> </w:t>
      </w:r>
      <w:r w:rsidR="00043ADB">
        <w:rPr>
          <w:sz w:val="22"/>
          <w:szCs w:val="22"/>
        </w:rPr>
        <w:t>2017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3. Lot number and lot title</w:t>
      </w:r>
    </w:p>
    <w:p w:rsidR="00810A6E" w:rsidRPr="000D712D" w:rsidRDefault="009019CE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LOT 1:  Supply of the firefighting vehicle</w:t>
      </w:r>
    </w:p>
    <w:p w:rsidR="00810A6E" w:rsidRPr="006D6B94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4. </w:t>
      </w:r>
      <w:r w:rsidRPr="006D6B94">
        <w:rPr>
          <w:rStyle w:val="Strong"/>
          <w:sz w:val="22"/>
          <w:szCs w:val="22"/>
        </w:rPr>
        <w:t xml:space="preserve">Contract </w:t>
      </w:r>
      <w:r w:rsidR="00AE7D74" w:rsidRPr="006D6B94">
        <w:rPr>
          <w:rStyle w:val="Strong"/>
          <w:sz w:val="22"/>
          <w:szCs w:val="22"/>
        </w:rPr>
        <w:t xml:space="preserve">number and </w:t>
      </w:r>
      <w:r w:rsidRPr="006D6B94">
        <w:rPr>
          <w:rStyle w:val="Strong"/>
          <w:sz w:val="22"/>
          <w:szCs w:val="22"/>
        </w:rPr>
        <w:t>value</w:t>
      </w:r>
    </w:p>
    <w:p w:rsidR="009347B4" w:rsidRPr="006D6B94" w:rsidRDefault="009019CE" w:rsidP="00BE1BC8">
      <w:pPr>
        <w:pStyle w:val="Blockquote"/>
        <w:spacing w:before="120"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Cont.No.873/11-2017-02</w:t>
      </w:r>
      <w:r w:rsidR="006D6B94" w:rsidRPr="006D6B94">
        <w:rPr>
          <w:sz w:val="22"/>
          <w:szCs w:val="22"/>
        </w:rPr>
        <w:t>, Value:</w:t>
      </w:r>
      <w:r>
        <w:rPr>
          <w:sz w:val="22"/>
          <w:szCs w:val="22"/>
        </w:rPr>
        <w:t xml:space="preserve"> 123 424.00</w:t>
      </w:r>
      <w:r w:rsidR="000A12A1" w:rsidRPr="006D6B94">
        <w:rPr>
          <w:sz w:val="22"/>
          <w:szCs w:val="22"/>
        </w:rPr>
        <w:t xml:space="preserve"> </w:t>
      </w:r>
      <w:r w:rsidR="009347B4" w:rsidRPr="006D6B94">
        <w:rPr>
          <w:sz w:val="22"/>
          <w:szCs w:val="22"/>
        </w:rPr>
        <w:t>EUR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5. Date of award of the contract</w:t>
      </w:r>
    </w:p>
    <w:p w:rsidR="00810A6E" w:rsidRPr="000A12A1" w:rsidRDefault="009019CE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May 12</w:t>
      </w:r>
      <w:r w:rsidR="00043ADB" w:rsidRPr="000A12A1">
        <w:rPr>
          <w:sz w:val="22"/>
          <w:szCs w:val="22"/>
          <w:vertAlign w:val="superscript"/>
        </w:rPr>
        <w:t>th</w:t>
      </w:r>
      <w:r w:rsidR="00043ADB" w:rsidRPr="000A12A1">
        <w:rPr>
          <w:sz w:val="22"/>
          <w:szCs w:val="22"/>
        </w:rPr>
        <w:t xml:space="preserve">, 2017 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6. Number of tenders received</w:t>
      </w:r>
    </w:p>
    <w:p w:rsidR="00810A6E" w:rsidRPr="000D712D" w:rsidRDefault="00043ADB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1 (one)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7. Name</w:t>
      </w:r>
      <w:r w:rsidR="00AE7D74" w:rsidRPr="000D712D">
        <w:rPr>
          <w:rStyle w:val="Strong"/>
          <w:sz w:val="22"/>
          <w:szCs w:val="22"/>
        </w:rPr>
        <w:t>,</w:t>
      </w:r>
      <w:r w:rsidRPr="000D712D">
        <w:rPr>
          <w:rStyle w:val="Strong"/>
          <w:sz w:val="22"/>
          <w:szCs w:val="22"/>
        </w:rPr>
        <w:t xml:space="preserve"> address </w:t>
      </w:r>
      <w:r w:rsidR="00AE7D74" w:rsidRPr="000D712D">
        <w:rPr>
          <w:rStyle w:val="Strong"/>
          <w:sz w:val="22"/>
          <w:szCs w:val="22"/>
        </w:rPr>
        <w:t xml:space="preserve">and nationality </w:t>
      </w:r>
      <w:r w:rsidRPr="000D712D">
        <w:rPr>
          <w:rStyle w:val="Strong"/>
          <w:sz w:val="22"/>
          <w:szCs w:val="22"/>
        </w:rPr>
        <w:t>of successful tenderer</w:t>
      </w:r>
    </w:p>
    <w:p w:rsidR="009019CE" w:rsidRPr="00E33EDF" w:rsidRDefault="00EA73F3" w:rsidP="009019CE">
      <w:pPr>
        <w:tabs>
          <w:tab w:val="left" w:pos="4558"/>
        </w:tabs>
        <w:spacing w:before="240" w:after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   </w:t>
      </w:r>
      <w:r w:rsidR="009019CE">
        <w:rPr>
          <w:sz w:val="22"/>
          <w:szCs w:val="22"/>
          <w:lang w:val="en-GB"/>
        </w:rPr>
        <w:t>AVTO ENGEENERING HOLDING GROUP</w:t>
      </w:r>
      <w:r w:rsidR="009019CE" w:rsidRPr="00E33EDF">
        <w:rPr>
          <w:sz w:val="22"/>
          <w:szCs w:val="22"/>
          <w:lang w:val="en-GB"/>
        </w:rPr>
        <w:t xml:space="preserve"> </w:t>
      </w:r>
      <w:r w:rsidR="009019CE">
        <w:rPr>
          <w:sz w:val="22"/>
          <w:szCs w:val="22"/>
          <w:lang w:val="en-GB"/>
        </w:rPr>
        <w:tab/>
      </w:r>
    </w:p>
    <w:p w:rsidR="009019CE" w:rsidRDefault="009019CE" w:rsidP="009019CE">
      <w:pPr>
        <w:spacing w:before="0" w:after="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   3</w:t>
      </w:r>
      <w:r>
        <w:rPr>
          <w:sz w:val="22"/>
          <w:szCs w:val="22"/>
          <w:lang w:val="en-GB"/>
        </w:rPr>
        <w:t xml:space="preserve">1-33 </w:t>
      </w:r>
      <w:proofErr w:type="spellStart"/>
      <w:r>
        <w:rPr>
          <w:sz w:val="22"/>
          <w:szCs w:val="22"/>
          <w:lang w:val="en-GB"/>
        </w:rPr>
        <w:t>Stara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Planina</w:t>
      </w:r>
      <w:proofErr w:type="spellEnd"/>
      <w:r>
        <w:rPr>
          <w:sz w:val="22"/>
          <w:szCs w:val="22"/>
          <w:lang w:val="en-GB"/>
        </w:rPr>
        <w:t xml:space="preserve"> Street</w:t>
      </w:r>
    </w:p>
    <w:p w:rsidR="00810A6E" w:rsidRPr="000D712D" w:rsidRDefault="009019CE" w:rsidP="009019CE">
      <w:pPr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  <w:lang w:val="en-GB"/>
        </w:rPr>
        <w:t xml:space="preserve">      </w:t>
      </w:r>
      <w:r>
        <w:rPr>
          <w:sz w:val="22"/>
          <w:szCs w:val="22"/>
          <w:lang w:val="en-GB"/>
        </w:rPr>
        <w:t>1527 Sofia,</w:t>
      </w:r>
      <w:r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Bulgaria</w:t>
      </w:r>
      <w:r w:rsidR="00A75E0E">
        <w:rPr>
          <w:sz w:val="22"/>
          <w:szCs w:val="22"/>
        </w:rPr>
        <w:tab/>
      </w:r>
    </w:p>
    <w:p w:rsidR="00AE7D74" w:rsidRPr="000D712D" w:rsidRDefault="009019CE" w:rsidP="00A75E0E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>BLG</w:t>
      </w:r>
    </w:p>
    <w:p w:rsidR="00AE7D74" w:rsidRPr="000D712D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8</w:t>
      </w:r>
      <w:r w:rsidR="00AE7D74" w:rsidRPr="000D712D">
        <w:rPr>
          <w:b/>
          <w:sz w:val="22"/>
          <w:szCs w:val="22"/>
        </w:rPr>
        <w:t>. Duration of contract</w:t>
      </w:r>
    </w:p>
    <w:p w:rsidR="00AE7D74" w:rsidRPr="000A12A1" w:rsidRDefault="009019CE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>180 days</w:t>
      </w:r>
    </w:p>
    <w:p w:rsidR="00043ADB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9.</w:t>
      </w:r>
      <w:r w:rsidR="00AE7D74" w:rsidRPr="000D712D">
        <w:rPr>
          <w:b/>
          <w:sz w:val="22"/>
          <w:szCs w:val="22"/>
        </w:rPr>
        <w:t xml:space="preserve"> Contracting Authority </w:t>
      </w:r>
    </w:p>
    <w:p w:rsidR="00EA73F3" w:rsidRPr="00EA73F3" w:rsidRDefault="00EA73F3" w:rsidP="00EA73F3">
      <w:pPr>
        <w:pStyle w:val="Blockquote"/>
        <w:tabs>
          <w:tab w:val="left" w:pos="1380"/>
        </w:tabs>
        <w:spacing w:before="0"/>
        <w:rPr>
          <w:sz w:val="22"/>
          <w:szCs w:val="22"/>
        </w:rPr>
      </w:pPr>
      <w:r w:rsidRPr="00EA73F3">
        <w:rPr>
          <w:sz w:val="22"/>
          <w:szCs w:val="22"/>
        </w:rPr>
        <w:t>City Municipality of Niska Banja</w:t>
      </w:r>
    </w:p>
    <w:p w:rsidR="00EA73F3" w:rsidRPr="00EA73F3" w:rsidRDefault="00EA73F3" w:rsidP="00EA73F3">
      <w:pPr>
        <w:pStyle w:val="Blockquote"/>
        <w:tabs>
          <w:tab w:val="left" w:pos="1380"/>
          <w:tab w:val="left" w:pos="2610"/>
        </w:tabs>
        <w:spacing w:before="0"/>
        <w:rPr>
          <w:sz w:val="22"/>
          <w:szCs w:val="22"/>
        </w:rPr>
      </w:pPr>
      <w:r w:rsidRPr="00EA73F3">
        <w:rPr>
          <w:sz w:val="22"/>
          <w:szCs w:val="22"/>
        </w:rPr>
        <w:t xml:space="preserve">3 </w:t>
      </w:r>
      <w:proofErr w:type="spellStart"/>
      <w:r w:rsidRPr="00EA73F3">
        <w:rPr>
          <w:sz w:val="22"/>
          <w:szCs w:val="22"/>
        </w:rPr>
        <w:t>Sindjeliceva</w:t>
      </w:r>
      <w:proofErr w:type="spellEnd"/>
      <w:r w:rsidRPr="00EA73F3">
        <w:rPr>
          <w:sz w:val="22"/>
          <w:szCs w:val="22"/>
        </w:rPr>
        <w:t xml:space="preserve"> Street</w:t>
      </w:r>
      <w:r>
        <w:rPr>
          <w:sz w:val="22"/>
          <w:szCs w:val="22"/>
        </w:rPr>
        <w:tab/>
      </w:r>
    </w:p>
    <w:p w:rsidR="00EA73F3" w:rsidRPr="00EA73F3" w:rsidRDefault="00EA73F3" w:rsidP="00EA73F3">
      <w:pPr>
        <w:pStyle w:val="Blockquote"/>
        <w:tabs>
          <w:tab w:val="left" w:pos="1380"/>
        </w:tabs>
        <w:spacing w:before="0"/>
        <w:rPr>
          <w:sz w:val="22"/>
          <w:szCs w:val="22"/>
        </w:rPr>
      </w:pPr>
      <w:r w:rsidRPr="00EA73F3">
        <w:rPr>
          <w:sz w:val="22"/>
          <w:szCs w:val="22"/>
        </w:rPr>
        <w:t>18 205 Niska Banja, Serbia</w:t>
      </w:r>
    </w:p>
    <w:p w:rsidR="00AE7D74" w:rsidRPr="00CB2CF6" w:rsidRDefault="00AE7D74" w:rsidP="00CB2CF6">
      <w:pPr>
        <w:pStyle w:val="Blockquote"/>
        <w:ind w:left="851" w:hanging="567"/>
        <w:rPr>
          <w:b/>
          <w:sz w:val="22"/>
          <w:szCs w:val="22"/>
        </w:rPr>
      </w:pPr>
      <w:r w:rsidRPr="00CB2CF6">
        <w:rPr>
          <w:b/>
        </w:rPr>
        <w:lastRenderedPageBreak/>
        <w:t>1</w:t>
      </w:r>
      <w:r w:rsidR="00822AF7" w:rsidRPr="00CB2CF6">
        <w:rPr>
          <w:b/>
        </w:rPr>
        <w:t>0</w:t>
      </w:r>
      <w:r w:rsidRPr="00CB2CF6">
        <w:rPr>
          <w:b/>
        </w:rPr>
        <w:t xml:space="preserve">. </w:t>
      </w:r>
      <w:r w:rsidRPr="00CB2CF6">
        <w:rPr>
          <w:b/>
        </w:rPr>
        <w:tab/>
        <w:t>Legal basis</w:t>
      </w:r>
    </w:p>
    <w:p w:rsidR="00890396" w:rsidRPr="00CB2CF6" w:rsidRDefault="00890396" w:rsidP="006A685B">
      <w:pPr>
        <w:pStyle w:val="Blockquote"/>
        <w:ind w:left="284" w:right="0"/>
        <w:jc w:val="both"/>
        <w:rPr>
          <w:sz w:val="22"/>
          <w:szCs w:val="22"/>
          <w:lang w:val="en-GB"/>
        </w:rPr>
      </w:pPr>
      <w:r w:rsidRPr="000A12A1">
        <w:rPr>
          <w:sz w:val="22"/>
          <w:szCs w:val="22"/>
        </w:rPr>
        <w:t>Subsidy Contract under the Instrument for Pre-accession</w:t>
      </w:r>
      <w:r w:rsidR="00EA73F3">
        <w:rPr>
          <w:sz w:val="22"/>
          <w:szCs w:val="22"/>
        </w:rPr>
        <w:t xml:space="preserve"> Assistance II, No: РД-02-29-253/22.11.2016</w:t>
      </w:r>
      <w:bookmarkStart w:id="0" w:name="_GoBack"/>
      <w:bookmarkEnd w:id="0"/>
    </w:p>
    <w:sectPr w:rsidR="00890396" w:rsidRPr="00CB2CF6" w:rsidSect="00D02B28">
      <w:footerReference w:type="default" r:id="rId8"/>
      <w:pgSz w:w="12240" w:h="15840"/>
      <w:pgMar w:top="1440" w:right="1440" w:bottom="1440" w:left="1440" w:header="1440" w:footer="55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109" w:rsidRDefault="00B31109">
      <w:r>
        <w:separator/>
      </w:r>
    </w:p>
  </w:endnote>
  <w:endnote w:type="continuationSeparator" w:id="0">
    <w:p w:rsidR="00B31109" w:rsidRDefault="00B31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5CC" w:rsidRPr="00F075CC" w:rsidRDefault="00E82BCF" w:rsidP="00F075CC">
    <w:pPr>
      <w:widowControl/>
      <w:tabs>
        <w:tab w:val="right" w:pos="9214"/>
      </w:tabs>
      <w:spacing w:before="0" w:after="0"/>
      <w:ind w:right="5"/>
      <w:rPr>
        <w:sz w:val="18"/>
        <w:szCs w:val="18"/>
        <w:lang w:val="en-GB"/>
      </w:rPr>
    </w:pPr>
    <w:r>
      <w:rPr>
        <w:b/>
        <w:sz w:val="18"/>
        <w:szCs w:val="18"/>
        <w:lang w:val="en-GB"/>
      </w:rPr>
      <w:t>15 J</w:t>
    </w:r>
    <w:r w:rsidR="00DD28D9">
      <w:rPr>
        <w:b/>
        <w:sz w:val="18"/>
        <w:szCs w:val="18"/>
        <w:lang w:val="en-GB"/>
      </w:rPr>
      <w:t>an</w:t>
    </w:r>
    <w:r>
      <w:rPr>
        <w:b/>
        <w:sz w:val="18"/>
        <w:szCs w:val="18"/>
        <w:lang w:val="en-GB"/>
      </w:rPr>
      <w:t>u</w:t>
    </w:r>
    <w:r w:rsidR="00DD28D9">
      <w:rPr>
        <w:b/>
        <w:sz w:val="18"/>
        <w:szCs w:val="18"/>
        <w:lang w:val="en-GB"/>
      </w:rPr>
      <w:t>ar</w:t>
    </w:r>
    <w:r>
      <w:rPr>
        <w:b/>
        <w:sz w:val="18"/>
        <w:szCs w:val="18"/>
        <w:lang w:val="en-GB"/>
      </w:rPr>
      <w:t xml:space="preserve">y </w:t>
    </w:r>
    <w:r w:rsidR="00BD6EF2">
      <w:rPr>
        <w:b/>
        <w:sz w:val="18"/>
        <w:szCs w:val="18"/>
        <w:lang w:val="en-GB"/>
      </w:rPr>
      <w:t>201</w:t>
    </w:r>
    <w:r w:rsidR="00DD28D9">
      <w:rPr>
        <w:b/>
        <w:sz w:val="18"/>
        <w:szCs w:val="18"/>
        <w:lang w:val="en-GB"/>
      </w:rPr>
      <w:t>6</w:t>
    </w:r>
    <w:r w:rsidR="00F075CC" w:rsidRPr="00F075CC">
      <w:rPr>
        <w:b/>
        <w:sz w:val="18"/>
        <w:szCs w:val="18"/>
        <w:lang w:val="en-GB"/>
      </w:rPr>
      <w:tab/>
    </w:r>
    <w:r w:rsidR="00F075CC" w:rsidRPr="00F075CC">
      <w:rPr>
        <w:sz w:val="18"/>
        <w:szCs w:val="18"/>
        <w:lang w:val="en-GB"/>
      </w:rPr>
      <w:t xml:space="preserve">Page </w:t>
    </w:r>
    <w:r w:rsidR="00307A75"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PAGE </w:instrText>
    </w:r>
    <w:r w:rsidR="00307A75" w:rsidRPr="00F075CC">
      <w:rPr>
        <w:sz w:val="18"/>
        <w:szCs w:val="18"/>
        <w:lang w:val="en-GB"/>
      </w:rPr>
      <w:fldChar w:fldCharType="separate"/>
    </w:r>
    <w:r w:rsidR="00EA73F3">
      <w:rPr>
        <w:noProof/>
        <w:sz w:val="18"/>
        <w:szCs w:val="18"/>
        <w:lang w:val="en-GB"/>
      </w:rPr>
      <w:t>1</w:t>
    </w:r>
    <w:r w:rsidR="00307A75" w:rsidRPr="00F075CC">
      <w:rPr>
        <w:sz w:val="18"/>
        <w:szCs w:val="18"/>
        <w:lang w:val="en-GB"/>
      </w:rPr>
      <w:fldChar w:fldCharType="end"/>
    </w:r>
    <w:r w:rsidR="00F075CC" w:rsidRPr="00F075CC">
      <w:rPr>
        <w:sz w:val="18"/>
        <w:szCs w:val="18"/>
        <w:lang w:val="en-GB"/>
      </w:rPr>
      <w:t xml:space="preserve"> of </w:t>
    </w:r>
    <w:r w:rsidR="00307A75"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NUMPAGES </w:instrText>
    </w:r>
    <w:r w:rsidR="00307A75" w:rsidRPr="00F075CC">
      <w:rPr>
        <w:sz w:val="18"/>
        <w:szCs w:val="18"/>
        <w:lang w:val="en-GB"/>
      </w:rPr>
      <w:fldChar w:fldCharType="separate"/>
    </w:r>
    <w:r w:rsidR="00EA73F3">
      <w:rPr>
        <w:noProof/>
        <w:sz w:val="18"/>
        <w:szCs w:val="18"/>
        <w:lang w:val="en-GB"/>
      </w:rPr>
      <w:t>1</w:t>
    </w:r>
    <w:r w:rsidR="00307A75" w:rsidRPr="00F075CC">
      <w:rPr>
        <w:sz w:val="18"/>
        <w:szCs w:val="18"/>
        <w:lang w:val="en-GB"/>
      </w:rPr>
      <w:fldChar w:fldCharType="end"/>
    </w:r>
  </w:p>
  <w:p w:rsidR="00810A6E" w:rsidRPr="00D02B28" w:rsidRDefault="00307A75" w:rsidP="00F075CC">
    <w:pPr>
      <w:widowControl/>
      <w:spacing w:before="0" w:after="0"/>
      <w:rPr>
        <w:lang w:val="en-GB"/>
      </w:rPr>
    </w:pPr>
    <w:r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FILENAME </w:instrText>
    </w:r>
    <w:r w:rsidRPr="00F075CC">
      <w:rPr>
        <w:sz w:val="18"/>
        <w:szCs w:val="18"/>
        <w:lang w:val="en-GB"/>
      </w:rPr>
      <w:fldChar w:fldCharType="separate"/>
    </w:r>
    <w:r w:rsidR="00552798">
      <w:rPr>
        <w:noProof/>
        <w:sz w:val="18"/>
        <w:szCs w:val="18"/>
        <w:lang w:val="en-GB"/>
      </w:rPr>
      <w:t>Award notice 316 LOT 1.docx</w:t>
    </w:r>
    <w:r w:rsidRPr="00F075CC">
      <w:rPr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109" w:rsidRDefault="00B31109">
      <w:r>
        <w:separator/>
      </w:r>
    </w:p>
  </w:footnote>
  <w:footnote w:type="continuationSeparator" w:id="0">
    <w:p w:rsidR="00B31109" w:rsidRDefault="00B31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>
    <w:nsid w:val="0B561F9D"/>
    <w:multiLevelType w:val="hybridMultilevel"/>
    <w:tmpl w:val="E5A6A264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LW_DocType" w:val="NORMAL"/>
  </w:docVars>
  <w:rsids>
    <w:rsidRoot w:val="00467624"/>
    <w:rsid w:val="0000046A"/>
    <w:rsid w:val="00043ADB"/>
    <w:rsid w:val="0004567D"/>
    <w:rsid w:val="0008681F"/>
    <w:rsid w:val="000A12A1"/>
    <w:rsid w:val="000D4AD4"/>
    <w:rsid w:val="000D712D"/>
    <w:rsid w:val="0016430E"/>
    <w:rsid w:val="0019719C"/>
    <w:rsid w:val="001B2813"/>
    <w:rsid w:val="001C132D"/>
    <w:rsid w:val="001F2617"/>
    <w:rsid w:val="00207784"/>
    <w:rsid w:val="00233766"/>
    <w:rsid w:val="00254C87"/>
    <w:rsid w:val="002D48D6"/>
    <w:rsid w:val="002E6A8E"/>
    <w:rsid w:val="00307A75"/>
    <w:rsid w:val="00341785"/>
    <w:rsid w:val="00352080"/>
    <w:rsid w:val="00374F88"/>
    <w:rsid w:val="003811EE"/>
    <w:rsid w:val="003F6495"/>
    <w:rsid w:val="00467624"/>
    <w:rsid w:val="004E0893"/>
    <w:rsid w:val="0050457B"/>
    <w:rsid w:val="005366AC"/>
    <w:rsid w:val="00552798"/>
    <w:rsid w:val="005767DD"/>
    <w:rsid w:val="005C529F"/>
    <w:rsid w:val="005D4331"/>
    <w:rsid w:val="0066063A"/>
    <w:rsid w:val="006865BB"/>
    <w:rsid w:val="006A267F"/>
    <w:rsid w:val="006A685B"/>
    <w:rsid w:val="006D6B94"/>
    <w:rsid w:val="00703B5E"/>
    <w:rsid w:val="00703D8F"/>
    <w:rsid w:val="00735AE7"/>
    <w:rsid w:val="007435F0"/>
    <w:rsid w:val="007748DD"/>
    <w:rsid w:val="0078569F"/>
    <w:rsid w:val="007A05A8"/>
    <w:rsid w:val="007B183D"/>
    <w:rsid w:val="007B61DC"/>
    <w:rsid w:val="007C4B6E"/>
    <w:rsid w:val="007F7527"/>
    <w:rsid w:val="00810A6E"/>
    <w:rsid w:val="00817926"/>
    <w:rsid w:val="00822AF7"/>
    <w:rsid w:val="00851F7D"/>
    <w:rsid w:val="00857F48"/>
    <w:rsid w:val="00877CE4"/>
    <w:rsid w:val="0088476E"/>
    <w:rsid w:val="00890396"/>
    <w:rsid w:val="008E4956"/>
    <w:rsid w:val="009019CE"/>
    <w:rsid w:val="0092281D"/>
    <w:rsid w:val="009347B4"/>
    <w:rsid w:val="009936A5"/>
    <w:rsid w:val="009D28EC"/>
    <w:rsid w:val="009E0B83"/>
    <w:rsid w:val="009E23A5"/>
    <w:rsid w:val="009F6432"/>
    <w:rsid w:val="009F6594"/>
    <w:rsid w:val="00A64DBF"/>
    <w:rsid w:val="00A75E0E"/>
    <w:rsid w:val="00A9302A"/>
    <w:rsid w:val="00AA23B0"/>
    <w:rsid w:val="00AB3C88"/>
    <w:rsid w:val="00AB59AB"/>
    <w:rsid w:val="00AE7D74"/>
    <w:rsid w:val="00B31109"/>
    <w:rsid w:val="00B66960"/>
    <w:rsid w:val="00BB01D3"/>
    <w:rsid w:val="00BD6EF2"/>
    <w:rsid w:val="00BE1BC8"/>
    <w:rsid w:val="00C14AD0"/>
    <w:rsid w:val="00CB2CF6"/>
    <w:rsid w:val="00CE2A3B"/>
    <w:rsid w:val="00CE32E2"/>
    <w:rsid w:val="00D02B28"/>
    <w:rsid w:val="00D56E3F"/>
    <w:rsid w:val="00D812DF"/>
    <w:rsid w:val="00D93AC9"/>
    <w:rsid w:val="00DA4CBA"/>
    <w:rsid w:val="00DB14B3"/>
    <w:rsid w:val="00DB5155"/>
    <w:rsid w:val="00DD28D9"/>
    <w:rsid w:val="00DD7607"/>
    <w:rsid w:val="00E00F3E"/>
    <w:rsid w:val="00E07E80"/>
    <w:rsid w:val="00E31D1E"/>
    <w:rsid w:val="00E55682"/>
    <w:rsid w:val="00E62D35"/>
    <w:rsid w:val="00E82BCF"/>
    <w:rsid w:val="00EA73F3"/>
    <w:rsid w:val="00EC3F9B"/>
    <w:rsid w:val="00ED46F2"/>
    <w:rsid w:val="00F075CC"/>
    <w:rsid w:val="00F12C34"/>
    <w:rsid w:val="00F2683E"/>
    <w:rsid w:val="00F321C1"/>
    <w:rsid w:val="00F617CB"/>
    <w:rsid w:val="00F703DF"/>
    <w:rsid w:val="00F743E1"/>
    <w:rsid w:val="00FD7344"/>
    <w:rsid w:val="00FE0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7A75"/>
    <w:pPr>
      <w:widowControl w:val="0"/>
      <w:spacing w:before="100" w:after="10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307A75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307A75"/>
    <w:pPr>
      <w:spacing w:before="0" w:after="0"/>
      <w:ind w:left="360"/>
    </w:pPr>
  </w:style>
  <w:style w:type="character" w:customStyle="1" w:styleId="Definition">
    <w:name w:val="Definition"/>
    <w:rsid w:val="00307A75"/>
    <w:rPr>
      <w:i/>
    </w:rPr>
  </w:style>
  <w:style w:type="paragraph" w:customStyle="1" w:styleId="H1">
    <w:name w:val="H1"/>
    <w:basedOn w:val="Normal"/>
    <w:next w:val="Normal"/>
    <w:rsid w:val="00307A75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307A75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307A75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307A75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307A75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307A75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307A75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307A75"/>
    <w:pPr>
      <w:ind w:left="360" w:right="360"/>
    </w:pPr>
  </w:style>
  <w:style w:type="character" w:customStyle="1" w:styleId="CITE">
    <w:name w:val="CITE"/>
    <w:rsid w:val="00307A75"/>
    <w:rPr>
      <w:i/>
    </w:rPr>
  </w:style>
  <w:style w:type="character" w:customStyle="1" w:styleId="CODE">
    <w:name w:val="CODE"/>
    <w:rsid w:val="00307A75"/>
    <w:rPr>
      <w:rFonts w:ascii="Courier New" w:hAnsi="Courier New"/>
      <w:sz w:val="20"/>
    </w:rPr>
  </w:style>
  <w:style w:type="character" w:styleId="Emphasis">
    <w:name w:val="Emphasis"/>
    <w:qFormat/>
    <w:rsid w:val="00307A75"/>
    <w:rPr>
      <w:i/>
    </w:rPr>
  </w:style>
  <w:style w:type="character" w:styleId="Hyperlink">
    <w:name w:val="Hyperlink"/>
    <w:rsid w:val="00307A75"/>
    <w:rPr>
      <w:color w:val="0000FF"/>
      <w:u w:val="single"/>
    </w:rPr>
  </w:style>
  <w:style w:type="character" w:styleId="FollowedHyperlink">
    <w:name w:val="FollowedHyperlink"/>
    <w:rsid w:val="00307A75"/>
    <w:rPr>
      <w:color w:val="800080"/>
      <w:u w:val="single"/>
    </w:rPr>
  </w:style>
  <w:style w:type="character" w:customStyle="1" w:styleId="Keyboard">
    <w:name w:val="Keyboard"/>
    <w:rsid w:val="00307A75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307A7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307A75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307A75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307A75"/>
    <w:rPr>
      <w:rFonts w:ascii="Courier New" w:hAnsi="Courier New"/>
    </w:rPr>
  </w:style>
  <w:style w:type="character" w:styleId="Strong">
    <w:name w:val="Strong"/>
    <w:qFormat/>
    <w:rsid w:val="00307A75"/>
    <w:rPr>
      <w:b/>
    </w:rPr>
  </w:style>
  <w:style w:type="character" w:customStyle="1" w:styleId="Typewriter">
    <w:name w:val="Typewriter"/>
    <w:rsid w:val="00307A75"/>
    <w:rPr>
      <w:rFonts w:ascii="Courier New" w:hAnsi="Courier New"/>
      <w:sz w:val="20"/>
    </w:rPr>
  </w:style>
  <w:style w:type="character" w:customStyle="1" w:styleId="Variable">
    <w:name w:val="Variable"/>
    <w:rsid w:val="00307A75"/>
    <w:rPr>
      <w:i/>
    </w:rPr>
  </w:style>
  <w:style w:type="character" w:customStyle="1" w:styleId="HTMLMarkup">
    <w:name w:val="HTML Markup"/>
    <w:rsid w:val="00307A75"/>
    <w:rPr>
      <w:vanish/>
      <w:color w:val="FF0000"/>
    </w:rPr>
  </w:style>
  <w:style w:type="character" w:customStyle="1" w:styleId="Comment">
    <w:name w:val="Comment"/>
    <w:rsid w:val="00307A75"/>
    <w:rPr>
      <w:vanish/>
    </w:rPr>
  </w:style>
  <w:style w:type="paragraph" w:styleId="Header">
    <w:name w:val="header"/>
    <w:basedOn w:val="Normal"/>
    <w:rsid w:val="00307A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7A75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822AF7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paragraph" w:styleId="BalloonText">
    <w:name w:val="Balloon Text"/>
    <w:basedOn w:val="Normal"/>
    <w:semiHidden/>
    <w:rsid w:val="000D712D"/>
    <w:rPr>
      <w:rFonts w:ascii="Tahoma" w:hAnsi="Tahoma" w:cs="Tahoma"/>
      <w:sz w:val="16"/>
      <w:szCs w:val="16"/>
    </w:rPr>
  </w:style>
  <w:style w:type="paragraph" w:customStyle="1" w:styleId="PRAGHeading2">
    <w:name w:val="PRAG Heading 2"/>
    <w:basedOn w:val="Normal"/>
    <w:rsid w:val="00E31D1E"/>
    <w:pPr>
      <w:numPr>
        <w:numId w:val="9"/>
      </w:numPr>
    </w:pPr>
    <w:rPr>
      <w:lang w:val="fr-FR"/>
    </w:rPr>
  </w:style>
  <w:style w:type="character" w:styleId="CommentReference">
    <w:name w:val="annotation reference"/>
    <w:rsid w:val="00E00F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E00F3E"/>
    <w:rPr>
      <w:sz w:val="20"/>
    </w:rPr>
  </w:style>
  <w:style w:type="character" w:customStyle="1" w:styleId="CommentTextChar">
    <w:name w:val="Comment Text Char"/>
    <w:link w:val="CommentText"/>
    <w:rsid w:val="00E00F3E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00F3E"/>
    <w:rPr>
      <w:b/>
      <w:bCs/>
    </w:rPr>
  </w:style>
  <w:style w:type="character" w:customStyle="1" w:styleId="CommentSubjectChar">
    <w:name w:val="Comment Subject Char"/>
    <w:link w:val="CommentSubject"/>
    <w:rsid w:val="00E00F3E"/>
    <w:rPr>
      <w:b/>
      <w:bCs/>
      <w:snapToGrid w:val="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C9 Award</vt:lpstr>
    </vt:vector>
  </TitlesOfParts>
  <Company>European Commission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C9 Award</dc:title>
  <dc:creator>chattob</dc:creator>
  <cp:lastModifiedBy>Fenix2</cp:lastModifiedBy>
  <cp:revision>2</cp:revision>
  <cp:lastPrinted>2017-05-08T15:50:00Z</cp:lastPrinted>
  <dcterms:created xsi:type="dcterms:W3CDTF">2017-05-15T20:51:00Z</dcterms:created>
  <dcterms:modified xsi:type="dcterms:W3CDTF">2017-05-15T20:51:00Z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-120907996</vt:i4>
  </property>
  <property fmtid="{D5CDD505-2E9C-101B-9397-08002B2CF9AE}" pid="4" name="_EmailSubject">
    <vt:lpwstr>Annexes travaux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</Properties>
</file>