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6E" w:rsidRPr="000D712D" w:rsidRDefault="00A75E0E" w:rsidP="00A75E0E">
      <w:pPr>
        <w:tabs>
          <w:tab w:val="left" w:pos="1710"/>
          <w:tab w:val="center" w:pos="46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2281D"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:rsidR="00810A6E" w:rsidRPr="000D712D" w:rsidRDefault="00810A6E">
      <w:pPr>
        <w:jc w:val="center"/>
        <w:rPr>
          <w:rStyle w:val="Strong"/>
          <w:sz w:val="22"/>
          <w:szCs w:val="22"/>
        </w:rPr>
      </w:pPr>
      <w:r w:rsidRPr="00043ADB">
        <w:rPr>
          <w:rStyle w:val="Strong"/>
          <w:sz w:val="22"/>
          <w:szCs w:val="22"/>
        </w:rPr>
        <w:t>Contract title</w:t>
      </w:r>
      <w:r w:rsidR="00043ADB" w:rsidRPr="00043ADB">
        <w:rPr>
          <w:rStyle w:val="Strong"/>
          <w:sz w:val="22"/>
          <w:szCs w:val="22"/>
        </w:rPr>
        <w:t xml:space="preserve">: </w:t>
      </w:r>
      <w:r w:rsidR="009019CE">
        <w:rPr>
          <w:rStyle w:val="Strong"/>
          <w:sz w:val="22"/>
          <w:szCs w:val="22"/>
        </w:rPr>
        <w:t xml:space="preserve">Supply of fire and flood equipment under the project: “Joint management of risks in the region Niska Banja – </w:t>
      </w:r>
      <w:proofErr w:type="spellStart"/>
      <w:r w:rsidR="009019CE">
        <w:rPr>
          <w:rStyle w:val="Strong"/>
          <w:sz w:val="22"/>
          <w:szCs w:val="22"/>
        </w:rPr>
        <w:t>Kostenec</w:t>
      </w:r>
      <w:proofErr w:type="spellEnd"/>
      <w:r w:rsidR="009019CE">
        <w:rPr>
          <w:rStyle w:val="Strong"/>
          <w:sz w:val="22"/>
          <w:szCs w:val="22"/>
        </w:rPr>
        <w:t>”</w:t>
      </w:r>
      <w:r w:rsidR="00043ADB">
        <w:rPr>
          <w:rStyle w:val="Strong"/>
          <w:sz w:val="22"/>
          <w:szCs w:val="22"/>
        </w:rPr>
        <w:br/>
      </w:r>
      <w:r w:rsidRPr="00043ADB">
        <w:rPr>
          <w:rStyle w:val="Strong"/>
          <w:sz w:val="22"/>
          <w:szCs w:val="22"/>
        </w:rPr>
        <w:t>Locati</w:t>
      </w:r>
      <w:r w:rsidR="00043ADB" w:rsidRPr="00043ADB">
        <w:rPr>
          <w:rStyle w:val="Strong"/>
          <w:sz w:val="22"/>
          <w:szCs w:val="22"/>
        </w:rPr>
        <w:t>on</w:t>
      </w:r>
      <w:r w:rsidR="009019CE">
        <w:rPr>
          <w:rStyle w:val="Strong"/>
          <w:sz w:val="22"/>
          <w:szCs w:val="22"/>
        </w:rPr>
        <w:t>: Niska Banja</w:t>
      </w:r>
      <w:r w:rsidR="00043ADB">
        <w:rPr>
          <w:rStyle w:val="Strong"/>
          <w:sz w:val="22"/>
          <w:szCs w:val="22"/>
        </w:rPr>
        <w:t>, Serbia</w:t>
      </w:r>
      <w:r w:rsidRPr="000D712D">
        <w:rPr>
          <w:rStyle w:val="Strong"/>
          <w:sz w:val="22"/>
          <w:szCs w:val="22"/>
        </w:rPr>
        <w:t>&gt;</w:t>
      </w:r>
      <w:r w:rsidR="00AE7D74" w:rsidRPr="000D712D">
        <w:rPr>
          <w:rStyle w:val="Strong"/>
          <w:sz w:val="28"/>
          <w:szCs w:val="28"/>
        </w:rPr>
        <w:t xml:space="preserve">, </w:t>
      </w:r>
      <w:r w:rsidR="00043ADB">
        <w:rPr>
          <w:rStyle w:val="Strong"/>
          <w:sz w:val="28"/>
          <w:szCs w:val="28"/>
        </w:rPr>
        <w:t>SRB</w:t>
      </w:r>
    </w:p>
    <w:p w:rsidR="00810A6E" w:rsidRPr="000D712D" w:rsidRDefault="00810A6E">
      <w:pPr>
        <w:rPr>
          <w:sz w:val="22"/>
          <w:szCs w:val="22"/>
        </w:rPr>
      </w:pP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Local open tender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:rsidR="00810A6E" w:rsidRPr="000D712D" w:rsidRDefault="009019CE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CB007.1.31.217 -</w:t>
      </w:r>
      <w:r w:rsidR="00043ADB">
        <w:rPr>
          <w:sz w:val="22"/>
          <w:szCs w:val="22"/>
        </w:rPr>
        <w:t xml:space="preserve">004, March </w:t>
      </w:r>
      <w:r>
        <w:rPr>
          <w:sz w:val="22"/>
          <w:szCs w:val="22"/>
        </w:rPr>
        <w:t>30</w:t>
      </w:r>
      <w:r w:rsidR="00043ADB" w:rsidRPr="00043ADB">
        <w:rPr>
          <w:sz w:val="22"/>
          <w:szCs w:val="22"/>
          <w:vertAlign w:val="superscript"/>
        </w:rPr>
        <w:t>th</w:t>
      </w:r>
      <w:r w:rsidR="00043ADB">
        <w:rPr>
          <w:sz w:val="22"/>
          <w:szCs w:val="22"/>
        </w:rPr>
        <w:t>,</w:t>
      </w:r>
      <w:r w:rsidR="00AB3C88">
        <w:rPr>
          <w:sz w:val="22"/>
          <w:szCs w:val="22"/>
        </w:rPr>
        <w:t xml:space="preserve"> </w:t>
      </w:r>
      <w:r w:rsidR="00043ADB">
        <w:rPr>
          <w:sz w:val="22"/>
          <w:szCs w:val="22"/>
        </w:rPr>
        <w:t>2017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:rsidR="00810A6E" w:rsidRPr="000D712D" w:rsidRDefault="001E5CC3" w:rsidP="001E5CC3">
      <w:pPr>
        <w:pStyle w:val="Blockquote"/>
        <w:tabs>
          <w:tab w:val="center" w:pos="464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LOT </w:t>
      </w:r>
      <w:r w:rsidR="00855119">
        <w:rPr>
          <w:sz w:val="22"/>
          <w:szCs w:val="22"/>
        </w:rPr>
        <w:t>5</w:t>
      </w:r>
      <w:r w:rsidR="009019CE">
        <w:rPr>
          <w:sz w:val="22"/>
          <w:szCs w:val="22"/>
        </w:rPr>
        <w:t xml:space="preserve">: </w:t>
      </w:r>
      <w:r w:rsidR="00855119">
        <w:rPr>
          <w:sz w:val="22"/>
          <w:szCs w:val="22"/>
        </w:rPr>
        <w:t xml:space="preserve"> Supply of trash pumps and the transport trailer for the pumps</w:t>
      </w:r>
    </w:p>
    <w:p w:rsidR="00810A6E" w:rsidRPr="006D6B94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</w:t>
      </w:r>
      <w:r w:rsidRPr="006D6B94">
        <w:rPr>
          <w:rStyle w:val="Strong"/>
          <w:sz w:val="22"/>
          <w:szCs w:val="22"/>
        </w:rPr>
        <w:t xml:space="preserve">Contract </w:t>
      </w:r>
      <w:r w:rsidR="00AE7D74" w:rsidRPr="006D6B94">
        <w:rPr>
          <w:rStyle w:val="Strong"/>
          <w:sz w:val="22"/>
          <w:szCs w:val="22"/>
        </w:rPr>
        <w:t xml:space="preserve">number and </w:t>
      </w:r>
      <w:r w:rsidRPr="006D6B94">
        <w:rPr>
          <w:rStyle w:val="Strong"/>
          <w:sz w:val="22"/>
          <w:szCs w:val="22"/>
        </w:rPr>
        <w:t>value</w:t>
      </w:r>
    </w:p>
    <w:p w:rsidR="009347B4" w:rsidRPr="006D6B94" w:rsidRDefault="009019CE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Cont.No.</w:t>
      </w:r>
      <w:r w:rsidR="001E5CC3">
        <w:rPr>
          <w:sz w:val="22"/>
          <w:szCs w:val="22"/>
        </w:rPr>
        <w:t>873/1</w:t>
      </w:r>
      <w:r w:rsidR="00855119">
        <w:rPr>
          <w:sz w:val="22"/>
          <w:szCs w:val="22"/>
        </w:rPr>
        <w:t>5</w:t>
      </w:r>
      <w:r>
        <w:rPr>
          <w:sz w:val="22"/>
          <w:szCs w:val="22"/>
        </w:rPr>
        <w:t>-2017-02</w:t>
      </w:r>
      <w:r w:rsidR="006D6B94" w:rsidRPr="006D6B94">
        <w:rPr>
          <w:sz w:val="22"/>
          <w:szCs w:val="22"/>
        </w:rPr>
        <w:t>, Value:</w:t>
      </w:r>
      <w:r w:rsidR="00855119">
        <w:rPr>
          <w:sz w:val="22"/>
          <w:szCs w:val="22"/>
        </w:rPr>
        <w:t xml:space="preserve"> 38 013</w:t>
      </w:r>
      <w:r>
        <w:rPr>
          <w:sz w:val="22"/>
          <w:szCs w:val="22"/>
        </w:rPr>
        <w:t xml:space="preserve"> .00</w:t>
      </w:r>
      <w:r w:rsidR="000A12A1" w:rsidRPr="006D6B94">
        <w:rPr>
          <w:sz w:val="22"/>
          <w:szCs w:val="22"/>
        </w:rPr>
        <w:t xml:space="preserve"> </w:t>
      </w:r>
      <w:r w:rsidR="009347B4" w:rsidRPr="006D6B94">
        <w:rPr>
          <w:sz w:val="22"/>
          <w:szCs w:val="22"/>
        </w:rPr>
        <w:t>EUR</w:t>
      </w:r>
      <w:bookmarkStart w:id="0" w:name="_GoBack"/>
      <w:bookmarkEnd w:id="0"/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:rsidR="00810A6E" w:rsidRPr="000A12A1" w:rsidRDefault="009019CE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May 12</w:t>
      </w:r>
      <w:r w:rsidR="00043ADB" w:rsidRPr="000A12A1">
        <w:rPr>
          <w:sz w:val="22"/>
          <w:szCs w:val="22"/>
          <w:vertAlign w:val="superscript"/>
        </w:rPr>
        <w:t>th</w:t>
      </w:r>
      <w:r w:rsidR="00043ADB" w:rsidRPr="000A12A1">
        <w:rPr>
          <w:sz w:val="22"/>
          <w:szCs w:val="22"/>
        </w:rPr>
        <w:t xml:space="preserve">, 2017 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1 (one)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:rsidR="009019CE" w:rsidRPr="00E33EDF" w:rsidRDefault="00EA73F3" w:rsidP="009019CE">
      <w:pPr>
        <w:tabs>
          <w:tab w:val="left" w:pos="4558"/>
        </w:tabs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</w:t>
      </w:r>
      <w:r w:rsidR="009019CE">
        <w:rPr>
          <w:sz w:val="22"/>
          <w:szCs w:val="22"/>
          <w:lang w:val="en-GB"/>
        </w:rPr>
        <w:t>AVTO ENGEENERING HOLDING GROUP</w:t>
      </w:r>
      <w:r w:rsidR="009019CE" w:rsidRPr="00E33EDF">
        <w:rPr>
          <w:sz w:val="22"/>
          <w:szCs w:val="22"/>
          <w:lang w:val="en-GB"/>
        </w:rPr>
        <w:t xml:space="preserve"> </w:t>
      </w:r>
      <w:r w:rsidR="009019CE">
        <w:rPr>
          <w:sz w:val="22"/>
          <w:szCs w:val="22"/>
          <w:lang w:val="en-GB"/>
        </w:rPr>
        <w:tab/>
      </w:r>
    </w:p>
    <w:p w:rsidR="009019CE" w:rsidRDefault="009019CE" w:rsidP="009019CE">
      <w:pPr>
        <w:spacing w:before="0" w:after="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3</w:t>
      </w:r>
      <w:r>
        <w:rPr>
          <w:sz w:val="22"/>
          <w:szCs w:val="22"/>
          <w:lang w:val="en-GB"/>
        </w:rPr>
        <w:t xml:space="preserve">1-33 </w:t>
      </w:r>
      <w:proofErr w:type="spellStart"/>
      <w:r>
        <w:rPr>
          <w:sz w:val="22"/>
          <w:szCs w:val="22"/>
          <w:lang w:val="en-GB"/>
        </w:rPr>
        <w:t>Stara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Planina</w:t>
      </w:r>
      <w:proofErr w:type="spellEnd"/>
      <w:r>
        <w:rPr>
          <w:sz w:val="22"/>
          <w:szCs w:val="22"/>
          <w:lang w:val="en-GB"/>
        </w:rPr>
        <w:t xml:space="preserve"> Street</w:t>
      </w:r>
    </w:p>
    <w:p w:rsidR="00810A6E" w:rsidRPr="000D712D" w:rsidRDefault="009019CE" w:rsidP="009019CE">
      <w:pPr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  <w:lang w:val="en-GB"/>
        </w:rPr>
        <w:t xml:space="preserve">      </w:t>
      </w:r>
      <w:r>
        <w:rPr>
          <w:sz w:val="22"/>
          <w:szCs w:val="22"/>
          <w:lang w:val="en-GB"/>
        </w:rPr>
        <w:t>1527 Sofia,</w:t>
      </w:r>
      <w:r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Bulgaria</w:t>
      </w:r>
      <w:r w:rsidR="00A75E0E">
        <w:rPr>
          <w:sz w:val="22"/>
          <w:szCs w:val="22"/>
        </w:rPr>
        <w:tab/>
      </w:r>
    </w:p>
    <w:p w:rsidR="00AE7D74" w:rsidRPr="000D712D" w:rsidRDefault="009019CE" w:rsidP="00A75E0E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BLG</w:t>
      </w:r>
    </w:p>
    <w:p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:rsidR="00AE7D74" w:rsidRPr="000A12A1" w:rsidRDefault="009019CE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180 days</w:t>
      </w:r>
    </w:p>
    <w:p w:rsidR="00043ADB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:rsidR="00EA73F3" w:rsidRPr="00EA73F3" w:rsidRDefault="00EA73F3" w:rsidP="00EA73F3">
      <w:pPr>
        <w:pStyle w:val="Blockquote"/>
        <w:tabs>
          <w:tab w:val="left" w:pos="138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>City Municipality of Niska Banja</w:t>
      </w:r>
    </w:p>
    <w:p w:rsidR="00EA73F3" w:rsidRPr="00EA73F3" w:rsidRDefault="00EA73F3" w:rsidP="00EA73F3">
      <w:pPr>
        <w:pStyle w:val="Blockquote"/>
        <w:tabs>
          <w:tab w:val="left" w:pos="1380"/>
          <w:tab w:val="left" w:pos="261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 xml:space="preserve">3 </w:t>
      </w:r>
      <w:proofErr w:type="spellStart"/>
      <w:r w:rsidRPr="00EA73F3">
        <w:rPr>
          <w:sz w:val="22"/>
          <w:szCs w:val="22"/>
        </w:rPr>
        <w:t>Sindjeliceva</w:t>
      </w:r>
      <w:proofErr w:type="spellEnd"/>
      <w:r w:rsidRPr="00EA73F3">
        <w:rPr>
          <w:sz w:val="22"/>
          <w:szCs w:val="22"/>
        </w:rPr>
        <w:t xml:space="preserve"> Street</w:t>
      </w:r>
      <w:r>
        <w:rPr>
          <w:sz w:val="22"/>
          <w:szCs w:val="22"/>
        </w:rPr>
        <w:tab/>
      </w:r>
    </w:p>
    <w:p w:rsidR="00EA73F3" w:rsidRPr="00EA73F3" w:rsidRDefault="00EA73F3" w:rsidP="00EA73F3">
      <w:pPr>
        <w:pStyle w:val="Blockquote"/>
        <w:tabs>
          <w:tab w:val="left" w:pos="138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>18 205 Niska Banja, Serbia</w:t>
      </w:r>
    </w:p>
    <w:p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:rsidR="00890396" w:rsidRPr="00CB2CF6" w:rsidRDefault="00890396" w:rsidP="006A685B">
      <w:pPr>
        <w:pStyle w:val="Blockquote"/>
        <w:ind w:left="284" w:right="0"/>
        <w:jc w:val="both"/>
        <w:rPr>
          <w:sz w:val="22"/>
          <w:szCs w:val="22"/>
          <w:lang w:val="en-GB"/>
        </w:rPr>
      </w:pPr>
      <w:r w:rsidRPr="000A12A1">
        <w:rPr>
          <w:sz w:val="22"/>
          <w:szCs w:val="22"/>
        </w:rPr>
        <w:t>Subsidy Contract under the Instrument for Pre-accession</w:t>
      </w:r>
      <w:r w:rsidR="00EA73F3">
        <w:rPr>
          <w:sz w:val="22"/>
          <w:szCs w:val="22"/>
        </w:rPr>
        <w:t xml:space="preserve"> Assistance II, No: РД-02-29-253/22.11.2016</w:t>
      </w:r>
    </w:p>
    <w:sectPr w:rsidR="00890396" w:rsidRPr="00CB2CF6" w:rsidSect="00D02B28">
      <w:footerReference w:type="default" r:id="rId8"/>
      <w:pgSz w:w="12240" w:h="15840"/>
      <w:pgMar w:top="1440" w:right="1440" w:bottom="1440" w:left="1440" w:header="1440" w:footer="55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109" w:rsidRDefault="00B31109">
      <w:r>
        <w:separator/>
      </w:r>
    </w:p>
  </w:endnote>
  <w:endnote w:type="continuationSeparator" w:id="0">
    <w:p w:rsidR="00B31109" w:rsidRDefault="00B3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5CC" w:rsidRPr="00F075CC" w:rsidRDefault="00E82BCF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>
      <w:rPr>
        <w:b/>
        <w:sz w:val="18"/>
        <w:szCs w:val="18"/>
        <w:lang w:val="en-GB"/>
      </w:rPr>
      <w:t>15 J</w:t>
    </w:r>
    <w:r w:rsidR="00DD28D9">
      <w:rPr>
        <w:b/>
        <w:sz w:val="18"/>
        <w:szCs w:val="18"/>
        <w:lang w:val="en-GB"/>
      </w:rPr>
      <w:t>an</w:t>
    </w:r>
    <w:r>
      <w:rPr>
        <w:b/>
        <w:sz w:val="18"/>
        <w:szCs w:val="18"/>
        <w:lang w:val="en-GB"/>
      </w:rPr>
      <w:t>u</w:t>
    </w:r>
    <w:r w:rsidR="00DD28D9">
      <w:rPr>
        <w:b/>
        <w:sz w:val="18"/>
        <w:szCs w:val="18"/>
        <w:lang w:val="en-GB"/>
      </w:rPr>
      <w:t>ar</w:t>
    </w:r>
    <w:r>
      <w:rPr>
        <w:b/>
        <w:sz w:val="18"/>
        <w:szCs w:val="18"/>
        <w:lang w:val="en-GB"/>
      </w:rPr>
      <w:t xml:space="preserve">y </w:t>
    </w:r>
    <w:r w:rsidR="00BD6EF2">
      <w:rPr>
        <w:b/>
        <w:sz w:val="18"/>
        <w:szCs w:val="18"/>
        <w:lang w:val="en-GB"/>
      </w:rPr>
      <w:t>201</w:t>
    </w:r>
    <w:r w:rsidR="00DD28D9">
      <w:rPr>
        <w:b/>
        <w:sz w:val="18"/>
        <w:szCs w:val="18"/>
        <w:lang w:val="en-GB"/>
      </w:rPr>
      <w:t>6</w:t>
    </w:r>
    <w:r w:rsidR="00F075CC" w:rsidRPr="00F075CC">
      <w:rPr>
        <w:b/>
        <w:sz w:val="18"/>
        <w:szCs w:val="18"/>
        <w:lang w:val="en-GB"/>
      </w:rPr>
      <w:tab/>
    </w:r>
    <w:r w:rsidR="00F075CC" w:rsidRPr="00F075CC">
      <w:rPr>
        <w:sz w:val="18"/>
        <w:szCs w:val="18"/>
        <w:lang w:val="en-GB"/>
      </w:rPr>
      <w:t xml:space="preserve">Page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PAGE </w:instrText>
    </w:r>
    <w:r w:rsidR="00307A75" w:rsidRPr="00F075CC">
      <w:rPr>
        <w:sz w:val="18"/>
        <w:szCs w:val="18"/>
        <w:lang w:val="en-GB"/>
      </w:rPr>
      <w:fldChar w:fldCharType="separate"/>
    </w:r>
    <w:r w:rsidR="00855119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  <w:r w:rsidR="00F075CC" w:rsidRPr="00F075CC">
      <w:rPr>
        <w:sz w:val="18"/>
        <w:szCs w:val="18"/>
        <w:lang w:val="en-GB"/>
      </w:rPr>
      <w:t xml:space="preserve"> of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NUMPAGES </w:instrText>
    </w:r>
    <w:r w:rsidR="00307A75" w:rsidRPr="00F075CC">
      <w:rPr>
        <w:sz w:val="18"/>
        <w:szCs w:val="18"/>
        <w:lang w:val="en-GB"/>
      </w:rPr>
      <w:fldChar w:fldCharType="separate"/>
    </w:r>
    <w:r w:rsidR="00855119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</w:p>
  <w:p w:rsidR="00810A6E" w:rsidRPr="00D02B28" w:rsidRDefault="00307A75" w:rsidP="00F075CC">
    <w:pPr>
      <w:widowControl/>
      <w:spacing w:before="0" w:after="0"/>
      <w:rPr>
        <w:lang w:val="en-GB"/>
      </w:rPr>
    </w:pPr>
    <w:r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FILENAME </w:instrText>
    </w:r>
    <w:r w:rsidRPr="00F075CC">
      <w:rPr>
        <w:sz w:val="18"/>
        <w:szCs w:val="18"/>
        <w:lang w:val="en-GB"/>
      </w:rPr>
      <w:fldChar w:fldCharType="separate"/>
    </w:r>
    <w:r w:rsidR="00552798">
      <w:rPr>
        <w:noProof/>
        <w:sz w:val="18"/>
        <w:szCs w:val="18"/>
        <w:lang w:val="en-GB"/>
      </w:rPr>
      <w:t>Award notice 316 LOT 1.docx</w:t>
    </w:r>
    <w:r w:rsidRPr="00F075CC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109" w:rsidRDefault="00B31109">
      <w:r>
        <w:separator/>
      </w:r>
    </w:p>
  </w:footnote>
  <w:footnote w:type="continuationSeparator" w:id="0">
    <w:p w:rsidR="00B31109" w:rsidRDefault="00B31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467624"/>
    <w:rsid w:val="0000046A"/>
    <w:rsid w:val="00043ADB"/>
    <w:rsid w:val="0004567D"/>
    <w:rsid w:val="0008681F"/>
    <w:rsid w:val="000A12A1"/>
    <w:rsid w:val="000D4AD4"/>
    <w:rsid w:val="000D712D"/>
    <w:rsid w:val="0016430E"/>
    <w:rsid w:val="0019719C"/>
    <w:rsid w:val="001B2813"/>
    <w:rsid w:val="001C132D"/>
    <w:rsid w:val="001E5CC3"/>
    <w:rsid w:val="001F2617"/>
    <w:rsid w:val="00207784"/>
    <w:rsid w:val="00233766"/>
    <w:rsid w:val="00254C87"/>
    <w:rsid w:val="002D48D6"/>
    <w:rsid w:val="002E6A8E"/>
    <w:rsid w:val="00307A75"/>
    <w:rsid w:val="00341785"/>
    <w:rsid w:val="00352080"/>
    <w:rsid w:val="00374F88"/>
    <w:rsid w:val="003811EE"/>
    <w:rsid w:val="003F6495"/>
    <w:rsid w:val="00467624"/>
    <w:rsid w:val="004E0893"/>
    <w:rsid w:val="0050457B"/>
    <w:rsid w:val="005366AC"/>
    <w:rsid w:val="00552798"/>
    <w:rsid w:val="005767DD"/>
    <w:rsid w:val="005823BB"/>
    <w:rsid w:val="005C529F"/>
    <w:rsid w:val="005D4331"/>
    <w:rsid w:val="00617B56"/>
    <w:rsid w:val="0066063A"/>
    <w:rsid w:val="00683A75"/>
    <w:rsid w:val="006865BB"/>
    <w:rsid w:val="006A267F"/>
    <w:rsid w:val="006A685B"/>
    <w:rsid w:val="006D6B94"/>
    <w:rsid w:val="00703B5E"/>
    <w:rsid w:val="00703D8F"/>
    <w:rsid w:val="00735AE7"/>
    <w:rsid w:val="007435F0"/>
    <w:rsid w:val="007748DD"/>
    <w:rsid w:val="0078569F"/>
    <w:rsid w:val="007A05A8"/>
    <w:rsid w:val="007B183D"/>
    <w:rsid w:val="007B61DC"/>
    <w:rsid w:val="007C4B6E"/>
    <w:rsid w:val="007F7527"/>
    <w:rsid w:val="00810A6E"/>
    <w:rsid w:val="00817926"/>
    <w:rsid w:val="00822AF7"/>
    <w:rsid w:val="00851F7D"/>
    <w:rsid w:val="00855119"/>
    <w:rsid w:val="00857F48"/>
    <w:rsid w:val="00877CE4"/>
    <w:rsid w:val="0088476E"/>
    <w:rsid w:val="00890396"/>
    <w:rsid w:val="008E4956"/>
    <w:rsid w:val="009019CE"/>
    <w:rsid w:val="0092281D"/>
    <w:rsid w:val="009347B4"/>
    <w:rsid w:val="009936A5"/>
    <w:rsid w:val="009D28EC"/>
    <w:rsid w:val="009E0B83"/>
    <w:rsid w:val="009E23A5"/>
    <w:rsid w:val="009F6432"/>
    <w:rsid w:val="009F6594"/>
    <w:rsid w:val="00A64DBF"/>
    <w:rsid w:val="00A75E0E"/>
    <w:rsid w:val="00A9302A"/>
    <w:rsid w:val="00AA23B0"/>
    <w:rsid w:val="00AB3C88"/>
    <w:rsid w:val="00AB59AB"/>
    <w:rsid w:val="00AE7D74"/>
    <w:rsid w:val="00B31109"/>
    <w:rsid w:val="00B66960"/>
    <w:rsid w:val="00BB01D3"/>
    <w:rsid w:val="00BD6EF2"/>
    <w:rsid w:val="00BE1BC8"/>
    <w:rsid w:val="00C14AD0"/>
    <w:rsid w:val="00CB2CF6"/>
    <w:rsid w:val="00CE2A3B"/>
    <w:rsid w:val="00CE32E2"/>
    <w:rsid w:val="00D02B28"/>
    <w:rsid w:val="00D56E3F"/>
    <w:rsid w:val="00D812DF"/>
    <w:rsid w:val="00D93AC9"/>
    <w:rsid w:val="00DA4CBA"/>
    <w:rsid w:val="00DB14B3"/>
    <w:rsid w:val="00DB5155"/>
    <w:rsid w:val="00DD28D9"/>
    <w:rsid w:val="00DD7607"/>
    <w:rsid w:val="00E00F3E"/>
    <w:rsid w:val="00E07E80"/>
    <w:rsid w:val="00E31D1E"/>
    <w:rsid w:val="00E55682"/>
    <w:rsid w:val="00E62D35"/>
    <w:rsid w:val="00E82BCF"/>
    <w:rsid w:val="00EA73F3"/>
    <w:rsid w:val="00EC3F9B"/>
    <w:rsid w:val="00ED46F2"/>
    <w:rsid w:val="00F075CC"/>
    <w:rsid w:val="00F12C34"/>
    <w:rsid w:val="00F2683E"/>
    <w:rsid w:val="00F321C1"/>
    <w:rsid w:val="00F617CB"/>
    <w:rsid w:val="00F703DF"/>
    <w:rsid w:val="00F743E1"/>
    <w:rsid w:val="00FD7344"/>
    <w:rsid w:val="00FE0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A75"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307A75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307A75"/>
    <w:pPr>
      <w:spacing w:before="0" w:after="0"/>
      <w:ind w:left="360"/>
    </w:pPr>
  </w:style>
  <w:style w:type="character" w:customStyle="1" w:styleId="Definition">
    <w:name w:val="Definition"/>
    <w:rsid w:val="00307A75"/>
    <w:rPr>
      <w:i/>
    </w:rPr>
  </w:style>
  <w:style w:type="paragraph" w:customStyle="1" w:styleId="H1">
    <w:name w:val="H1"/>
    <w:basedOn w:val="Normal"/>
    <w:next w:val="Normal"/>
    <w:rsid w:val="00307A75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307A75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307A75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307A75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307A75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307A75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307A75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307A75"/>
    <w:pPr>
      <w:ind w:left="360" w:right="360"/>
    </w:pPr>
  </w:style>
  <w:style w:type="character" w:customStyle="1" w:styleId="CITE">
    <w:name w:val="CITE"/>
    <w:rsid w:val="00307A75"/>
    <w:rPr>
      <w:i/>
    </w:rPr>
  </w:style>
  <w:style w:type="character" w:customStyle="1" w:styleId="CODE">
    <w:name w:val="CODE"/>
    <w:rsid w:val="00307A75"/>
    <w:rPr>
      <w:rFonts w:ascii="Courier New" w:hAnsi="Courier New"/>
      <w:sz w:val="20"/>
    </w:rPr>
  </w:style>
  <w:style w:type="character" w:styleId="Emphasis">
    <w:name w:val="Emphasis"/>
    <w:qFormat/>
    <w:rsid w:val="00307A75"/>
    <w:rPr>
      <w:i/>
    </w:rPr>
  </w:style>
  <w:style w:type="character" w:styleId="Hyperlink">
    <w:name w:val="Hyperlink"/>
    <w:rsid w:val="00307A75"/>
    <w:rPr>
      <w:color w:val="0000FF"/>
      <w:u w:val="single"/>
    </w:rPr>
  </w:style>
  <w:style w:type="character" w:styleId="FollowedHyperlink">
    <w:name w:val="FollowedHyperlink"/>
    <w:rsid w:val="00307A75"/>
    <w:rPr>
      <w:color w:val="800080"/>
      <w:u w:val="single"/>
    </w:rPr>
  </w:style>
  <w:style w:type="character" w:customStyle="1" w:styleId="Keyboard">
    <w:name w:val="Keyboard"/>
    <w:rsid w:val="00307A75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307A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307A75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307A75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307A75"/>
    <w:rPr>
      <w:rFonts w:ascii="Courier New" w:hAnsi="Courier New"/>
    </w:rPr>
  </w:style>
  <w:style w:type="character" w:styleId="Strong">
    <w:name w:val="Strong"/>
    <w:qFormat/>
    <w:rsid w:val="00307A75"/>
    <w:rPr>
      <w:b/>
    </w:rPr>
  </w:style>
  <w:style w:type="character" w:customStyle="1" w:styleId="Typewriter">
    <w:name w:val="Typewriter"/>
    <w:rsid w:val="00307A75"/>
    <w:rPr>
      <w:rFonts w:ascii="Courier New" w:hAnsi="Courier New"/>
      <w:sz w:val="20"/>
    </w:rPr>
  </w:style>
  <w:style w:type="character" w:customStyle="1" w:styleId="Variable">
    <w:name w:val="Variable"/>
    <w:rsid w:val="00307A75"/>
    <w:rPr>
      <w:i/>
    </w:rPr>
  </w:style>
  <w:style w:type="character" w:customStyle="1" w:styleId="HTMLMarkup">
    <w:name w:val="HTML Markup"/>
    <w:rsid w:val="00307A75"/>
    <w:rPr>
      <w:vanish/>
      <w:color w:val="FF0000"/>
    </w:rPr>
  </w:style>
  <w:style w:type="character" w:customStyle="1" w:styleId="Comment">
    <w:name w:val="Comment"/>
    <w:rsid w:val="00307A75"/>
    <w:rPr>
      <w:vanish/>
    </w:rPr>
  </w:style>
  <w:style w:type="paragraph" w:styleId="Header">
    <w:name w:val="header"/>
    <w:basedOn w:val="Normal"/>
    <w:rsid w:val="00307A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7A75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creator>chattob</dc:creator>
  <cp:lastModifiedBy>Fenix2</cp:lastModifiedBy>
  <cp:revision>2</cp:revision>
  <cp:lastPrinted>2017-05-08T15:50:00Z</cp:lastPrinted>
  <dcterms:created xsi:type="dcterms:W3CDTF">2017-05-15T21:03:00Z</dcterms:created>
  <dcterms:modified xsi:type="dcterms:W3CDTF">2017-05-15T21:03:00Z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