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71108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711081">
              <w:rPr>
                <w:rFonts w:ascii="Times New Roman" w:hAnsi="Times New Roman"/>
                <w:szCs w:val="22"/>
                <w:lang w:val="en-GB"/>
              </w:rPr>
              <w:t xml:space="preserve">Construction works in front of the sport-business centre in </w:t>
            </w:r>
            <w:proofErr w:type="spellStart"/>
            <w:r w:rsidRPr="00711081">
              <w:rPr>
                <w:rFonts w:ascii="Times New Roman" w:hAnsi="Times New Roman"/>
                <w:szCs w:val="22"/>
                <w:lang w:val="en-GB"/>
              </w:rPr>
              <w:t>Bojnik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A024A6" w:rsidRDefault="00711081" w:rsidP="00711081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711081">
              <w:rPr>
                <w:rFonts w:ascii="Times New Roman" w:hAnsi="Times New Roman"/>
                <w:szCs w:val="22"/>
                <w:lang w:val="en-GB"/>
              </w:rPr>
              <w:t>CB007.2.11.098-WO</w:t>
            </w:r>
            <w:r>
              <w:rPr>
                <w:rFonts w:ascii="Times New Roman" w:hAnsi="Times New Roman"/>
                <w:szCs w:val="22"/>
                <w:lang w:val="en-GB"/>
              </w:rPr>
              <w:t>1</w:t>
            </w:r>
            <w:bookmarkStart w:id="0" w:name="_GoBack"/>
            <w:bookmarkEnd w:id="0"/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1D0" w:rsidRDefault="004131D0">
      <w:r>
        <w:separator/>
      </w:r>
    </w:p>
  </w:endnote>
  <w:endnote w:type="continuationSeparator" w:id="0">
    <w:p w:rsidR="004131D0" w:rsidRDefault="00413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958" w:rsidRDefault="007679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08A" w:rsidRPr="00D63010" w:rsidRDefault="008C6E77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8C6E77">
      <w:rPr>
        <w:rFonts w:ascii="Times New Roman" w:hAnsi="Times New Roman"/>
        <w:b/>
        <w:sz w:val="18"/>
        <w:lang w:val="en-GB"/>
      </w:rPr>
      <w:t>July 2019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711081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PageNumber"/>
        <w:rFonts w:ascii="Times New Roman" w:hAnsi="Times New Roman"/>
      </w:rPr>
      <w:fldChar w:fldCharType="separate"/>
    </w:r>
    <w:r w:rsidR="00711081">
      <w:rPr>
        <w:rStyle w:val="PageNumber"/>
        <w:rFonts w:ascii="Times New Roman" w:hAnsi="Times New Roman"/>
        <w:noProof/>
        <w:lang w:val="en-GB"/>
      </w:rPr>
      <w:t>1</w:t>
    </w:r>
    <w:r w:rsidR="00D63010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897233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958" w:rsidRDefault="007679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1D0" w:rsidRDefault="004131D0">
      <w:r>
        <w:separator/>
      </w:r>
    </w:p>
  </w:footnote>
  <w:footnote w:type="continuationSeparator" w:id="0">
    <w:p w:rsidR="004131D0" w:rsidRDefault="004131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958" w:rsidRDefault="007679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958" w:rsidRDefault="007679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131D0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73A9E"/>
    <w:rsid w:val="006979CE"/>
    <w:rsid w:val="006A2F04"/>
    <w:rsid w:val="00711081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KORISNIK</cp:lastModifiedBy>
  <cp:revision>2</cp:revision>
  <cp:lastPrinted>2007-03-26T09:52:00Z</cp:lastPrinted>
  <dcterms:created xsi:type="dcterms:W3CDTF">2019-12-27T11:32:00Z</dcterms:created>
  <dcterms:modified xsi:type="dcterms:W3CDTF">2019-12-27T11:32:00Z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