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824" w:rsidRPr="003F1149" w:rsidRDefault="00E23824">
      <w:pPr>
        <w:jc w:val="center"/>
        <w:rPr>
          <w:sz w:val="20"/>
          <w:lang w:val="en-GB"/>
        </w:rPr>
      </w:pPr>
      <w:r w:rsidRPr="003F1149">
        <w:rPr>
          <w:sz w:val="20"/>
          <w:lang w:val="en-GB"/>
        </w:rPr>
        <w:t xml:space="preserve">Publicdocumentto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p>
    <w:p w:rsidR="00E23824" w:rsidRPr="003F1149" w:rsidRDefault="0001171A" w:rsidP="0088725C">
      <w:pPr>
        <w:jc w:val="center"/>
        <w:rPr>
          <w:b/>
          <w:sz w:val="28"/>
          <w:lang w:val="en-GB"/>
        </w:rPr>
      </w:pPr>
      <w:r w:rsidRPr="0001171A">
        <w:rPr>
          <w:snapToGrid/>
          <w:lang w:val="en-GB"/>
        </w:rPr>
        <w:pict>
          <v:line id="_x0000_s1030" alt="" style="position:absolute;left:0;text-align:left;z-index:251657728;mso-wrap-edited:f"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rsidR="007B451A" w:rsidRDefault="007B451A" w:rsidP="0088725C">
      <w:pPr>
        <w:spacing w:after="600"/>
        <w:jc w:val="center"/>
        <w:rPr>
          <w:rStyle w:val="Strong"/>
          <w:szCs w:val="24"/>
          <w:lang w:val="en-GB"/>
        </w:rPr>
      </w:pPr>
      <w:r w:rsidRPr="001C3D63">
        <w:rPr>
          <w:b/>
          <w:sz w:val="22"/>
          <w:szCs w:val="22"/>
        </w:rPr>
        <w:t>Suply of Vehicles for hand loading of garbage</w:t>
      </w:r>
    </w:p>
    <w:p w:rsidR="00E23824" w:rsidRPr="00314738" w:rsidRDefault="007B451A" w:rsidP="0088725C">
      <w:pPr>
        <w:spacing w:after="600"/>
        <w:jc w:val="center"/>
        <w:rPr>
          <w:b/>
          <w:bCs/>
          <w:sz w:val="22"/>
          <w:szCs w:val="22"/>
        </w:rPr>
      </w:pPr>
      <w:r w:rsidRPr="00314738">
        <w:rPr>
          <w:b/>
          <w:bCs/>
          <w:sz w:val="22"/>
          <w:szCs w:val="22"/>
        </w:rPr>
        <w:t>Bela Palanka</w:t>
      </w:r>
      <w:r w:rsidR="00C43DC7" w:rsidRPr="00314738">
        <w:rPr>
          <w:b/>
          <w:bCs/>
          <w:sz w:val="22"/>
          <w:szCs w:val="22"/>
        </w:rPr>
        <w:t xml:space="preserve">  - Republic of Serbia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rsidR="00314738" w:rsidRPr="00314738" w:rsidRDefault="00314738" w:rsidP="00314738">
      <w:pPr>
        <w:ind w:left="709"/>
        <w:outlineLvl w:val="0"/>
        <w:rPr>
          <w:b/>
          <w:szCs w:val="24"/>
          <w:lang w:val="en-GB"/>
        </w:rPr>
      </w:pPr>
      <w:r w:rsidRPr="0082436D">
        <w:rPr>
          <w:b/>
          <w:bCs/>
          <w:szCs w:val="22"/>
        </w:rPr>
        <w:t>CB007.2.32.089/PO</w:t>
      </w:r>
      <w:r>
        <w:rPr>
          <w:b/>
          <w:bCs/>
          <w:szCs w:val="22"/>
        </w:rPr>
        <w:t>4</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Procedure</w:t>
      </w:r>
    </w:p>
    <w:p w:rsidR="00E23824" w:rsidRPr="007532D4" w:rsidRDefault="00DE64C3" w:rsidP="00AF3DC9">
      <w:pPr>
        <w:pStyle w:val="Blockquote"/>
        <w:tabs>
          <w:tab w:val="left" w:pos="709"/>
        </w:tabs>
        <w:ind w:left="709"/>
        <w:rPr>
          <w:sz w:val="22"/>
          <w:szCs w:val="22"/>
          <w:lang w:val="en-GB"/>
        </w:rPr>
      </w:pPr>
      <w:r>
        <w:rPr>
          <w:sz w:val="22"/>
          <w:szCs w:val="22"/>
          <w:lang w:val="en-GB"/>
        </w:rPr>
        <w:t>Local</w:t>
      </w:r>
      <w:r w:rsidR="00C43DC7" w:rsidRPr="007532D4">
        <w:rPr>
          <w:sz w:val="22"/>
          <w:szCs w:val="22"/>
          <w:lang w:val="en-GB"/>
        </w:rPr>
        <w:t xml:space="preserve"> o</w:t>
      </w:r>
      <w:r w:rsidR="00E23824" w:rsidRPr="007532D4">
        <w:rPr>
          <w:sz w:val="22"/>
          <w:szCs w:val="22"/>
          <w:lang w:val="en-GB"/>
        </w:rPr>
        <w:t>pen</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Programme</w:t>
      </w:r>
      <w:r w:rsidR="000E3C60" w:rsidRPr="007532D4">
        <w:rPr>
          <w:rStyle w:val="Strong"/>
          <w:szCs w:val="24"/>
          <w:lang w:val="en-GB"/>
        </w:rPr>
        <w:t xml:space="preserve"> title</w:t>
      </w:r>
    </w:p>
    <w:p w:rsidR="000E3C60" w:rsidRPr="007532D4" w:rsidRDefault="00C43DC7" w:rsidP="000F28BC">
      <w:pPr>
        <w:pStyle w:val="PRAGHeading2"/>
        <w:numPr>
          <w:ilvl w:val="0"/>
          <w:numId w:val="0"/>
        </w:numPr>
        <w:ind w:left="644"/>
        <w:rPr>
          <w:lang w:val="en-GB"/>
        </w:rPr>
      </w:pPr>
      <w:r w:rsidRPr="007532D4">
        <w:t>Interreg - IPA CBC Bulgaria</w:t>
      </w:r>
      <w:r w:rsidR="007532D4">
        <w:t xml:space="preserve"> -Serbia Programme</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Financing</w:t>
      </w:r>
    </w:p>
    <w:p w:rsidR="00E23824" w:rsidRPr="007532D4" w:rsidRDefault="00C43DC7" w:rsidP="00AF3DC9">
      <w:pPr>
        <w:pStyle w:val="Blockquote"/>
        <w:tabs>
          <w:tab w:val="left" w:pos="709"/>
        </w:tabs>
        <w:ind w:left="709"/>
        <w:rPr>
          <w:sz w:val="22"/>
          <w:szCs w:val="22"/>
          <w:lang w:val="en-GB"/>
        </w:rPr>
      </w:pPr>
      <w:r w:rsidRPr="007532D4">
        <w:rPr>
          <w:sz w:val="22"/>
          <w:szCs w:val="22"/>
          <w:lang w:val="en-GB"/>
        </w:rPr>
        <w:t>The project is co-financed by the European Union, in accordance with the rules of INTERREG IPA CBC Bulgaria- Serbia Programme</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Contracting authority</w:t>
      </w:r>
    </w:p>
    <w:p w:rsidR="00D74BBC" w:rsidRPr="007532D4" w:rsidRDefault="00C43DC7" w:rsidP="00AC2A69">
      <w:pPr>
        <w:snapToGrid w:val="0"/>
        <w:ind w:left="709"/>
        <w:rPr>
          <w:sz w:val="22"/>
          <w:szCs w:val="22"/>
        </w:rPr>
      </w:pPr>
      <w:r w:rsidRPr="007532D4">
        <w:rPr>
          <w:sz w:val="22"/>
          <w:szCs w:val="22"/>
        </w:rPr>
        <w:t xml:space="preserve">Municipality of </w:t>
      </w:r>
      <w:r w:rsidR="00314738">
        <w:rPr>
          <w:sz w:val="22"/>
          <w:szCs w:val="22"/>
        </w:rPr>
        <w:t>Bela Palanka</w:t>
      </w:r>
    </w:p>
    <w:p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rsidR="00E23824" w:rsidRPr="00A336A0" w:rsidRDefault="0001171A" w:rsidP="00C65475">
      <w:pPr>
        <w:keepNext/>
        <w:keepLines/>
        <w:widowControl/>
        <w:numPr>
          <w:ilvl w:val="0"/>
          <w:numId w:val="35"/>
        </w:numPr>
        <w:tabs>
          <w:tab w:val="clear" w:pos="644"/>
          <w:tab w:val="num" w:pos="709"/>
        </w:tabs>
        <w:ind w:left="709" w:hanging="425"/>
        <w:outlineLvl w:val="0"/>
        <w:rPr>
          <w:rStyle w:val="Strong"/>
          <w:szCs w:val="24"/>
          <w:lang w:val="en-GB"/>
        </w:rPr>
      </w:pPr>
      <w:r w:rsidRPr="0001171A">
        <w:rPr>
          <w:b/>
          <w:noProof/>
          <w:snapToGrid/>
          <w:sz w:val="28"/>
          <w:szCs w:val="28"/>
          <w:lang w:val="en-GB" w:eastAsia="en-GB"/>
        </w:rPr>
        <w:pict>
          <v:line id="_x0000_s1029" alt="" style="position:absolute;left:0;text-align:left;z-index:251658752;mso-wrap-edited:f" from="11.25pt,-29.45pt" to="479.25pt,-29.4pt" o:allowincell="f" strokecolor="#d4d4d4" strokeweight="1.75pt">
            <v:shadow on="t" origin=",32385f" offset="0,-1pt"/>
          </v:line>
        </w:pict>
      </w:r>
      <w:r w:rsidR="00396ADF">
        <w:rPr>
          <w:rStyle w:val="Strong"/>
          <w:szCs w:val="24"/>
          <w:lang w:val="en-GB"/>
        </w:rPr>
        <w:t>Contract description</w:t>
      </w:r>
    </w:p>
    <w:p w:rsidR="00C43DC7" w:rsidRDefault="007532D4" w:rsidP="00C43DC7">
      <w:pPr>
        <w:pStyle w:val="Blockquote"/>
        <w:ind w:left="709"/>
        <w:rPr>
          <w:sz w:val="22"/>
          <w:szCs w:val="22"/>
          <w:lang w:val="en-GB"/>
        </w:rPr>
      </w:pPr>
      <w:r>
        <w:rPr>
          <w:sz w:val="22"/>
          <w:szCs w:val="22"/>
          <w:lang w:val="en-GB"/>
        </w:rPr>
        <w:t xml:space="preserve">Contractor shall supply and deliver specialized </w:t>
      </w:r>
      <w:r w:rsidR="00B13BEC">
        <w:rPr>
          <w:sz w:val="22"/>
          <w:szCs w:val="22"/>
          <w:lang w:val="en-GB"/>
        </w:rPr>
        <w:t xml:space="preserve">vehicles, </w:t>
      </w:r>
      <w:r w:rsidR="00076C0B">
        <w:rPr>
          <w:sz w:val="22"/>
          <w:szCs w:val="22"/>
          <w:lang w:val="en-GB"/>
        </w:rPr>
        <w:t>2 trucks for hand loading of garbage</w:t>
      </w:r>
      <w:r>
        <w:rPr>
          <w:sz w:val="22"/>
          <w:szCs w:val="22"/>
          <w:lang w:val="en-GB"/>
        </w:rPr>
        <w:t xml:space="preserve"> in accordance with technical specification Annex III</w:t>
      </w:r>
    </w:p>
    <w:p w:rsidR="00E23824" w:rsidRPr="00A336A0" w:rsidRDefault="00E23824" w:rsidP="00C43DC7">
      <w:pPr>
        <w:pStyle w:val="Blockquote"/>
        <w:ind w:left="709"/>
        <w:rPr>
          <w:rStyle w:val="Strong"/>
          <w:szCs w:val="24"/>
          <w:lang w:val="en-GB"/>
        </w:rPr>
      </w:pPr>
      <w:r w:rsidRPr="00A336A0">
        <w:rPr>
          <w:rStyle w:val="Strong"/>
          <w:szCs w:val="24"/>
          <w:lang w:val="en-GB"/>
        </w:rPr>
        <w:t>Number and titles of lots</w:t>
      </w:r>
    </w:p>
    <w:p w:rsidR="00B13BEC" w:rsidRPr="007532D4" w:rsidRDefault="00076C0B" w:rsidP="00FC0F2D">
      <w:pPr>
        <w:ind w:left="709"/>
        <w:outlineLvl w:val="0"/>
        <w:rPr>
          <w:rStyle w:val="Emphasis"/>
          <w:i w:val="0"/>
          <w:sz w:val="22"/>
          <w:szCs w:val="22"/>
          <w:lang w:val="en-GB"/>
        </w:rPr>
      </w:pPr>
      <w:r>
        <w:rPr>
          <w:rStyle w:val="Emphasis"/>
          <w:i w:val="0"/>
          <w:sz w:val="22"/>
          <w:szCs w:val="22"/>
          <w:lang w:val="en-GB"/>
        </w:rPr>
        <w:t>One Lot</w:t>
      </w:r>
    </w:p>
    <w:p w:rsidR="00C43DC7" w:rsidRPr="00C43DC7" w:rsidRDefault="00C43DC7" w:rsidP="00FC0F2D">
      <w:pPr>
        <w:ind w:left="709"/>
        <w:outlineLvl w:val="0"/>
        <w:rPr>
          <w:rStyle w:val="Emphasis"/>
          <w:i w:val="0"/>
          <w:color w:val="FF0000"/>
          <w:sz w:val="22"/>
          <w:szCs w:val="22"/>
          <w:lang w:val="en-GB"/>
        </w:rPr>
      </w:pPr>
    </w:p>
    <w:p w:rsidR="00E23824" w:rsidRPr="003F1149" w:rsidRDefault="0001171A" w:rsidP="0088725C">
      <w:pPr>
        <w:pStyle w:val="Blockquote"/>
        <w:spacing w:before="400"/>
        <w:ind w:left="357" w:right="0"/>
        <w:jc w:val="center"/>
        <w:rPr>
          <w:rStyle w:val="Strong"/>
          <w:sz w:val="28"/>
          <w:szCs w:val="28"/>
          <w:lang w:val="en-GB"/>
        </w:rPr>
      </w:pPr>
      <w:r w:rsidRPr="0001171A">
        <w:rPr>
          <w:b/>
          <w:noProof/>
          <w:snapToGrid/>
          <w:sz w:val="28"/>
          <w:szCs w:val="28"/>
          <w:lang w:val="en-GB" w:eastAsia="en-GB"/>
        </w:rPr>
        <w:pict>
          <v:line id="_x0000_s1028" alt="" style="position:absolute;left:0;text-align:left;z-index:251659776;mso-wrap-edited:f" from="15.75pt,14.4pt" to="483.75pt,14.45pt" o:allowincell="f" strokecolor="#d4d4d4" strokeweight="1.75pt">
            <v:shadow on="t" origin=",32385f" offset="0,-1pt"/>
          </v:line>
        </w:pict>
      </w:r>
      <w:r w:rsidR="00396ADF">
        <w:rPr>
          <w:b/>
          <w:noProof/>
          <w:snapToGrid/>
          <w:sz w:val="28"/>
          <w:szCs w:val="28"/>
          <w:lang w:val="en-GB" w:eastAsia="en-GB"/>
        </w:rPr>
        <w:t>CONDITIONS</w:t>
      </w:r>
      <w:r w:rsidR="00E23824" w:rsidRPr="003F1149">
        <w:rPr>
          <w:rStyle w:val="Strong"/>
          <w:sz w:val="28"/>
          <w:szCs w:val="28"/>
          <w:lang w:val="en-GB"/>
        </w:rPr>
        <w:t xml:space="preserve"> OF PARTICIPATION</w:t>
      </w:r>
    </w:p>
    <w:p w:rsidR="00E23824" w:rsidRDefault="00396ADF" w:rsidP="00AF3DC9">
      <w:pPr>
        <w:numPr>
          <w:ilvl w:val="0"/>
          <w:numId w:val="35"/>
        </w:numPr>
        <w:tabs>
          <w:tab w:val="clear" w:pos="644"/>
          <w:tab w:val="num" w:pos="709"/>
        </w:tabs>
        <w:ind w:left="709"/>
        <w:outlineLvl w:val="0"/>
        <w:rPr>
          <w:rStyle w:val="Strong"/>
          <w:szCs w:val="24"/>
          <w:lang w:val="en-GB"/>
        </w:rPr>
      </w:pPr>
      <w:r>
        <w:rPr>
          <w:rStyle w:val="Strong"/>
          <w:sz w:val="22"/>
          <w:szCs w:val="22"/>
          <w:lang w:val="en-GB"/>
        </w:rPr>
        <w:t>Legal basis, eligibility and rules of origin</w:t>
      </w:r>
    </w:p>
    <w:p w:rsidR="00FB2FD9" w:rsidRDefault="00394974" w:rsidP="00FB2FD9">
      <w:pPr>
        <w:widowControl/>
        <w:spacing w:before="120" w:after="120"/>
        <w:ind w:left="706"/>
        <w:jc w:val="both"/>
        <w:rPr>
          <w:sz w:val="22"/>
          <w:szCs w:val="22"/>
          <w:lang w:val="en-GB"/>
        </w:rPr>
      </w:pPr>
      <w:r w:rsidRPr="00C43DC7">
        <w:rPr>
          <w:sz w:val="22"/>
          <w:szCs w:val="22"/>
          <w:lang w:val="en-GB"/>
        </w:rPr>
        <w:t xml:space="preserve">Participation is open to all legal persons </w:t>
      </w:r>
      <w:r w:rsidR="00FC0F2D" w:rsidRPr="00C43DC7">
        <w:rPr>
          <w:sz w:val="22"/>
          <w:szCs w:val="22"/>
          <w:lang w:val="en-GB"/>
        </w:rPr>
        <w:t>(</w:t>
      </w:r>
      <w:r w:rsidRPr="00C43DC7">
        <w:rPr>
          <w:sz w:val="22"/>
          <w:szCs w:val="22"/>
          <w:lang w:val="en-GB"/>
        </w:rPr>
        <w:t xml:space="preserve">participating either individually or in a grouping </w:t>
      </w:r>
      <w:r w:rsidR="00FC0F2D" w:rsidRPr="00C43DC7">
        <w:rPr>
          <w:sz w:val="22"/>
          <w:szCs w:val="22"/>
          <w:lang w:val="en-GB"/>
        </w:rPr>
        <w:t xml:space="preserve">– </w:t>
      </w:r>
      <w:r w:rsidRPr="00C43DC7">
        <w:rPr>
          <w:sz w:val="22"/>
          <w:szCs w:val="22"/>
          <w:lang w:val="en-GB"/>
        </w:rPr>
        <w:t>consortium</w:t>
      </w:r>
      <w:r w:rsidR="00216908" w:rsidRPr="00C43DC7">
        <w:rPr>
          <w:sz w:val="22"/>
          <w:szCs w:val="22"/>
          <w:lang w:val="en-GB"/>
        </w:rPr>
        <w:t>–</w:t>
      </w:r>
      <w:r w:rsidRPr="00C43DC7">
        <w:rPr>
          <w:sz w:val="22"/>
          <w:szCs w:val="22"/>
          <w:lang w:val="en-GB"/>
        </w:rPr>
        <w:t xml:space="preserve"> of tenderers</w:t>
      </w:r>
      <w:r w:rsidR="00FC0F2D" w:rsidRPr="00C43DC7">
        <w:rPr>
          <w:sz w:val="22"/>
          <w:szCs w:val="22"/>
          <w:lang w:val="en-GB"/>
        </w:rPr>
        <w:t>)</w:t>
      </w:r>
      <w:r w:rsidRPr="00C43DC7">
        <w:rPr>
          <w:sz w:val="22"/>
          <w:szCs w:val="22"/>
          <w:lang w:val="en-GB"/>
        </w:rPr>
        <w:t xml:space="preserve"> which are effectively established in a  Member State of the European Union or in a eligible country or territory  as define</w:t>
      </w:r>
      <w:r w:rsidR="009352FB" w:rsidRPr="00C43DC7">
        <w:rPr>
          <w:sz w:val="22"/>
          <w:szCs w:val="22"/>
          <w:lang w:val="en-GB"/>
        </w:rPr>
        <w:t>d</w:t>
      </w:r>
      <w:r w:rsidRPr="00C43DC7">
        <w:rPr>
          <w:sz w:val="22"/>
          <w:szCs w:val="22"/>
          <w:lang w:val="en-GB"/>
        </w:rPr>
        <w:t xml:space="preserve"> under </w:t>
      </w:r>
      <w:r w:rsidRPr="00C43DC7">
        <w:rPr>
          <w:rFonts w:eastAsia="Calibri" w:cs="Arial"/>
          <w:bCs/>
          <w:snapToGrid/>
          <w:sz w:val="22"/>
          <w:szCs w:val="22"/>
        </w:rPr>
        <w:t xml:space="preserve">the Regulation </w:t>
      </w:r>
      <w:r w:rsidR="005D1F25" w:rsidRPr="00C43DC7">
        <w:rPr>
          <w:sz w:val="22"/>
          <w:szCs w:val="22"/>
          <w:lang w:val="en-GB"/>
        </w:rPr>
        <w:t xml:space="preserve">(EU) </w:t>
      </w:r>
      <w:r w:rsidR="00A62F09" w:rsidRPr="00C43DC7">
        <w:rPr>
          <w:sz w:val="22"/>
          <w:szCs w:val="22"/>
          <w:lang w:val="en-GB"/>
        </w:rPr>
        <w:t>No </w:t>
      </w:r>
      <w:r w:rsidR="005D1F25" w:rsidRPr="00C43DC7">
        <w:rPr>
          <w:rFonts w:eastAsia="MS Mincho"/>
          <w:noProof/>
          <w:sz w:val="22"/>
          <w:szCs w:val="22"/>
          <w:lang w:val="en-GB" w:eastAsia="ja-JP"/>
        </w:rPr>
        <w:t xml:space="preserve">236/2014 </w:t>
      </w:r>
      <w:r w:rsidRPr="00C43DC7">
        <w:rPr>
          <w:rFonts w:eastAsia="Calibri" w:cs="Arial"/>
          <w:bCs/>
          <w:snapToGrid/>
          <w:sz w:val="22"/>
          <w:szCs w:val="22"/>
        </w:rPr>
        <w:t xml:space="preserve">establishing common rules and procedures for the implementation of the Union's instruments for external action (CIR) </w:t>
      </w:r>
      <w:r w:rsidRPr="00C43DC7">
        <w:rPr>
          <w:sz w:val="22"/>
          <w:szCs w:val="22"/>
          <w:lang w:val="en-GB"/>
        </w:rPr>
        <w:t xml:space="preserve">for the applicable </w:t>
      </w:r>
      <w:r w:rsidR="00216908" w:rsidRPr="00C43DC7">
        <w:rPr>
          <w:sz w:val="22"/>
          <w:szCs w:val="22"/>
          <w:lang w:val="en-GB"/>
        </w:rPr>
        <w:t>i</w:t>
      </w:r>
      <w:r w:rsidRPr="00C43DC7">
        <w:rPr>
          <w:sz w:val="22"/>
          <w:szCs w:val="22"/>
          <w:lang w:val="en-GB"/>
        </w:rPr>
        <w:t>nstrument under which the contract is financed (see also heading 22 below)</w:t>
      </w:r>
      <w:r w:rsidRPr="00C43DC7">
        <w:rPr>
          <w:rFonts w:eastAsia="Calibri" w:cs="Arial"/>
          <w:sz w:val="22"/>
          <w:szCs w:val="22"/>
        </w:rPr>
        <w:t xml:space="preserve">. </w:t>
      </w:r>
      <w:r w:rsidRPr="00C43DC7">
        <w:rPr>
          <w:sz w:val="22"/>
          <w:szCs w:val="22"/>
          <w:lang w:val="en-GB"/>
        </w:rPr>
        <w:t>Participation is also open to international organisations.</w:t>
      </w:r>
      <w:bookmarkStart w:id="0" w:name="_DV_M201"/>
      <w:bookmarkEnd w:id="0"/>
    </w:p>
    <w:p w:rsidR="00544ABD" w:rsidRPr="007532D4" w:rsidRDefault="00BF7F3F" w:rsidP="00FB2FD9">
      <w:pPr>
        <w:widowControl/>
        <w:spacing w:before="120" w:after="120"/>
        <w:ind w:left="706"/>
        <w:jc w:val="both"/>
        <w:rPr>
          <w:rFonts w:eastAsia="Calibri" w:cs="Arial"/>
          <w:noProof/>
          <w:sz w:val="22"/>
          <w:szCs w:val="22"/>
        </w:rPr>
      </w:pPr>
      <w:r w:rsidRPr="003D6B6C">
        <w:rPr>
          <w:sz w:val="22"/>
          <w:szCs w:val="22"/>
          <w:lang w:val="en-GB"/>
        </w:rPr>
        <w:lastRenderedPageBreak/>
        <w:t xml:space="preserve">All goods purchased must originate in a Member State of the European Union or a country covered by the </w:t>
      </w:r>
      <w:r w:rsidRPr="00992F73">
        <w:rPr>
          <w:sz w:val="22"/>
          <w:szCs w:val="22"/>
          <w:lang w:val="en-GB"/>
        </w:rPr>
        <w:t>IPA II programme</w:t>
      </w:r>
      <w:r w:rsidRPr="003D6B6C">
        <w:rPr>
          <w:sz w:val="22"/>
          <w:szCs w:val="22"/>
          <w:lang w:val="en-GB"/>
        </w:rPr>
        <w:t>. For these purposes, ‘origin’ means the place where the goods are mined, grown, produced or manufactured and/or from which services are provided. The origin of the goods must be determined according to the EU Customs Code or to the relevant international agreement applicable.</w:t>
      </w:r>
      <w:r w:rsidRPr="00793B8D">
        <w:rPr>
          <w:sz w:val="22"/>
          <w:szCs w:val="22"/>
          <w:lang w:val="en-GB"/>
        </w:rPr>
        <w:t>However, they may originate from any country when</w:t>
      </w:r>
      <w:bookmarkStart w:id="1" w:name="_DV_C321"/>
      <w:r w:rsidRPr="00793B8D">
        <w:rPr>
          <w:sz w:val="22"/>
          <w:szCs w:val="22"/>
          <w:lang w:val="en-GB"/>
        </w:rPr>
        <w:t xml:space="preserve">  the amount of the supplies to be purchased (as a whole or, if divided into lots, per lot) is below</w:t>
      </w:r>
      <w:bookmarkEnd w:id="1"/>
      <w:r w:rsidRPr="00793B8D">
        <w:rPr>
          <w:sz w:val="22"/>
          <w:szCs w:val="22"/>
          <w:lang w:val="en-GB"/>
        </w:rPr>
        <w:t xml:space="preserve"> EUR 100 000</w:t>
      </w:r>
      <w:r>
        <w:rPr>
          <w:sz w:val="22"/>
          <w:szCs w:val="22"/>
          <w:lang w:val="en-GB"/>
        </w:rPr>
        <w:t>.</w:t>
      </w:r>
    </w:p>
    <w:p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rsidR="00396ADF" w:rsidRDefault="00396ADF" w:rsidP="00396ADF">
      <w:pPr>
        <w:pStyle w:val="Blockquote"/>
        <w:ind w:left="644"/>
        <w:jc w:val="both"/>
        <w:rPr>
          <w:snapToGrid/>
          <w:sz w:val="22"/>
          <w:szCs w:val="22"/>
          <w:lang w:val="en-GB"/>
        </w:rPr>
      </w:pPr>
      <w:r>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rsidR="00396ADF" w:rsidRPr="00A336A0" w:rsidRDefault="00396ADF" w:rsidP="00396ADF">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rsidR="00396ADF" w:rsidRDefault="00396ADF" w:rsidP="00396ADF">
      <w:pPr>
        <w:pStyle w:val="Blockquote"/>
        <w:ind w:left="709" w:right="1"/>
        <w:jc w:val="both"/>
        <w:rPr>
          <w:sz w:val="22"/>
          <w:szCs w:val="22"/>
          <w:lang w:val="en-GB"/>
        </w:rPr>
      </w:pPr>
      <w:r>
        <w:rPr>
          <w:sz w:val="22"/>
          <w:szCs w:val="22"/>
          <w:lang w:val="en-GB"/>
        </w:rPr>
        <w:t>As part of the tender,t</w:t>
      </w:r>
      <w:r w:rsidRPr="003F1149">
        <w:rPr>
          <w:sz w:val="22"/>
          <w:szCs w:val="22"/>
          <w:lang w:val="en-GB"/>
        </w:rPr>
        <w:t xml:space="preserve">enderers must submit a signed declaration, included in the </w:t>
      </w:r>
      <w:r>
        <w:rPr>
          <w:sz w:val="22"/>
          <w:szCs w:val="22"/>
          <w:lang w:val="en-GB"/>
        </w:rPr>
        <w:t>t</w:t>
      </w:r>
      <w:r w:rsidRPr="003F1149">
        <w:rPr>
          <w:sz w:val="22"/>
          <w:szCs w:val="22"/>
          <w:lang w:val="en-GB"/>
        </w:rPr>
        <w:t xml:space="preserve">ender </w:t>
      </w:r>
      <w:r>
        <w:rPr>
          <w:sz w:val="22"/>
          <w:szCs w:val="22"/>
          <w:lang w:val="en-GB"/>
        </w:rPr>
        <w:t>f</w:t>
      </w:r>
      <w:r w:rsidRPr="003F1149">
        <w:rPr>
          <w:sz w:val="22"/>
          <w:szCs w:val="22"/>
          <w:lang w:val="en-GB"/>
        </w:rPr>
        <w:t xml:space="preserve">orm for a </w:t>
      </w:r>
      <w:r>
        <w:rPr>
          <w:sz w:val="22"/>
          <w:szCs w:val="22"/>
          <w:lang w:val="en-GB"/>
        </w:rPr>
        <w:t>s</w:t>
      </w:r>
      <w:r w:rsidRPr="003F1149">
        <w:rPr>
          <w:sz w:val="22"/>
          <w:szCs w:val="22"/>
          <w:lang w:val="en-GB"/>
        </w:rPr>
        <w:t xml:space="preserve">upply </w:t>
      </w:r>
      <w:r>
        <w:rPr>
          <w:sz w:val="22"/>
          <w:szCs w:val="22"/>
          <w:lang w:val="en-GB"/>
        </w:rPr>
        <w:t>c</w:t>
      </w:r>
      <w:r w:rsidRPr="003F1149">
        <w:rPr>
          <w:sz w:val="22"/>
          <w:szCs w:val="22"/>
          <w:lang w:val="en-GB"/>
        </w:rPr>
        <w:t xml:space="preserve">ontract, to the effect that they are not in any of </w:t>
      </w:r>
      <w:r w:rsidRPr="002116E1">
        <w:rPr>
          <w:sz w:val="22"/>
          <w:szCs w:val="22"/>
          <w:lang w:val="en-GB"/>
        </w:rPr>
        <w:t xml:space="preserve">the situations listed in </w:t>
      </w:r>
      <w:r>
        <w:rPr>
          <w:sz w:val="22"/>
          <w:szCs w:val="22"/>
          <w:lang w:val="en-GB"/>
        </w:rPr>
        <w:t>Section2.6.10.1.</w:t>
      </w:r>
      <w:r w:rsidRPr="002116E1">
        <w:rPr>
          <w:sz w:val="22"/>
          <w:szCs w:val="22"/>
          <w:lang w:val="en-GB"/>
        </w:rPr>
        <w:t xml:space="preserve"> of the </w:t>
      </w:r>
      <w:r>
        <w:rPr>
          <w:sz w:val="22"/>
          <w:szCs w:val="22"/>
          <w:lang w:val="en-GB"/>
        </w:rPr>
        <w:t>p</w:t>
      </w:r>
      <w:r w:rsidRPr="002116E1">
        <w:rPr>
          <w:sz w:val="22"/>
          <w:szCs w:val="22"/>
          <w:lang w:val="en-GB"/>
        </w:rPr>
        <w:t xml:space="preserve">ractical </w:t>
      </w:r>
      <w:r>
        <w:rPr>
          <w:sz w:val="22"/>
          <w:szCs w:val="22"/>
          <w:lang w:val="en-GB"/>
        </w:rPr>
        <w:t>g</w:t>
      </w:r>
      <w:r w:rsidRPr="002116E1">
        <w:rPr>
          <w:sz w:val="22"/>
          <w:szCs w:val="22"/>
          <w:lang w:val="en-GB"/>
        </w:rPr>
        <w:t>uide.</w:t>
      </w:r>
    </w:p>
    <w:p w:rsidR="00396ADF" w:rsidRPr="003F1149" w:rsidRDefault="00396ADF" w:rsidP="00396ADF">
      <w:pPr>
        <w:pStyle w:val="Blockquote"/>
        <w:ind w:left="709" w:right="1"/>
        <w:jc w:val="both"/>
        <w:rPr>
          <w:b/>
          <w:i/>
          <w:sz w:val="22"/>
          <w:szCs w:val="22"/>
          <w:lang w:val="en-GB"/>
        </w:rPr>
      </w:pPr>
      <w:r>
        <w:rPr>
          <w:sz w:val="22"/>
          <w:szCs w:val="22"/>
          <w:lang w:val="en-GB"/>
        </w:rPr>
        <w:t xml:space="preserve">Tenderers included in the lists of EU restrictive measures (see Section 2.4. of the PRAG) at the moment of the award decision cannot be awarded the contract. </w:t>
      </w:r>
    </w:p>
    <w:p w:rsidR="00396ADF" w:rsidRPr="007532D4" w:rsidRDefault="00396ADF" w:rsidP="003319C5">
      <w:pPr>
        <w:widowControl/>
        <w:snapToGrid w:val="0"/>
        <w:ind w:left="644" w:right="26"/>
        <w:jc w:val="both"/>
        <w:rPr>
          <w:rFonts w:eastAsia="Calibri"/>
          <w:i/>
          <w:iCs/>
          <w:snapToGrid/>
          <w:sz w:val="22"/>
          <w:szCs w:val="22"/>
          <w:lang w:val="en-GB"/>
        </w:rPr>
      </w:pPr>
    </w:p>
    <w:p w:rsidR="00E23824" w:rsidRPr="007532D4" w:rsidRDefault="00E23824" w:rsidP="00AC2A69">
      <w:pPr>
        <w:numPr>
          <w:ilvl w:val="0"/>
          <w:numId w:val="35"/>
        </w:numPr>
        <w:tabs>
          <w:tab w:val="clear" w:pos="644"/>
          <w:tab w:val="num" w:pos="709"/>
        </w:tabs>
        <w:ind w:left="709" w:right="1" w:hanging="425"/>
        <w:outlineLvl w:val="0"/>
        <w:rPr>
          <w:rStyle w:val="Strong"/>
          <w:szCs w:val="24"/>
          <w:lang w:val="en-GB"/>
        </w:rPr>
      </w:pPr>
      <w:r w:rsidRPr="007532D4">
        <w:rPr>
          <w:rStyle w:val="Strong"/>
          <w:szCs w:val="24"/>
          <w:lang w:val="en-GB"/>
        </w:rPr>
        <w:t>Tender guarantee</w:t>
      </w:r>
    </w:p>
    <w:p w:rsidR="00DC2049" w:rsidRPr="007532D4" w:rsidRDefault="0007206C" w:rsidP="00AC2A69">
      <w:pPr>
        <w:pStyle w:val="Blockquote"/>
        <w:ind w:left="709" w:right="1"/>
        <w:jc w:val="both"/>
        <w:rPr>
          <w:sz w:val="22"/>
          <w:szCs w:val="22"/>
          <w:lang w:val="en-GB"/>
        </w:rPr>
      </w:pPr>
      <w:r w:rsidRPr="007532D4">
        <w:t>No tender guarantee is required.</w:t>
      </w:r>
    </w:p>
    <w:p w:rsidR="00E23824" w:rsidRPr="007532D4"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7532D4">
        <w:rPr>
          <w:rStyle w:val="Strong"/>
          <w:szCs w:val="24"/>
          <w:lang w:val="en-GB"/>
        </w:rPr>
        <w:t>Performance guarantee</w:t>
      </w:r>
    </w:p>
    <w:p w:rsidR="00505A18" w:rsidRPr="007532D4" w:rsidRDefault="00076C0B" w:rsidP="00AC2A69">
      <w:pPr>
        <w:spacing w:before="0" w:after="120"/>
        <w:ind w:left="709" w:right="1"/>
        <w:jc w:val="both"/>
        <w:rPr>
          <w:sz w:val="22"/>
          <w:szCs w:val="22"/>
          <w:lang w:val="en-GB"/>
        </w:rPr>
      </w:pPr>
      <w:r>
        <w:rPr>
          <w:sz w:val="22"/>
          <w:szCs w:val="22"/>
        </w:rPr>
        <w:t>The amount of the performance guarantee in a form of bill of exchange shall be 5 % of the total Contract price, including any amounts stipulated in addenda to the Contract</w:t>
      </w:r>
      <w:r w:rsidR="00A771F3" w:rsidRPr="007532D4">
        <w:rPr>
          <w:sz w:val="22"/>
          <w:szCs w:val="22"/>
        </w:rPr>
        <w:t>.</w:t>
      </w:r>
    </w:p>
    <w:p w:rsidR="00E23824" w:rsidRPr="007532D4" w:rsidRDefault="00E23824" w:rsidP="00AF3DC9">
      <w:pPr>
        <w:numPr>
          <w:ilvl w:val="0"/>
          <w:numId w:val="35"/>
        </w:numPr>
        <w:tabs>
          <w:tab w:val="clear" w:pos="644"/>
          <w:tab w:val="num" w:pos="709"/>
        </w:tabs>
        <w:ind w:left="709" w:hanging="425"/>
        <w:outlineLvl w:val="0"/>
        <w:rPr>
          <w:rStyle w:val="Strong"/>
          <w:szCs w:val="24"/>
          <w:lang w:val="en-GB"/>
        </w:rPr>
      </w:pPr>
      <w:r w:rsidRPr="007532D4">
        <w:rPr>
          <w:rStyle w:val="Strong"/>
          <w:szCs w:val="24"/>
          <w:lang w:val="en-GB"/>
        </w:rPr>
        <w:t>Information meeting and/or site visit</w:t>
      </w:r>
    </w:p>
    <w:p w:rsidR="002F2403" w:rsidRPr="002F2403" w:rsidRDefault="003E5BAF" w:rsidP="002F2403">
      <w:pPr>
        <w:widowControl/>
        <w:snapToGrid w:val="0"/>
        <w:ind w:left="644" w:right="26"/>
        <w:jc w:val="both"/>
        <w:rPr>
          <w:rFonts w:eastAsia="Calibri"/>
          <w:snapToGrid/>
          <w:sz w:val="22"/>
          <w:szCs w:val="22"/>
          <w:lang w:val="en-GB"/>
        </w:rPr>
      </w:pPr>
      <w:r>
        <w:rPr>
          <w:rFonts w:eastAsia="Calibri"/>
          <w:snapToGrid/>
          <w:sz w:val="22"/>
          <w:szCs w:val="22"/>
          <w:lang w:val="en-GB"/>
        </w:rPr>
        <w:t>N/A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rsidR="00E23824"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rsidR="00D60552" w:rsidRPr="003F1149" w:rsidRDefault="00D60552" w:rsidP="00AC2A69">
      <w:pPr>
        <w:pStyle w:val="Blockquote"/>
        <w:ind w:left="709" w:right="1"/>
        <w:jc w:val="both"/>
        <w:rPr>
          <w:sz w:val="22"/>
          <w:szCs w:val="22"/>
          <w:lang w:val="en-GB"/>
        </w:rPr>
      </w:pP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rsidR="00E23824" w:rsidRPr="00733DE9" w:rsidRDefault="00076C0B" w:rsidP="00AC2A69">
      <w:pPr>
        <w:pStyle w:val="Blockquote"/>
        <w:ind w:left="709" w:right="1"/>
        <w:jc w:val="both"/>
        <w:rPr>
          <w:sz w:val="22"/>
          <w:szCs w:val="22"/>
          <w:lang w:val="en-GB"/>
        </w:rPr>
      </w:pPr>
      <w:r>
        <w:rPr>
          <w:sz w:val="22"/>
          <w:szCs w:val="22"/>
          <w:lang w:val="en-GB"/>
        </w:rPr>
        <w:t>150</w:t>
      </w:r>
      <w:r w:rsidR="00FB2FD9" w:rsidRPr="00733DE9">
        <w:rPr>
          <w:sz w:val="22"/>
          <w:szCs w:val="22"/>
          <w:lang w:val="en-GB"/>
        </w:rPr>
        <w:t xml:space="preserve"> days</w:t>
      </w:r>
    </w:p>
    <w:p w:rsidR="00E23824" w:rsidRPr="003F1149" w:rsidRDefault="0001171A">
      <w:pPr>
        <w:rPr>
          <w:lang w:val="en-GB"/>
        </w:rPr>
      </w:pPr>
      <w:r w:rsidRPr="0001171A">
        <w:rPr>
          <w:snapToGrid/>
          <w:lang w:val="en-GB"/>
        </w:rPr>
        <w:pict>
          <v:line id="_x0000_s1027" alt="" style="position:absolute;z-index:251655680;mso-wrap-edited:f" from="0,20.45pt" to="468pt,20.5pt" o:allowincell="f" strokecolor="#d4d4d4" strokeweight="1.75pt">
            <v:shadow on="t" origin=",32385f" offset="0,-1pt"/>
          </v:line>
        </w:pict>
      </w:r>
    </w:p>
    <w:p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p>
    <w:p w:rsidR="005B13FB" w:rsidRPr="003F1149" w:rsidRDefault="005B13FB" w:rsidP="00AF3DC9">
      <w:pPr>
        <w:pStyle w:val="Blockquote"/>
        <w:ind w:left="709"/>
        <w:jc w:val="both"/>
        <w:rPr>
          <w:sz w:val="22"/>
          <w:szCs w:val="22"/>
          <w:lang w:val="en-GB"/>
        </w:rPr>
      </w:pPr>
      <w:r w:rsidRPr="003F1149">
        <w:rPr>
          <w:sz w:val="22"/>
          <w:szCs w:val="22"/>
          <w:lang w:val="en-GB"/>
        </w:rPr>
        <w:lastRenderedPageBreak/>
        <w:t>The following selection criteria will be applied to tenderers.In the case of tenders submitted by a consortium, these selection criteria will be applied to the consortium as a whole</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rsidR="00DD16D0" w:rsidRPr="005B196C" w:rsidRDefault="00DD16D0" w:rsidP="00AC2A69">
      <w:pPr>
        <w:ind w:left="414" w:firstLine="720"/>
      </w:pPr>
      <w:r w:rsidRPr="005B196C">
        <w:t>The selection criteria for each tenderer are as follows:</w:t>
      </w:r>
    </w:p>
    <w:p w:rsidR="00403DB7" w:rsidRPr="005B196C" w:rsidRDefault="000B76C2" w:rsidP="00403DB7">
      <w:pPr>
        <w:pStyle w:val="Blockquote"/>
        <w:numPr>
          <w:ilvl w:val="0"/>
          <w:numId w:val="29"/>
        </w:numPr>
        <w:tabs>
          <w:tab w:val="num" w:pos="1560"/>
        </w:tabs>
        <w:ind w:left="1341" w:right="1" w:hanging="425"/>
        <w:jc w:val="both"/>
        <w:rPr>
          <w:sz w:val="22"/>
          <w:szCs w:val="22"/>
          <w:lang w:val="es-ES"/>
        </w:rPr>
      </w:pPr>
      <w:r w:rsidRPr="005B196C">
        <w:rPr>
          <w:sz w:val="22"/>
          <w:szCs w:val="22"/>
          <w:lang w:val="en-GB"/>
        </w:rPr>
        <w:t xml:space="preserve">the average annual turnover of the </w:t>
      </w:r>
      <w:r w:rsidR="00D15690" w:rsidRPr="005B196C">
        <w:rPr>
          <w:sz w:val="22"/>
          <w:szCs w:val="22"/>
          <w:lang w:val="en-GB"/>
        </w:rPr>
        <w:t>tenderer</w:t>
      </w:r>
      <w:r w:rsidRPr="005B196C">
        <w:rPr>
          <w:sz w:val="22"/>
          <w:szCs w:val="22"/>
          <w:lang w:val="en-GB"/>
        </w:rPr>
        <w:t xml:space="preserve"> must exceed</w:t>
      </w:r>
      <w:r w:rsidR="00CC5082">
        <w:rPr>
          <w:sz w:val="22"/>
          <w:szCs w:val="22"/>
          <w:lang w:val="en-GB"/>
        </w:rPr>
        <w:t xml:space="preserve"> </w:t>
      </w:r>
      <w:r w:rsidRPr="005B196C">
        <w:rPr>
          <w:sz w:val="22"/>
          <w:szCs w:val="22"/>
          <w:lang w:val="en-GB"/>
        </w:rPr>
        <w:t xml:space="preserve">the annualised maximum budget of the </w:t>
      </w:r>
      <w:r w:rsidR="007532D4" w:rsidRPr="005B196C">
        <w:rPr>
          <w:sz w:val="22"/>
          <w:szCs w:val="22"/>
          <w:lang w:val="en-GB"/>
        </w:rPr>
        <w:t>offer</w:t>
      </w:r>
    </w:p>
    <w:p w:rsidR="005B13FB"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B35CD5">
        <w:rPr>
          <w:sz w:val="22"/>
          <w:szCs w:val="22"/>
          <w:lang w:val="en-GB"/>
        </w:rPr>
        <w:t xml:space="preserve">preceding the </w:t>
      </w:r>
      <w:r w:rsidR="00D4238C">
        <w:rPr>
          <w:sz w:val="22"/>
          <w:szCs w:val="22"/>
          <w:lang w:val="en-GB"/>
        </w:rPr>
        <w:t>submission deadline.</w:t>
      </w:r>
    </w:p>
    <w:p w:rsidR="00324AF9" w:rsidRPr="00324AF9" w:rsidRDefault="00324AF9" w:rsidP="00324AF9">
      <w:pPr>
        <w:numPr>
          <w:ilvl w:val="2"/>
          <w:numId w:val="41"/>
        </w:numPr>
        <w:rPr>
          <w:sz w:val="22"/>
          <w:szCs w:val="22"/>
        </w:rPr>
      </w:pPr>
      <w:r w:rsidRPr="00324AF9">
        <w:rPr>
          <w:sz w:val="22"/>
          <w:szCs w:val="22"/>
        </w:rPr>
        <w:t>Tenderer is required to have at least 1 permanent contract employees in fields related to this contract.</w:t>
      </w:r>
    </w:p>
    <w:p w:rsidR="005B13FB" w:rsidRPr="005B196C"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i.a.</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w:t>
      </w:r>
      <w:r w:rsidR="00D4238C" w:rsidRPr="005B196C">
        <w:rPr>
          <w:sz w:val="22"/>
          <w:szCs w:val="22"/>
          <w:lang w:val="en-GB"/>
        </w:rPr>
        <w:t xml:space="preserve">last </w:t>
      </w:r>
      <w:r w:rsidR="00733DE9">
        <w:rPr>
          <w:sz w:val="22"/>
          <w:szCs w:val="22"/>
          <w:lang w:val="en-GB"/>
        </w:rPr>
        <w:t>5</w:t>
      </w:r>
      <w:r w:rsidR="00B441CA" w:rsidRPr="005B196C">
        <w:rPr>
          <w:sz w:val="22"/>
          <w:szCs w:val="22"/>
          <w:lang w:val="en-GB"/>
        </w:rPr>
        <w:t>years</w:t>
      </w:r>
      <w:r w:rsidR="00067B8A" w:rsidRPr="005B196C">
        <w:rPr>
          <w:sz w:val="22"/>
          <w:szCs w:val="22"/>
          <w:lang w:val="en-GB"/>
        </w:rPr>
        <w:t xml:space="preserve">preceding the </w:t>
      </w:r>
      <w:r w:rsidR="00D4238C" w:rsidRPr="005B196C">
        <w:rPr>
          <w:sz w:val="22"/>
          <w:szCs w:val="22"/>
          <w:lang w:val="en-GB"/>
        </w:rPr>
        <w:t>submission deadline.</w:t>
      </w:r>
    </w:p>
    <w:p w:rsidR="005B196C" w:rsidRPr="00676648" w:rsidRDefault="005B196C" w:rsidP="005B196C">
      <w:pPr>
        <w:pStyle w:val="Blockquote"/>
        <w:ind w:left="1134" w:right="1"/>
        <w:jc w:val="both"/>
        <w:rPr>
          <w:sz w:val="22"/>
          <w:szCs w:val="22"/>
          <w:lang w:val="en-GB"/>
        </w:rPr>
      </w:pPr>
      <w:r>
        <w:rPr>
          <w:sz w:val="22"/>
          <w:szCs w:val="22"/>
          <w:lang w:val="en-GB"/>
        </w:rPr>
        <w:t>-   T</w:t>
      </w:r>
      <w:r w:rsidRPr="004F16AD">
        <w:rPr>
          <w:sz w:val="22"/>
          <w:szCs w:val="22"/>
          <w:lang w:val="en-GB"/>
        </w:rPr>
        <w:t xml:space="preserve">he tenderer has delivered supplies under at least 1 (one) contract with a budget of at least that of this </w:t>
      </w:r>
      <w:r w:rsidR="00733DE9">
        <w:rPr>
          <w:sz w:val="22"/>
          <w:szCs w:val="22"/>
          <w:lang w:val="en-GB"/>
        </w:rPr>
        <w:t xml:space="preserve">offer </w:t>
      </w:r>
      <w:r w:rsidRPr="004F16AD">
        <w:rPr>
          <w:sz w:val="22"/>
          <w:szCs w:val="22"/>
          <w:lang w:val="en-GB"/>
        </w:rPr>
        <w:t xml:space="preserve">which were implemented during the following period: </w:t>
      </w:r>
      <w:r w:rsidR="00733DE9">
        <w:rPr>
          <w:sz w:val="22"/>
          <w:szCs w:val="22"/>
          <w:lang w:val="en-GB"/>
        </w:rPr>
        <w:t>5</w:t>
      </w:r>
      <w:r w:rsidRPr="004F16AD">
        <w:rPr>
          <w:sz w:val="22"/>
          <w:szCs w:val="22"/>
          <w:lang w:val="en-GB"/>
        </w:rPr>
        <w:t>years from the submission deadline</w:t>
      </w:r>
      <w:r w:rsidR="004C71BD">
        <w:rPr>
          <w:sz w:val="22"/>
          <w:szCs w:val="22"/>
          <w:lang w:val="en-GB"/>
        </w:rPr>
        <w:t>.</w:t>
      </w:r>
    </w:p>
    <w:p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p>
    <w:p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lastRenderedPageBreak/>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rsidR="00E23824" w:rsidRPr="003F1149" w:rsidRDefault="0001171A" w:rsidP="00AC2A69">
      <w:pPr>
        <w:spacing w:before="300"/>
        <w:ind w:right="1"/>
        <w:jc w:val="center"/>
        <w:rPr>
          <w:rStyle w:val="Strong"/>
          <w:sz w:val="28"/>
          <w:szCs w:val="28"/>
          <w:lang w:val="en-GB"/>
        </w:rPr>
      </w:pPr>
      <w:r w:rsidRPr="0001171A">
        <w:rPr>
          <w:snapToGrid/>
          <w:lang w:val="en-GB"/>
        </w:rPr>
        <w:pict>
          <v:line id="_x0000_s1026" alt="" style="position:absolute;left:0;text-align:left;z-index:251656704;mso-wrap-edited:f" from="0,12pt" to="468pt,12.05pt" o:allowincell="f" strokecolor="#d4d4d4" strokeweight="1.75pt">
            <v:shadow on="t" origin=",32385f" offset="0,-1pt"/>
          </v:line>
        </w:pict>
      </w:r>
      <w:r w:rsidR="00E23824" w:rsidRPr="003F1149">
        <w:rPr>
          <w:rStyle w:val="Strong"/>
          <w:sz w:val="28"/>
          <w:szCs w:val="28"/>
          <w:lang w:val="en-GB"/>
        </w:rPr>
        <w:t>TENDERING</w:t>
      </w:r>
    </w:p>
    <w:p w:rsidR="00B454A6" w:rsidRDefault="00B454A6" w:rsidP="00B454A6">
      <w:pPr>
        <w:keepNext/>
        <w:ind w:left="709" w:hanging="352"/>
        <w:outlineLvl w:val="0"/>
        <w:rPr>
          <w:snapToGrid/>
          <w:sz w:val="22"/>
          <w:szCs w:val="22"/>
          <w:lang w:val="en-GB"/>
        </w:rPr>
      </w:pPr>
      <w:r>
        <w:rPr>
          <w:rStyle w:val="Strong"/>
          <w:sz w:val="22"/>
          <w:szCs w:val="22"/>
          <w:lang w:val="en-GB"/>
        </w:rPr>
        <w:t xml:space="preserve">18. </w:t>
      </w:r>
      <w:r>
        <w:rPr>
          <w:rStyle w:val="Strong"/>
          <w:sz w:val="22"/>
          <w:szCs w:val="22"/>
          <w:lang w:val="en-GB"/>
        </w:rPr>
        <w:tab/>
        <w:t>Deadline for submission of tenders</w:t>
      </w:r>
    </w:p>
    <w:p w:rsidR="00B454A6" w:rsidRDefault="00B454A6" w:rsidP="00B454A6">
      <w:pPr>
        <w:pStyle w:val="Blockquote"/>
        <w:jc w:val="both"/>
        <w:rPr>
          <w:i/>
          <w:sz w:val="22"/>
          <w:szCs w:val="22"/>
          <w:lang w:val="en-GB"/>
        </w:rPr>
      </w:pPr>
      <w:r>
        <w:rPr>
          <w:rStyle w:val="Emphasis"/>
          <w:sz w:val="22"/>
          <w:szCs w:val="22"/>
          <w:lang w:val="en-GB"/>
        </w:rPr>
        <w:t xml:space="preserve">The deadline for </w:t>
      </w:r>
      <w:r w:rsidRPr="00EB0320">
        <w:rPr>
          <w:rStyle w:val="Emphasis"/>
          <w:sz w:val="22"/>
          <w:szCs w:val="22"/>
          <w:lang w:val="en-GB"/>
        </w:rPr>
        <w:t xml:space="preserve">submission of tenders is </w:t>
      </w:r>
      <w:r w:rsidR="00FE6BAC" w:rsidRPr="00EB0320">
        <w:rPr>
          <w:rStyle w:val="Emphasis"/>
          <w:sz w:val="22"/>
          <w:szCs w:val="22"/>
          <w:lang w:val="en-GB"/>
        </w:rPr>
        <w:t>20.06</w:t>
      </w:r>
      <w:r w:rsidR="00C6079C" w:rsidRPr="00EB0320">
        <w:rPr>
          <w:rStyle w:val="Emphasis"/>
          <w:sz w:val="22"/>
          <w:szCs w:val="22"/>
          <w:lang w:val="en-GB"/>
        </w:rPr>
        <w:t>.2022 at 12:00h</w:t>
      </w:r>
      <w:r w:rsidRPr="00EB0320">
        <w:rPr>
          <w:rStyle w:val="Emphasis"/>
          <w:sz w:val="22"/>
          <w:szCs w:val="22"/>
          <w:lang w:val="en-GB"/>
        </w:rPr>
        <w:t>.</w:t>
      </w:r>
    </w:p>
    <w:p w:rsidR="00B454A6" w:rsidRDefault="00B454A6" w:rsidP="00B454A6">
      <w:pPr>
        <w:ind w:left="709" w:hanging="349"/>
        <w:outlineLvl w:val="0"/>
        <w:rPr>
          <w:sz w:val="22"/>
          <w:szCs w:val="22"/>
          <w:lang w:val="en-GB"/>
        </w:rPr>
      </w:pPr>
      <w:r>
        <w:rPr>
          <w:rStyle w:val="Strong"/>
          <w:sz w:val="22"/>
          <w:szCs w:val="22"/>
          <w:lang w:val="en-GB"/>
        </w:rPr>
        <w:t xml:space="preserve">19. </w:t>
      </w:r>
      <w:r>
        <w:rPr>
          <w:rStyle w:val="Strong"/>
          <w:sz w:val="22"/>
          <w:szCs w:val="22"/>
          <w:lang w:val="en-GB"/>
        </w:rPr>
        <w:tab/>
        <w:t>Tender format and details to be provided</w:t>
      </w:r>
    </w:p>
    <w:p w:rsidR="00B454A6" w:rsidRDefault="00B454A6" w:rsidP="00B454A6">
      <w:pPr>
        <w:pStyle w:val="Blockquote"/>
        <w:jc w:val="both"/>
        <w:rPr>
          <w:sz w:val="22"/>
          <w:szCs w:val="22"/>
          <w:lang w:val="en-GB"/>
        </w:rPr>
      </w:pPr>
      <w:r>
        <w:rPr>
          <w:rStyle w:val="Strong"/>
          <w:sz w:val="22"/>
          <w:szCs w:val="22"/>
          <w:lang w:val="en-GB"/>
        </w:rPr>
        <w:t>Tenders must be submitted using the standard tender form.</w:t>
      </w:r>
    </w:p>
    <w:p w:rsidR="00B454A6" w:rsidRDefault="00B454A6" w:rsidP="00B454A6">
      <w:pPr>
        <w:pStyle w:val="Blockquote"/>
        <w:jc w:val="both"/>
        <w:rPr>
          <w:sz w:val="22"/>
          <w:szCs w:val="22"/>
          <w:lang w:val="en-GB"/>
        </w:rPr>
      </w:pPr>
      <w:r>
        <w:rPr>
          <w:sz w:val="22"/>
          <w:szCs w:val="22"/>
          <w:lang w:val="en-GB"/>
        </w:rPr>
        <w:t>The tender must be accompanied by a declaration on honour on exclusion and selection criteria using the template available from the following Internet address:</w:t>
      </w:r>
    </w:p>
    <w:p w:rsidR="00B454A6" w:rsidRDefault="0001171A" w:rsidP="00B454A6">
      <w:pPr>
        <w:pStyle w:val="Blockquote"/>
        <w:jc w:val="both"/>
        <w:rPr>
          <w:sz w:val="22"/>
          <w:szCs w:val="22"/>
          <w:lang w:val="en-GB"/>
        </w:rPr>
      </w:pPr>
      <w:hyperlink r:id="rId8" w:history="1">
        <w:r w:rsidR="00B454A6">
          <w:rPr>
            <w:rStyle w:val="Hyperlink"/>
            <w:sz w:val="22"/>
            <w:szCs w:val="22"/>
            <w:lang w:val="en-GB"/>
          </w:rPr>
          <w:t>http://ec.europa.eu/europeaid/prag/annexes.do?chapterTitleCode=A</w:t>
        </w:r>
      </w:hyperlink>
    </w:p>
    <w:p w:rsidR="00B454A6" w:rsidRDefault="00B454A6" w:rsidP="00B454A6">
      <w:pPr>
        <w:pStyle w:val="Blockquote"/>
        <w:jc w:val="both"/>
        <w:rPr>
          <w:sz w:val="22"/>
          <w:szCs w:val="22"/>
          <w:lang w:val="en-GB"/>
        </w:rPr>
      </w:pPr>
      <w:r>
        <w:rPr>
          <w:sz w:val="22"/>
          <w:szCs w:val="22"/>
          <w:lang w:val="en-GB"/>
        </w:rPr>
        <w:t>Any additional documentation (brochure, letter, etc.) sent with a tender will not be taken into consideration.</w:t>
      </w:r>
    </w:p>
    <w:p w:rsidR="00B454A6" w:rsidRDefault="00B454A6" w:rsidP="00B454A6">
      <w:pPr>
        <w:ind w:left="709" w:hanging="349"/>
        <w:outlineLvl w:val="0"/>
        <w:rPr>
          <w:sz w:val="22"/>
          <w:szCs w:val="22"/>
          <w:lang w:val="en-GB"/>
        </w:rPr>
      </w:pPr>
      <w:r>
        <w:rPr>
          <w:rStyle w:val="Strong"/>
          <w:sz w:val="22"/>
          <w:szCs w:val="22"/>
          <w:lang w:val="en-GB"/>
        </w:rPr>
        <w:t xml:space="preserve">20. </w:t>
      </w:r>
      <w:r>
        <w:rPr>
          <w:rStyle w:val="Strong"/>
          <w:sz w:val="22"/>
          <w:szCs w:val="22"/>
          <w:lang w:val="en-GB"/>
        </w:rPr>
        <w:tab/>
        <w:t>How tenders may be submitted</w:t>
      </w:r>
    </w:p>
    <w:p w:rsidR="00B454A6" w:rsidRDefault="00B454A6" w:rsidP="00B454A6">
      <w:pPr>
        <w:pStyle w:val="Blockquote"/>
        <w:jc w:val="both"/>
        <w:rPr>
          <w:sz w:val="22"/>
          <w:szCs w:val="22"/>
          <w:lang w:val="en-GB"/>
        </w:rPr>
      </w:pPr>
      <w:r>
        <w:rPr>
          <w:sz w:val="22"/>
          <w:szCs w:val="22"/>
          <w:lang w:val="en-GB"/>
        </w:rPr>
        <w:t xml:space="preserve">Tenders must be submitted in English exclusively to the contracting authority, using the means specified in point 10 of the instructions to tenderers.  </w:t>
      </w:r>
    </w:p>
    <w:p w:rsidR="00B454A6" w:rsidRDefault="00B454A6" w:rsidP="00B454A6">
      <w:pPr>
        <w:pStyle w:val="Blockquote"/>
        <w:jc w:val="both"/>
        <w:rPr>
          <w:rStyle w:val="Strong"/>
          <w:b w:val="0"/>
        </w:rPr>
      </w:pPr>
      <w:r>
        <w:rPr>
          <w:rStyle w:val="Strong"/>
          <w:sz w:val="22"/>
          <w:szCs w:val="22"/>
          <w:lang w:val="en-GB"/>
        </w:rPr>
        <w:t>Tenders submitted by any other means will not be considered.</w:t>
      </w:r>
    </w:p>
    <w:p w:rsidR="00B454A6" w:rsidRDefault="00B454A6" w:rsidP="00B454A6">
      <w:pPr>
        <w:pStyle w:val="Blockquote"/>
        <w:jc w:val="both"/>
        <w:rPr>
          <w:rStyle w:val="Strong"/>
          <w:b w:val="0"/>
          <w:sz w:val="22"/>
          <w:szCs w:val="22"/>
          <w:lang w:val="en-GB"/>
        </w:rPr>
      </w:pPr>
      <w:r>
        <w:rPr>
          <w:sz w:val="22"/>
          <w:szCs w:val="22"/>
          <w:lang w:val="en-GB"/>
        </w:rPr>
        <w:t>By submitting a tender tenderers accept to receive notification of the outcome of the procedure by electronic means.</w:t>
      </w:r>
    </w:p>
    <w:p w:rsidR="00B454A6" w:rsidRDefault="00B454A6" w:rsidP="00B454A6">
      <w:pPr>
        <w:ind w:left="709" w:hanging="349"/>
        <w:outlineLvl w:val="0"/>
        <w:rPr>
          <w:b/>
        </w:rPr>
      </w:pPr>
      <w:r>
        <w:rPr>
          <w:rStyle w:val="Strong"/>
          <w:sz w:val="22"/>
          <w:szCs w:val="22"/>
          <w:lang w:val="en-GB"/>
        </w:rPr>
        <w:t>21.</w:t>
      </w:r>
      <w:r>
        <w:rPr>
          <w:rStyle w:val="Strong"/>
          <w:sz w:val="22"/>
          <w:szCs w:val="22"/>
          <w:lang w:val="en-GB"/>
        </w:rPr>
        <w:tab/>
        <w:t>Alteration or withdrawal of tenders</w:t>
      </w:r>
    </w:p>
    <w:p w:rsidR="00B454A6" w:rsidRDefault="00B454A6" w:rsidP="00B454A6">
      <w:pPr>
        <w:pStyle w:val="Blockquote"/>
        <w:jc w:val="both"/>
        <w:rPr>
          <w:sz w:val="22"/>
          <w:szCs w:val="22"/>
          <w:lang w:val="en-GB"/>
        </w:rPr>
      </w:pPr>
      <w:r>
        <w:rPr>
          <w:sz w:val="22"/>
          <w:szCs w:val="22"/>
          <w:lang w:val="en-GB"/>
        </w:rPr>
        <w:t>Tenderers may alter or withdraw their tenders by written notification prior to the deadline for submission of tenders. No tender may be altered after this deadline.</w:t>
      </w:r>
    </w:p>
    <w:p w:rsidR="00B454A6" w:rsidRDefault="00B454A6" w:rsidP="00B454A6">
      <w:pPr>
        <w:pStyle w:val="Blockquote"/>
        <w:jc w:val="both"/>
        <w:rPr>
          <w:sz w:val="22"/>
          <w:szCs w:val="22"/>
          <w:lang w:val="en-GB"/>
        </w:rPr>
      </w:pPr>
      <w:r>
        <w:rPr>
          <w:sz w:val="22"/>
          <w:szCs w:val="22"/>
          <w:lang w:val="en-GB"/>
        </w:rPr>
        <w:t xml:space="preserve">Any such notification of alteration or withdrawal shall be prepared and submitted in accordance with point 15 of the instructions to tenderers. </w:t>
      </w:r>
    </w:p>
    <w:p w:rsidR="00B454A6" w:rsidRDefault="00B454A6" w:rsidP="00B454A6">
      <w:pPr>
        <w:keepNext/>
        <w:ind w:left="709" w:hanging="352"/>
        <w:outlineLvl w:val="0"/>
        <w:rPr>
          <w:sz w:val="22"/>
          <w:szCs w:val="22"/>
          <w:lang w:val="en-GB"/>
        </w:rPr>
      </w:pPr>
      <w:r>
        <w:rPr>
          <w:rStyle w:val="Strong"/>
          <w:sz w:val="22"/>
          <w:szCs w:val="22"/>
          <w:lang w:val="en-GB"/>
        </w:rPr>
        <w:t xml:space="preserve">22. </w:t>
      </w:r>
      <w:r>
        <w:rPr>
          <w:rStyle w:val="Strong"/>
          <w:sz w:val="22"/>
          <w:szCs w:val="22"/>
          <w:lang w:val="en-GB"/>
        </w:rPr>
        <w:tab/>
        <w:t>Operational language</w:t>
      </w:r>
    </w:p>
    <w:p w:rsidR="00B454A6" w:rsidRDefault="00B454A6" w:rsidP="00B454A6">
      <w:pPr>
        <w:pStyle w:val="Blockquote"/>
        <w:jc w:val="both"/>
        <w:rPr>
          <w:i/>
          <w:sz w:val="22"/>
          <w:szCs w:val="22"/>
          <w:lang w:val="en-GB"/>
        </w:rPr>
      </w:pPr>
      <w:r>
        <w:rPr>
          <w:rStyle w:val="Emphasis"/>
          <w:sz w:val="22"/>
          <w:szCs w:val="22"/>
          <w:lang w:val="en-GB"/>
        </w:rPr>
        <w:t xml:space="preserve">All written communications for this tender procedure and contract must be in English.  </w:t>
      </w:r>
    </w:p>
    <w:p w:rsidR="00B454A6" w:rsidRDefault="00B454A6" w:rsidP="00B454A6">
      <w:pPr>
        <w:pStyle w:val="Blockquote"/>
        <w:jc w:val="both"/>
        <w:rPr>
          <w:b/>
          <w:sz w:val="22"/>
          <w:szCs w:val="22"/>
          <w:lang w:val="en-GB"/>
        </w:rPr>
      </w:pPr>
      <w:r>
        <w:rPr>
          <w:b/>
          <w:sz w:val="22"/>
          <w:szCs w:val="22"/>
          <w:lang w:val="en-GB"/>
        </w:rPr>
        <w:t>23. Additional information</w:t>
      </w:r>
    </w:p>
    <w:p w:rsidR="00B454A6" w:rsidRDefault="00B454A6" w:rsidP="00B454A6">
      <w:pPr>
        <w:widowControl/>
        <w:spacing w:after="0"/>
        <w:ind w:left="284" w:right="360"/>
        <w:jc w:val="both"/>
        <w:rPr>
          <w:sz w:val="22"/>
          <w:szCs w:val="22"/>
          <w:lang w:val="en-GB"/>
        </w:rPr>
      </w:pPr>
      <w:r>
        <w:rPr>
          <w:sz w:val="22"/>
          <w:szCs w:val="22"/>
          <w:lang w:val="en-GB"/>
        </w:rPr>
        <w:t xml:space="preserve">Financial data to be provided by the candidate in the standard application form  must be expressed in </w:t>
      </w:r>
      <w:r w:rsidRPr="00C6079C">
        <w:rPr>
          <w:sz w:val="22"/>
          <w:szCs w:val="22"/>
          <w:lang w:val="en-GB"/>
        </w:rPr>
        <w:t>EUR</w:t>
      </w:r>
      <w:r w:rsidR="00C6079C">
        <w:rPr>
          <w:sz w:val="22"/>
          <w:szCs w:val="22"/>
          <w:lang w:val="en-GB"/>
        </w:rPr>
        <w:t>/RSD</w:t>
      </w:r>
      <w:r>
        <w:rPr>
          <w:sz w:val="22"/>
          <w:szCs w:val="22"/>
          <w:lang w:val="en-GB"/>
        </w:rPr>
        <w:t xml:space="preserve">. If applicable, where a candidate refers to amounts originally expressed in a different currency, the conversion to </w:t>
      </w:r>
      <w:r w:rsidRPr="00B454A6">
        <w:rPr>
          <w:sz w:val="22"/>
          <w:szCs w:val="22"/>
          <w:highlight w:val="lightGray"/>
          <w:lang w:val="en-GB"/>
        </w:rPr>
        <w:t>EUR</w:t>
      </w:r>
      <w:r w:rsidR="00C6079C">
        <w:rPr>
          <w:sz w:val="22"/>
          <w:szCs w:val="22"/>
          <w:highlight w:val="lightGray"/>
          <w:lang w:val="en-GB"/>
        </w:rPr>
        <w:t>/RSD</w:t>
      </w:r>
      <w:r>
        <w:rPr>
          <w:sz w:val="22"/>
          <w:szCs w:val="22"/>
          <w:lang w:val="en-GB"/>
        </w:rPr>
        <w:t xml:space="preserve">shall be made in accordance with the InforEuro exchange rate of </w:t>
      </w:r>
      <w:r w:rsidR="00CC5082">
        <w:rPr>
          <w:sz w:val="22"/>
          <w:szCs w:val="22"/>
          <w:lang w:val="en-GB"/>
        </w:rPr>
        <w:t>April</w:t>
      </w:r>
      <w:r w:rsidR="00C6079C" w:rsidRPr="00C6079C">
        <w:rPr>
          <w:sz w:val="22"/>
          <w:szCs w:val="22"/>
          <w:lang w:val="en-GB"/>
        </w:rPr>
        <w:t xml:space="preserve"> 2022</w:t>
      </w:r>
      <w:r w:rsidRPr="00C6079C">
        <w:rPr>
          <w:sz w:val="22"/>
          <w:szCs w:val="22"/>
          <w:lang w:val="en-GB"/>
        </w:rPr>
        <w:t>,</w:t>
      </w:r>
      <w:r>
        <w:rPr>
          <w:sz w:val="22"/>
          <w:szCs w:val="22"/>
          <w:lang w:val="en-GB"/>
        </w:rPr>
        <w:t xml:space="preserve"> which can be found at the following address: </w:t>
      </w:r>
      <w:hyperlink r:id="rId9" w:history="1">
        <w:r>
          <w:rPr>
            <w:rStyle w:val="Hyperlink"/>
            <w:sz w:val="22"/>
            <w:szCs w:val="22"/>
            <w:lang w:val="en-GB"/>
          </w:rPr>
          <w:t>http://ec.europa.eu/budget/graphs/inforeuro.html</w:t>
        </w:r>
      </w:hyperlink>
      <w:r>
        <w:rPr>
          <w:sz w:val="22"/>
          <w:szCs w:val="22"/>
          <w:lang w:val="en-GB"/>
        </w:rPr>
        <w:t>.</w:t>
      </w:r>
    </w:p>
    <w:sectPr w:rsidR="00B454A6"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FEC" w:rsidRDefault="00B82FEC">
      <w:r>
        <w:separator/>
      </w:r>
    </w:p>
  </w:endnote>
  <w:endnote w:type="continuationSeparator" w:id="1">
    <w:p w:rsidR="00B82FEC" w:rsidRDefault="00B82F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22F" w:rsidRDefault="0001171A" w:rsidP="00A5675F">
    <w:pPr>
      <w:pStyle w:val="Footer"/>
      <w:framePr w:wrap="around" w:vAnchor="text" w:hAnchor="margin" w:xAlign="right" w:y="1"/>
      <w:rPr>
        <w:rStyle w:val="PageNumber"/>
      </w:rPr>
    </w:pPr>
    <w:r>
      <w:rPr>
        <w:rStyle w:val="PageNumber"/>
      </w:rPr>
      <w:fldChar w:fldCharType="begin"/>
    </w:r>
    <w:r w:rsidR="00E1322F">
      <w:rPr>
        <w:rStyle w:val="PageNumber"/>
      </w:rPr>
      <w:instrText xml:space="preserve">PAGE  </w:instrText>
    </w:r>
    <w:r>
      <w:rPr>
        <w:rStyle w:val="PageNumber"/>
      </w:rPr>
      <w:fldChar w:fldCharType="separate"/>
    </w:r>
    <w:r w:rsidR="00E1322F">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22F" w:rsidRPr="002116E1" w:rsidRDefault="00C6079C" w:rsidP="00F274BD">
    <w:pPr>
      <w:pStyle w:val="Footer"/>
      <w:tabs>
        <w:tab w:val="clear" w:pos="4536"/>
      </w:tabs>
      <w:spacing w:after="0"/>
      <w:ind w:right="357"/>
      <w:rPr>
        <w:sz w:val="18"/>
        <w:szCs w:val="18"/>
        <w:lang w:val="en-GB"/>
      </w:rPr>
    </w:pPr>
    <w:r>
      <w:rPr>
        <w:b/>
        <w:sz w:val="18"/>
        <w:szCs w:val="18"/>
        <w:lang w:val="en-GB"/>
      </w:rPr>
      <w:t>December</w:t>
    </w:r>
    <w:r w:rsidR="00841040">
      <w:rPr>
        <w:b/>
        <w:sz w:val="18"/>
        <w:szCs w:val="18"/>
        <w:lang w:val="en-GB"/>
      </w:rPr>
      <w:t>202</w:t>
    </w:r>
    <w:r>
      <w:rPr>
        <w:b/>
        <w:sz w:val="18"/>
        <w:szCs w:val="18"/>
        <w:lang w:val="en-GB"/>
      </w:rPr>
      <w:t>1</w:t>
    </w:r>
    <w:r w:rsidR="00E1322F" w:rsidRPr="002116E1">
      <w:rPr>
        <w:sz w:val="18"/>
        <w:szCs w:val="18"/>
        <w:lang w:val="en-GB"/>
      </w:rPr>
      <w:tab/>
      <w:t xml:space="preserve">Page </w:t>
    </w:r>
    <w:r w:rsidR="0001171A" w:rsidRPr="00D30AC2">
      <w:rPr>
        <w:sz w:val="18"/>
        <w:szCs w:val="18"/>
        <w:lang w:val="fr-BE"/>
      </w:rPr>
      <w:fldChar w:fldCharType="begin"/>
    </w:r>
    <w:r w:rsidR="00E1322F" w:rsidRPr="002116E1">
      <w:rPr>
        <w:sz w:val="18"/>
        <w:szCs w:val="18"/>
        <w:lang w:val="en-GB"/>
      </w:rPr>
      <w:instrText xml:space="preserve"> PAGE </w:instrText>
    </w:r>
    <w:r w:rsidR="0001171A" w:rsidRPr="00D30AC2">
      <w:rPr>
        <w:sz w:val="18"/>
        <w:szCs w:val="18"/>
        <w:lang w:val="fr-BE"/>
      </w:rPr>
      <w:fldChar w:fldCharType="separate"/>
    </w:r>
    <w:r w:rsidR="00EB0320">
      <w:rPr>
        <w:noProof/>
        <w:sz w:val="18"/>
        <w:szCs w:val="18"/>
        <w:lang w:val="en-GB"/>
      </w:rPr>
      <w:t>2</w:t>
    </w:r>
    <w:r w:rsidR="0001171A" w:rsidRPr="00D30AC2">
      <w:rPr>
        <w:sz w:val="18"/>
        <w:szCs w:val="18"/>
        <w:lang w:val="fr-BE"/>
      </w:rPr>
      <w:fldChar w:fldCharType="end"/>
    </w:r>
    <w:r w:rsidR="00E1322F" w:rsidRPr="002116E1">
      <w:rPr>
        <w:sz w:val="18"/>
        <w:szCs w:val="18"/>
        <w:lang w:val="en-GB"/>
      </w:rPr>
      <w:t xml:space="preserve"> of </w:t>
    </w:r>
    <w:r w:rsidR="0001171A" w:rsidRPr="00D30AC2">
      <w:rPr>
        <w:sz w:val="18"/>
        <w:szCs w:val="18"/>
        <w:lang w:val="fr-BE"/>
      </w:rPr>
      <w:fldChar w:fldCharType="begin"/>
    </w:r>
    <w:r w:rsidR="00E1322F" w:rsidRPr="002116E1">
      <w:rPr>
        <w:sz w:val="18"/>
        <w:szCs w:val="18"/>
        <w:lang w:val="en-GB"/>
      </w:rPr>
      <w:instrText xml:space="preserve"> NUMPAGES </w:instrText>
    </w:r>
    <w:r w:rsidR="0001171A" w:rsidRPr="00D30AC2">
      <w:rPr>
        <w:sz w:val="18"/>
        <w:szCs w:val="18"/>
        <w:lang w:val="fr-BE"/>
      </w:rPr>
      <w:fldChar w:fldCharType="separate"/>
    </w:r>
    <w:r w:rsidR="00EB0320">
      <w:rPr>
        <w:noProof/>
        <w:sz w:val="18"/>
        <w:szCs w:val="18"/>
        <w:lang w:val="en-GB"/>
      </w:rPr>
      <w:t>4</w:t>
    </w:r>
    <w:r w:rsidR="0001171A" w:rsidRPr="00D30AC2">
      <w:rPr>
        <w:sz w:val="18"/>
        <w:szCs w:val="18"/>
        <w:lang w:val="fr-BE"/>
      </w:rPr>
      <w:fldChar w:fldCharType="end"/>
    </w:r>
  </w:p>
  <w:p w:rsidR="00E1322F" w:rsidRPr="002116E1" w:rsidRDefault="0001171A" w:rsidP="00F274BD">
    <w:pPr>
      <w:pStyle w:val="Footer"/>
      <w:tabs>
        <w:tab w:val="clear" w:pos="4536"/>
      </w:tabs>
      <w:spacing w:before="0"/>
      <w:ind w:right="357"/>
      <w:rPr>
        <w:sz w:val="18"/>
        <w:szCs w:val="18"/>
        <w:lang w:val="en-GB"/>
      </w:rPr>
    </w:pPr>
    <w:r w:rsidRPr="003238B8">
      <w:rPr>
        <w:sz w:val="18"/>
        <w:szCs w:val="18"/>
        <w:lang w:val="fr-BE"/>
      </w:rPr>
      <w:fldChar w:fldCharType="begin"/>
    </w:r>
    <w:r w:rsidR="00E1322F" w:rsidRPr="002116E1">
      <w:rPr>
        <w:sz w:val="18"/>
        <w:szCs w:val="18"/>
        <w:lang w:val="en-GB"/>
      </w:rPr>
      <w:instrText xml:space="preserve"> FILENAME </w:instrText>
    </w:r>
    <w:r w:rsidRPr="003238B8">
      <w:rPr>
        <w:sz w:val="18"/>
        <w:szCs w:val="18"/>
        <w:lang w:val="fr-BE"/>
      </w:rPr>
      <w:fldChar w:fldCharType="separate"/>
    </w:r>
    <w:r w:rsidR="00E1165B">
      <w:rPr>
        <w:noProof/>
        <w:sz w:val="18"/>
        <w:szCs w:val="18"/>
        <w:lang w:val="en-GB"/>
      </w:rPr>
      <w:t>c2_contractnotice_en</w:t>
    </w:r>
    <w:r w:rsidRPr="003238B8">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FEC" w:rsidRDefault="00B82FEC" w:rsidP="00BC3FD0">
      <w:pPr>
        <w:spacing w:before="0" w:after="0"/>
      </w:pPr>
      <w:r>
        <w:separator/>
      </w:r>
    </w:p>
  </w:footnote>
  <w:footnote w:type="continuationSeparator" w:id="1">
    <w:p w:rsidR="00B82FEC" w:rsidRDefault="00B82F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2F260F67"/>
    <w:multiLevelType w:val="hybridMultilevel"/>
    <w:tmpl w:val="30C8D0B2"/>
    <w:lvl w:ilvl="0" w:tplc="04090001">
      <w:start w:val="1"/>
      <w:numFmt w:val="bullet"/>
      <w:lvlText w:val=""/>
      <w:lvlJc w:val="left"/>
      <w:pPr>
        <w:ind w:left="720" w:hanging="360"/>
      </w:pPr>
      <w:rPr>
        <w:rFonts w:ascii="Symbol" w:hAnsi="Symbol" w:hint="default"/>
      </w:rPr>
    </w:lvl>
    <w:lvl w:ilvl="1" w:tplc="FA7E3FFC">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nsid w:val="3D5D5380"/>
    <w:multiLevelType w:val="hybridMultilevel"/>
    <w:tmpl w:val="3B94223A"/>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0"/>
  </w:num>
  <w:num w:numId="37">
    <w:abstractNumId w:val="32"/>
  </w:num>
  <w:num w:numId="38">
    <w:abstractNumId w:val="36"/>
  </w:num>
  <w:num w:numId="39">
    <w:abstractNumId w:val="39"/>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5"/>
  </w:num>
  <w:num w:numId="42">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6A1583"/>
    <w:rsid w:val="00001274"/>
    <w:rsid w:val="00003B9B"/>
    <w:rsid w:val="000052CE"/>
    <w:rsid w:val="0001171A"/>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75211"/>
    <w:rsid w:val="00076C0B"/>
    <w:rsid w:val="00093192"/>
    <w:rsid w:val="000A27D9"/>
    <w:rsid w:val="000B39AD"/>
    <w:rsid w:val="000B3E45"/>
    <w:rsid w:val="000B6767"/>
    <w:rsid w:val="000B76C2"/>
    <w:rsid w:val="000D1202"/>
    <w:rsid w:val="000D33A8"/>
    <w:rsid w:val="000D53D0"/>
    <w:rsid w:val="000E3C60"/>
    <w:rsid w:val="000E6F0A"/>
    <w:rsid w:val="000E7EBB"/>
    <w:rsid w:val="000F2109"/>
    <w:rsid w:val="000F28BC"/>
    <w:rsid w:val="000F56F1"/>
    <w:rsid w:val="000F7479"/>
    <w:rsid w:val="0010079C"/>
    <w:rsid w:val="001113A9"/>
    <w:rsid w:val="00111B24"/>
    <w:rsid w:val="00113EC8"/>
    <w:rsid w:val="001209A2"/>
    <w:rsid w:val="0012104D"/>
    <w:rsid w:val="00131A8C"/>
    <w:rsid w:val="0013395D"/>
    <w:rsid w:val="00140C26"/>
    <w:rsid w:val="0014779C"/>
    <w:rsid w:val="001553C2"/>
    <w:rsid w:val="00163046"/>
    <w:rsid w:val="001709FB"/>
    <w:rsid w:val="00172F51"/>
    <w:rsid w:val="001738C1"/>
    <w:rsid w:val="0018409D"/>
    <w:rsid w:val="00196D65"/>
    <w:rsid w:val="00197522"/>
    <w:rsid w:val="001A625B"/>
    <w:rsid w:val="001B6522"/>
    <w:rsid w:val="001C3B8D"/>
    <w:rsid w:val="001C60D3"/>
    <w:rsid w:val="001C6E72"/>
    <w:rsid w:val="001C6EF5"/>
    <w:rsid w:val="001D3391"/>
    <w:rsid w:val="001D3C3E"/>
    <w:rsid w:val="001D63EB"/>
    <w:rsid w:val="001D65DB"/>
    <w:rsid w:val="001E1C04"/>
    <w:rsid w:val="001E2E7F"/>
    <w:rsid w:val="001E606D"/>
    <w:rsid w:val="001E7B40"/>
    <w:rsid w:val="001F3CCB"/>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4556"/>
    <w:rsid w:val="002A5E19"/>
    <w:rsid w:val="002B09FA"/>
    <w:rsid w:val="002B405E"/>
    <w:rsid w:val="002C1960"/>
    <w:rsid w:val="002C6607"/>
    <w:rsid w:val="002C7F71"/>
    <w:rsid w:val="002D3376"/>
    <w:rsid w:val="002E3C0E"/>
    <w:rsid w:val="002F2403"/>
    <w:rsid w:val="002F2BB0"/>
    <w:rsid w:val="002F2E08"/>
    <w:rsid w:val="00314738"/>
    <w:rsid w:val="00323F49"/>
    <w:rsid w:val="00324AF9"/>
    <w:rsid w:val="003264E4"/>
    <w:rsid w:val="003319C5"/>
    <w:rsid w:val="00331DE3"/>
    <w:rsid w:val="0033225F"/>
    <w:rsid w:val="00334F50"/>
    <w:rsid w:val="0033648A"/>
    <w:rsid w:val="003403E6"/>
    <w:rsid w:val="003466C7"/>
    <w:rsid w:val="00346D29"/>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96ADF"/>
    <w:rsid w:val="003A4AA0"/>
    <w:rsid w:val="003A4D6E"/>
    <w:rsid w:val="003A707D"/>
    <w:rsid w:val="003B06D5"/>
    <w:rsid w:val="003C611E"/>
    <w:rsid w:val="003D05B6"/>
    <w:rsid w:val="003D56FD"/>
    <w:rsid w:val="003D7652"/>
    <w:rsid w:val="003E20A9"/>
    <w:rsid w:val="003E2A27"/>
    <w:rsid w:val="003E3386"/>
    <w:rsid w:val="003E4EE5"/>
    <w:rsid w:val="003E5BAF"/>
    <w:rsid w:val="003F1149"/>
    <w:rsid w:val="003F64CE"/>
    <w:rsid w:val="004008A2"/>
    <w:rsid w:val="0040315B"/>
    <w:rsid w:val="00403DB7"/>
    <w:rsid w:val="00403FD1"/>
    <w:rsid w:val="004127FB"/>
    <w:rsid w:val="00414486"/>
    <w:rsid w:val="00416ECF"/>
    <w:rsid w:val="0041770C"/>
    <w:rsid w:val="00417AA9"/>
    <w:rsid w:val="0042228D"/>
    <w:rsid w:val="0043250C"/>
    <w:rsid w:val="0043461C"/>
    <w:rsid w:val="00450F3C"/>
    <w:rsid w:val="00451F96"/>
    <w:rsid w:val="00454F08"/>
    <w:rsid w:val="0046639B"/>
    <w:rsid w:val="004668A3"/>
    <w:rsid w:val="00473D2C"/>
    <w:rsid w:val="00483238"/>
    <w:rsid w:val="004A0804"/>
    <w:rsid w:val="004B2A95"/>
    <w:rsid w:val="004B7DBA"/>
    <w:rsid w:val="004C1967"/>
    <w:rsid w:val="004C2C84"/>
    <w:rsid w:val="004C383C"/>
    <w:rsid w:val="004C71BD"/>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538"/>
    <w:rsid w:val="00544856"/>
    <w:rsid w:val="00544ABD"/>
    <w:rsid w:val="00545E82"/>
    <w:rsid w:val="00546277"/>
    <w:rsid w:val="00557F66"/>
    <w:rsid w:val="00560CD6"/>
    <w:rsid w:val="00560D60"/>
    <w:rsid w:val="00561A4D"/>
    <w:rsid w:val="00562B3F"/>
    <w:rsid w:val="00564E88"/>
    <w:rsid w:val="00566935"/>
    <w:rsid w:val="005672E0"/>
    <w:rsid w:val="00573A8B"/>
    <w:rsid w:val="00577849"/>
    <w:rsid w:val="005778AD"/>
    <w:rsid w:val="00580448"/>
    <w:rsid w:val="00580D77"/>
    <w:rsid w:val="005926F2"/>
    <w:rsid w:val="00593AEF"/>
    <w:rsid w:val="005A6863"/>
    <w:rsid w:val="005B08C9"/>
    <w:rsid w:val="005B13FB"/>
    <w:rsid w:val="005B196C"/>
    <w:rsid w:val="005B4FB8"/>
    <w:rsid w:val="005C2BBE"/>
    <w:rsid w:val="005C4C6B"/>
    <w:rsid w:val="005D1475"/>
    <w:rsid w:val="005D1F25"/>
    <w:rsid w:val="005D4CA5"/>
    <w:rsid w:val="005D7F42"/>
    <w:rsid w:val="005F1DFB"/>
    <w:rsid w:val="006010F5"/>
    <w:rsid w:val="006026F0"/>
    <w:rsid w:val="00607BED"/>
    <w:rsid w:val="00614B85"/>
    <w:rsid w:val="006158C3"/>
    <w:rsid w:val="0061654D"/>
    <w:rsid w:val="00617BD2"/>
    <w:rsid w:val="006218AB"/>
    <w:rsid w:val="0063245A"/>
    <w:rsid w:val="00636089"/>
    <w:rsid w:val="006414A0"/>
    <w:rsid w:val="0064675B"/>
    <w:rsid w:val="00650C52"/>
    <w:rsid w:val="0065331F"/>
    <w:rsid w:val="00654F56"/>
    <w:rsid w:val="00662D6B"/>
    <w:rsid w:val="0066384E"/>
    <w:rsid w:val="00665683"/>
    <w:rsid w:val="00672155"/>
    <w:rsid w:val="006731F7"/>
    <w:rsid w:val="00675DC7"/>
    <w:rsid w:val="0068035F"/>
    <w:rsid w:val="006851DC"/>
    <w:rsid w:val="00697E7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03A68"/>
    <w:rsid w:val="00714208"/>
    <w:rsid w:val="0071429C"/>
    <w:rsid w:val="00714F6E"/>
    <w:rsid w:val="00716523"/>
    <w:rsid w:val="00730739"/>
    <w:rsid w:val="00733C1A"/>
    <w:rsid w:val="00733DE9"/>
    <w:rsid w:val="0073646F"/>
    <w:rsid w:val="00744CD3"/>
    <w:rsid w:val="00746B08"/>
    <w:rsid w:val="0075026D"/>
    <w:rsid w:val="007532D4"/>
    <w:rsid w:val="007541EA"/>
    <w:rsid w:val="007563B1"/>
    <w:rsid w:val="007611B2"/>
    <w:rsid w:val="00767F05"/>
    <w:rsid w:val="007825B0"/>
    <w:rsid w:val="00786193"/>
    <w:rsid w:val="007865B2"/>
    <w:rsid w:val="00787C1D"/>
    <w:rsid w:val="00787CE3"/>
    <w:rsid w:val="007A042A"/>
    <w:rsid w:val="007A30F1"/>
    <w:rsid w:val="007A60DB"/>
    <w:rsid w:val="007A7E50"/>
    <w:rsid w:val="007B451A"/>
    <w:rsid w:val="007C0451"/>
    <w:rsid w:val="007D286E"/>
    <w:rsid w:val="007E0F9E"/>
    <w:rsid w:val="007F1B5E"/>
    <w:rsid w:val="007F61B8"/>
    <w:rsid w:val="0080370F"/>
    <w:rsid w:val="0080416A"/>
    <w:rsid w:val="0080433E"/>
    <w:rsid w:val="00817C91"/>
    <w:rsid w:val="00820358"/>
    <w:rsid w:val="00826197"/>
    <w:rsid w:val="00827AA3"/>
    <w:rsid w:val="00841040"/>
    <w:rsid w:val="008418D4"/>
    <w:rsid w:val="00843337"/>
    <w:rsid w:val="008435D9"/>
    <w:rsid w:val="00852E20"/>
    <w:rsid w:val="008546F8"/>
    <w:rsid w:val="00855006"/>
    <w:rsid w:val="00860851"/>
    <w:rsid w:val="00865889"/>
    <w:rsid w:val="00876727"/>
    <w:rsid w:val="00882EF2"/>
    <w:rsid w:val="008835B2"/>
    <w:rsid w:val="00885ACA"/>
    <w:rsid w:val="00886BAC"/>
    <w:rsid w:val="00886DC3"/>
    <w:rsid w:val="00886EFB"/>
    <w:rsid w:val="0088725C"/>
    <w:rsid w:val="00887728"/>
    <w:rsid w:val="008A3391"/>
    <w:rsid w:val="008A6648"/>
    <w:rsid w:val="008C4766"/>
    <w:rsid w:val="008D20F5"/>
    <w:rsid w:val="008D6E19"/>
    <w:rsid w:val="008E017E"/>
    <w:rsid w:val="008E1332"/>
    <w:rsid w:val="008E3929"/>
    <w:rsid w:val="008E518A"/>
    <w:rsid w:val="008F0FC4"/>
    <w:rsid w:val="008F3D1E"/>
    <w:rsid w:val="008F5A02"/>
    <w:rsid w:val="008F793F"/>
    <w:rsid w:val="00900482"/>
    <w:rsid w:val="009102D9"/>
    <w:rsid w:val="00912D0C"/>
    <w:rsid w:val="00913524"/>
    <w:rsid w:val="0091459C"/>
    <w:rsid w:val="00915B13"/>
    <w:rsid w:val="009171F8"/>
    <w:rsid w:val="009176B7"/>
    <w:rsid w:val="00921D12"/>
    <w:rsid w:val="00923860"/>
    <w:rsid w:val="00924671"/>
    <w:rsid w:val="00925EA6"/>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2D42"/>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ADE"/>
    <w:rsid w:val="00AC5D62"/>
    <w:rsid w:val="00AC695A"/>
    <w:rsid w:val="00AD12D9"/>
    <w:rsid w:val="00AD5857"/>
    <w:rsid w:val="00AD66B7"/>
    <w:rsid w:val="00AE70EF"/>
    <w:rsid w:val="00AF2880"/>
    <w:rsid w:val="00AF2BF3"/>
    <w:rsid w:val="00AF346B"/>
    <w:rsid w:val="00AF3A84"/>
    <w:rsid w:val="00AF3DC9"/>
    <w:rsid w:val="00AF46E5"/>
    <w:rsid w:val="00AF6892"/>
    <w:rsid w:val="00AF6BAF"/>
    <w:rsid w:val="00B118DB"/>
    <w:rsid w:val="00B11901"/>
    <w:rsid w:val="00B13BEC"/>
    <w:rsid w:val="00B27FCF"/>
    <w:rsid w:val="00B30176"/>
    <w:rsid w:val="00B3128F"/>
    <w:rsid w:val="00B34EFF"/>
    <w:rsid w:val="00B35CD5"/>
    <w:rsid w:val="00B41887"/>
    <w:rsid w:val="00B441CA"/>
    <w:rsid w:val="00B44610"/>
    <w:rsid w:val="00B454A6"/>
    <w:rsid w:val="00B45F72"/>
    <w:rsid w:val="00B744CC"/>
    <w:rsid w:val="00B82FEC"/>
    <w:rsid w:val="00B85132"/>
    <w:rsid w:val="00B90DAE"/>
    <w:rsid w:val="00B93058"/>
    <w:rsid w:val="00BA59E6"/>
    <w:rsid w:val="00BB00EF"/>
    <w:rsid w:val="00BB035D"/>
    <w:rsid w:val="00BC2930"/>
    <w:rsid w:val="00BC3573"/>
    <w:rsid w:val="00BC3FD0"/>
    <w:rsid w:val="00BC728E"/>
    <w:rsid w:val="00BD4F26"/>
    <w:rsid w:val="00BD5CA9"/>
    <w:rsid w:val="00BD703A"/>
    <w:rsid w:val="00BF1F2C"/>
    <w:rsid w:val="00BF3D97"/>
    <w:rsid w:val="00BF48A9"/>
    <w:rsid w:val="00BF7F3F"/>
    <w:rsid w:val="00C06A10"/>
    <w:rsid w:val="00C1014F"/>
    <w:rsid w:val="00C17FF8"/>
    <w:rsid w:val="00C208E4"/>
    <w:rsid w:val="00C324B2"/>
    <w:rsid w:val="00C418C2"/>
    <w:rsid w:val="00C43DC7"/>
    <w:rsid w:val="00C5100C"/>
    <w:rsid w:val="00C6079C"/>
    <w:rsid w:val="00C65475"/>
    <w:rsid w:val="00C66742"/>
    <w:rsid w:val="00C7157B"/>
    <w:rsid w:val="00C82BDF"/>
    <w:rsid w:val="00C8707B"/>
    <w:rsid w:val="00C91530"/>
    <w:rsid w:val="00C92798"/>
    <w:rsid w:val="00C96174"/>
    <w:rsid w:val="00CA7979"/>
    <w:rsid w:val="00CB2BDA"/>
    <w:rsid w:val="00CB3A64"/>
    <w:rsid w:val="00CB441B"/>
    <w:rsid w:val="00CB5AF0"/>
    <w:rsid w:val="00CB6996"/>
    <w:rsid w:val="00CC08EB"/>
    <w:rsid w:val="00CC4E2F"/>
    <w:rsid w:val="00CC5082"/>
    <w:rsid w:val="00CC7A54"/>
    <w:rsid w:val="00CD4C95"/>
    <w:rsid w:val="00CD6592"/>
    <w:rsid w:val="00CD710A"/>
    <w:rsid w:val="00CE338B"/>
    <w:rsid w:val="00CF0364"/>
    <w:rsid w:val="00CF76D7"/>
    <w:rsid w:val="00CF7DFD"/>
    <w:rsid w:val="00D04FC6"/>
    <w:rsid w:val="00D079E8"/>
    <w:rsid w:val="00D13F64"/>
    <w:rsid w:val="00D15690"/>
    <w:rsid w:val="00D172B1"/>
    <w:rsid w:val="00D22081"/>
    <w:rsid w:val="00D23830"/>
    <w:rsid w:val="00D26DAE"/>
    <w:rsid w:val="00D27C2B"/>
    <w:rsid w:val="00D30AC7"/>
    <w:rsid w:val="00D31DE7"/>
    <w:rsid w:val="00D3230A"/>
    <w:rsid w:val="00D35165"/>
    <w:rsid w:val="00D35817"/>
    <w:rsid w:val="00D366CE"/>
    <w:rsid w:val="00D417CC"/>
    <w:rsid w:val="00D41DE2"/>
    <w:rsid w:val="00D4238C"/>
    <w:rsid w:val="00D43514"/>
    <w:rsid w:val="00D46BFA"/>
    <w:rsid w:val="00D51F88"/>
    <w:rsid w:val="00D53C01"/>
    <w:rsid w:val="00D53FDB"/>
    <w:rsid w:val="00D60274"/>
    <w:rsid w:val="00D60552"/>
    <w:rsid w:val="00D633AD"/>
    <w:rsid w:val="00D63B22"/>
    <w:rsid w:val="00D64634"/>
    <w:rsid w:val="00D70228"/>
    <w:rsid w:val="00D70F09"/>
    <w:rsid w:val="00D712EB"/>
    <w:rsid w:val="00D72C40"/>
    <w:rsid w:val="00D74BBC"/>
    <w:rsid w:val="00D77188"/>
    <w:rsid w:val="00D77E43"/>
    <w:rsid w:val="00D934F1"/>
    <w:rsid w:val="00D93D75"/>
    <w:rsid w:val="00D967AD"/>
    <w:rsid w:val="00DA7216"/>
    <w:rsid w:val="00DA7338"/>
    <w:rsid w:val="00DB1A9D"/>
    <w:rsid w:val="00DC1A6C"/>
    <w:rsid w:val="00DC1D8C"/>
    <w:rsid w:val="00DC2049"/>
    <w:rsid w:val="00DD140D"/>
    <w:rsid w:val="00DD16D0"/>
    <w:rsid w:val="00DD6279"/>
    <w:rsid w:val="00DD7446"/>
    <w:rsid w:val="00DE0424"/>
    <w:rsid w:val="00DE04F3"/>
    <w:rsid w:val="00DE64C3"/>
    <w:rsid w:val="00DE7660"/>
    <w:rsid w:val="00DF391B"/>
    <w:rsid w:val="00DF7AD2"/>
    <w:rsid w:val="00E011B0"/>
    <w:rsid w:val="00E04CA2"/>
    <w:rsid w:val="00E07093"/>
    <w:rsid w:val="00E1165B"/>
    <w:rsid w:val="00E1322F"/>
    <w:rsid w:val="00E1546E"/>
    <w:rsid w:val="00E21A00"/>
    <w:rsid w:val="00E228BF"/>
    <w:rsid w:val="00E23824"/>
    <w:rsid w:val="00E2442E"/>
    <w:rsid w:val="00E26B57"/>
    <w:rsid w:val="00E444F6"/>
    <w:rsid w:val="00E50CB0"/>
    <w:rsid w:val="00E524DE"/>
    <w:rsid w:val="00E575D1"/>
    <w:rsid w:val="00E7122D"/>
    <w:rsid w:val="00E7126E"/>
    <w:rsid w:val="00E7201E"/>
    <w:rsid w:val="00E7210F"/>
    <w:rsid w:val="00E927E5"/>
    <w:rsid w:val="00E927F4"/>
    <w:rsid w:val="00E970A5"/>
    <w:rsid w:val="00EA0ED5"/>
    <w:rsid w:val="00EA36E6"/>
    <w:rsid w:val="00EA5A37"/>
    <w:rsid w:val="00EA6D5D"/>
    <w:rsid w:val="00EB0320"/>
    <w:rsid w:val="00EB053C"/>
    <w:rsid w:val="00EB20E2"/>
    <w:rsid w:val="00EB2EBF"/>
    <w:rsid w:val="00EB3EA6"/>
    <w:rsid w:val="00ED1ED4"/>
    <w:rsid w:val="00ED6577"/>
    <w:rsid w:val="00ED7F16"/>
    <w:rsid w:val="00EE15EA"/>
    <w:rsid w:val="00EE4998"/>
    <w:rsid w:val="00EF4B98"/>
    <w:rsid w:val="00EF70F6"/>
    <w:rsid w:val="00F01EEE"/>
    <w:rsid w:val="00F026D2"/>
    <w:rsid w:val="00F041AF"/>
    <w:rsid w:val="00F04931"/>
    <w:rsid w:val="00F21E94"/>
    <w:rsid w:val="00F2260E"/>
    <w:rsid w:val="00F2460D"/>
    <w:rsid w:val="00F25DFD"/>
    <w:rsid w:val="00F274BD"/>
    <w:rsid w:val="00F3325F"/>
    <w:rsid w:val="00F3705C"/>
    <w:rsid w:val="00F3707E"/>
    <w:rsid w:val="00F43DC5"/>
    <w:rsid w:val="00F47035"/>
    <w:rsid w:val="00F51A2E"/>
    <w:rsid w:val="00F52CE5"/>
    <w:rsid w:val="00F56507"/>
    <w:rsid w:val="00F56EFF"/>
    <w:rsid w:val="00F63479"/>
    <w:rsid w:val="00F6358B"/>
    <w:rsid w:val="00F659AF"/>
    <w:rsid w:val="00F66BAD"/>
    <w:rsid w:val="00F727E2"/>
    <w:rsid w:val="00F72879"/>
    <w:rsid w:val="00F7331D"/>
    <w:rsid w:val="00F77B1F"/>
    <w:rsid w:val="00F82575"/>
    <w:rsid w:val="00F83B91"/>
    <w:rsid w:val="00F84F64"/>
    <w:rsid w:val="00F92453"/>
    <w:rsid w:val="00F93C3A"/>
    <w:rsid w:val="00F964EE"/>
    <w:rsid w:val="00FA1819"/>
    <w:rsid w:val="00FB21DC"/>
    <w:rsid w:val="00FB2FD9"/>
    <w:rsid w:val="00FC0027"/>
    <w:rsid w:val="00FC0F2D"/>
    <w:rsid w:val="00FC5AE6"/>
    <w:rsid w:val="00FC6842"/>
    <w:rsid w:val="00FC6C90"/>
    <w:rsid w:val="00FE2218"/>
    <w:rsid w:val="00FE3EBB"/>
    <w:rsid w:val="00FE54CE"/>
    <w:rsid w:val="00FE6BAC"/>
    <w:rsid w:val="00FE737F"/>
    <w:rsid w:val="00FF0F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80370F"/>
    <w:pPr>
      <w:spacing w:before="0" w:after="0"/>
    </w:pPr>
  </w:style>
  <w:style w:type="paragraph" w:customStyle="1" w:styleId="DefinitionList">
    <w:name w:val="Definition List"/>
    <w:basedOn w:val="Normal"/>
    <w:next w:val="DefinitionTerm"/>
    <w:rsid w:val="0080370F"/>
    <w:pPr>
      <w:spacing w:before="0" w:after="0"/>
      <w:ind w:left="360"/>
    </w:pPr>
  </w:style>
  <w:style w:type="character" w:customStyle="1" w:styleId="Definition">
    <w:name w:val="Definition"/>
    <w:rsid w:val="0080370F"/>
    <w:rPr>
      <w:i/>
    </w:rPr>
  </w:style>
  <w:style w:type="paragraph" w:customStyle="1" w:styleId="H1">
    <w:name w:val="H1"/>
    <w:basedOn w:val="Normal"/>
    <w:next w:val="Normal"/>
    <w:rsid w:val="0080370F"/>
    <w:pPr>
      <w:keepNext/>
      <w:outlineLvl w:val="1"/>
    </w:pPr>
    <w:rPr>
      <w:b/>
      <w:kern w:val="36"/>
      <w:sz w:val="48"/>
    </w:rPr>
  </w:style>
  <w:style w:type="paragraph" w:customStyle="1" w:styleId="H2">
    <w:name w:val="H2"/>
    <w:basedOn w:val="Normal"/>
    <w:next w:val="Normal"/>
    <w:rsid w:val="0080370F"/>
    <w:pPr>
      <w:keepNext/>
      <w:outlineLvl w:val="2"/>
    </w:pPr>
    <w:rPr>
      <w:b/>
      <w:sz w:val="36"/>
    </w:rPr>
  </w:style>
  <w:style w:type="paragraph" w:customStyle="1" w:styleId="H3">
    <w:name w:val="H3"/>
    <w:basedOn w:val="Normal"/>
    <w:next w:val="Normal"/>
    <w:rsid w:val="0080370F"/>
    <w:pPr>
      <w:keepNext/>
      <w:outlineLvl w:val="3"/>
    </w:pPr>
    <w:rPr>
      <w:b/>
      <w:sz w:val="28"/>
    </w:rPr>
  </w:style>
  <w:style w:type="paragraph" w:customStyle="1" w:styleId="H4">
    <w:name w:val="H4"/>
    <w:basedOn w:val="Normal"/>
    <w:next w:val="Normal"/>
    <w:rsid w:val="0080370F"/>
    <w:pPr>
      <w:keepNext/>
      <w:outlineLvl w:val="4"/>
    </w:pPr>
    <w:rPr>
      <w:b/>
    </w:rPr>
  </w:style>
  <w:style w:type="paragraph" w:customStyle="1" w:styleId="H5">
    <w:name w:val="H5"/>
    <w:basedOn w:val="Normal"/>
    <w:next w:val="Normal"/>
    <w:rsid w:val="0080370F"/>
    <w:pPr>
      <w:keepNext/>
      <w:outlineLvl w:val="5"/>
    </w:pPr>
    <w:rPr>
      <w:b/>
      <w:sz w:val="20"/>
    </w:rPr>
  </w:style>
  <w:style w:type="paragraph" w:customStyle="1" w:styleId="H6">
    <w:name w:val="H6"/>
    <w:basedOn w:val="Normal"/>
    <w:next w:val="Normal"/>
    <w:rsid w:val="0080370F"/>
    <w:pPr>
      <w:keepNext/>
      <w:outlineLvl w:val="6"/>
    </w:pPr>
    <w:rPr>
      <w:b/>
      <w:sz w:val="16"/>
    </w:rPr>
  </w:style>
  <w:style w:type="paragraph" w:customStyle="1" w:styleId="Address">
    <w:name w:val="Address"/>
    <w:basedOn w:val="Normal"/>
    <w:next w:val="Normal"/>
    <w:rsid w:val="0080370F"/>
    <w:pPr>
      <w:spacing w:before="0" w:after="0"/>
    </w:pPr>
    <w:rPr>
      <w:i/>
    </w:rPr>
  </w:style>
  <w:style w:type="paragraph" w:customStyle="1" w:styleId="Blockquote">
    <w:name w:val="Blockquote"/>
    <w:basedOn w:val="Normal"/>
    <w:rsid w:val="0080370F"/>
    <w:pPr>
      <w:ind w:left="360" w:right="360"/>
    </w:pPr>
  </w:style>
  <w:style w:type="character" w:customStyle="1" w:styleId="CITE">
    <w:name w:val="CITE"/>
    <w:rsid w:val="0080370F"/>
    <w:rPr>
      <w:i/>
    </w:rPr>
  </w:style>
  <w:style w:type="character" w:customStyle="1" w:styleId="CODE">
    <w:name w:val="CODE"/>
    <w:rsid w:val="0080370F"/>
    <w:rPr>
      <w:rFonts w:ascii="Courier New" w:hAnsi="Courier New"/>
      <w:sz w:val="20"/>
    </w:rPr>
  </w:style>
  <w:style w:type="character" w:styleId="Emphasis">
    <w:name w:val="Emphasis"/>
    <w:uiPriority w:val="20"/>
    <w:qFormat/>
    <w:rsid w:val="0080370F"/>
    <w:rPr>
      <w:i/>
    </w:rPr>
  </w:style>
  <w:style w:type="character" w:styleId="Hyperlink">
    <w:name w:val="Hyperlink"/>
    <w:rsid w:val="0080370F"/>
    <w:rPr>
      <w:color w:val="0000FF"/>
      <w:u w:val="single"/>
    </w:rPr>
  </w:style>
  <w:style w:type="character" w:styleId="FollowedHyperlink">
    <w:name w:val="FollowedHyperlink"/>
    <w:rsid w:val="0080370F"/>
    <w:rPr>
      <w:color w:val="800080"/>
      <w:u w:val="single"/>
    </w:rPr>
  </w:style>
  <w:style w:type="character" w:customStyle="1" w:styleId="Keyboard">
    <w:name w:val="Keyboard"/>
    <w:rsid w:val="0080370F"/>
    <w:rPr>
      <w:rFonts w:ascii="Courier New" w:hAnsi="Courier New"/>
      <w:b/>
      <w:sz w:val="20"/>
    </w:rPr>
  </w:style>
  <w:style w:type="paragraph" w:customStyle="1" w:styleId="Preformatted">
    <w:name w:val="Preformatted"/>
    <w:basedOn w:val="Normal"/>
    <w:rsid w:val="0080370F"/>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80370F"/>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80370F"/>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80370F"/>
    <w:rPr>
      <w:rFonts w:ascii="Courier New" w:hAnsi="Courier New"/>
    </w:rPr>
  </w:style>
  <w:style w:type="character" w:styleId="Strong">
    <w:name w:val="Strong"/>
    <w:qFormat/>
    <w:rsid w:val="0080370F"/>
    <w:rPr>
      <w:b/>
    </w:rPr>
  </w:style>
  <w:style w:type="character" w:customStyle="1" w:styleId="Typewriter">
    <w:name w:val="Typewriter"/>
    <w:rsid w:val="0080370F"/>
    <w:rPr>
      <w:rFonts w:ascii="Courier New" w:hAnsi="Courier New"/>
      <w:sz w:val="20"/>
    </w:rPr>
  </w:style>
  <w:style w:type="character" w:customStyle="1" w:styleId="Variable">
    <w:name w:val="Variable"/>
    <w:rsid w:val="0080370F"/>
    <w:rPr>
      <w:i/>
    </w:rPr>
  </w:style>
  <w:style w:type="character" w:customStyle="1" w:styleId="HTMLMarkup">
    <w:name w:val="HTML Markup"/>
    <w:rsid w:val="0080370F"/>
    <w:rPr>
      <w:vanish/>
      <w:color w:val="FF0000"/>
    </w:rPr>
  </w:style>
  <w:style w:type="character" w:customStyle="1" w:styleId="Comment">
    <w:name w:val="Comment"/>
    <w:rsid w:val="0080370F"/>
    <w:rPr>
      <w:vanish/>
    </w:rPr>
  </w:style>
  <w:style w:type="paragraph" w:styleId="DocumentMap">
    <w:name w:val="Document Map"/>
    <w:basedOn w:val="Normal"/>
    <w:semiHidden/>
    <w:rsid w:val="0080370F"/>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BodyText3">
    <w:name w:val="Body Text 3"/>
    <w:basedOn w:val="Normal"/>
    <w:link w:val="BodyText3Char"/>
    <w:rsid w:val="002F2403"/>
    <w:pPr>
      <w:spacing w:after="120"/>
    </w:pPr>
    <w:rPr>
      <w:sz w:val="16"/>
      <w:szCs w:val="16"/>
    </w:rPr>
  </w:style>
  <w:style w:type="character" w:customStyle="1" w:styleId="BodyText3Char">
    <w:name w:val="Body Text 3 Char"/>
    <w:basedOn w:val="DefaultParagraphFont"/>
    <w:link w:val="BodyText3"/>
    <w:rsid w:val="002F2403"/>
    <w:rPr>
      <w:snapToGrid w:val="0"/>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032220719">
      <w:bodyDiv w:val="1"/>
      <w:marLeft w:val="0"/>
      <w:marRight w:val="0"/>
      <w:marTop w:val="0"/>
      <w:marBottom w:val="0"/>
      <w:divBdr>
        <w:top w:val="none" w:sz="0" w:space="0" w:color="auto"/>
        <w:left w:val="none" w:sz="0" w:space="0" w:color="auto"/>
        <w:bottom w:val="none" w:sz="0" w:space="0" w:color="auto"/>
        <w:right w:val="none" w:sz="0" w:space="0" w:color="auto"/>
      </w:divBdr>
    </w:div>
    <w:div w:id="1176574254">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05ADD-568F-AD49-A7C7-E2AC1BF24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1364</Words>
  <Characters>7780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9126</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Korisnik</cp:lastModifiedBy>
  <cp:revision>39</cp:revision>
  <cp:lastPrinted>2020-07-01T10:06:00Z</cp:lastPrinted>
  <dcterms:created xsi:type="dcterms:W3CDTF">2019-09-17T19:48:00Z</dcterms:created>
  <dcterms:modified xsi:type="dcterms:W3CDTF">2022-05-09T12:08:00Z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