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502E6" w14:textId="53390E4C" w:rsidR="00EA6C7C" w:rsidRPr="00571687" w:rsidRDefault="00EA6C7C" w:rsidP="00EA6C7C">
      <w:pPr>
        <w:jc w:val="center"/>
        <w:rPr>
          <w:sz w:val="20"/>
          <w:lang w:val="en-GB"/>
        </w:rPr>
      </w:pPr>
      <w:r w:rsidRPr="00571687">
        <w:rPr>
          <w:sz w:val="20"/>
          <w:lang w:val="en-GB"/>
        </w:rPr>
        <w:br/>
      </w:r>
    </w:p>
    <w:p w14:paraId="0B6D016F"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6FDCA490" w14:textId="77777777" w:rsidR="004759A5" w:rsidRDefault="004759A5" w:rsidP="00EA6C7C">
      <w:pPr>
        <w:jc w:val="center"/>
        <w:rPr>
          <w:b/>
          <w:sz w:val="28"/>
          <w:szCs w:val="28"/>
          <w:lang w:val="en-GB"/>
        </w:rPr>
      </w:pPr>
    </w:p>
    <w:p w14:paraId="35058513" w14:textId="71EAF384" w:rsidR="00EA6C7C" w:rsidRPr="004759A5" w:rsidRDefault="00EA6C7C" w:rsidP="004759A5">
      <w:pPr>
        <w:rPr>
          <w:rStyle w:val="Strong"/>
          <w:b w:val="0"/>
          <w:sz w:val="28"/>
          <w:szCs w:val="28"/>
          <w:highlight w:val="yellow"/>
          <w:lang w:val="en-GB"/>
        </w:rPr>
      </w:pPr>
    </w:p>
    <w:p w14:paraId="2E14701F" w14:textId="010E0B41" w:rsidR="00F3746B" w:rsidRPr="00F82130" w:rsidRDefault="00F3746B" w:rsidP="00F3746B">
      <w:pPr>
        <w:jc w:val="center"/>
        <w:outlineLvl w:val="0"/>
        <w:rPr>
          <w:rStyle w:val="Strong"/>
          <w:b w:val="0"/>
          <w:sz w:val="28"/>
          <w:szCs w:val="28"/>
          <w:lang w:val="en-GB"/>
        </w:rPr>
      </w:pPr>
      <w:r w:rsidRPr="00F82130">
        <w:rPr>
          <w:rStyle w:val="Strong"/>
          <w:sz w:val="28"/>
          <w:szCs w:val="28"/>
          <w:lang w:val="en-GB"/>
        </w:rPr>
        <w:t>Supply of technical equipment -</w:t>
      </w:r>
      <w:r w:rsidRPr="00F82130">
        <w:rPr>
          <w:rStyle w:val="Strong"/>
          <w:b w:val="0"/>
          <w:sz w:val="28"/>
          <w:szCs w:val="28"/>
          <w:lang w:val="en-GB"/>
        </w:rPr>
        <w:t xml:space="preserve"> </w:t>
      </w:r>
      <w:r w:rsidRPr="00F82130">
        <w:rPr>
          <w:b/>
          <w:sz w:val="28"/>
          <w:szCs w:val="28"/>
        </w:rPr>
        <w:t xml:space="preserve">Supply of technical equipment for protection and </w:t>
      </w:r>
      <w:proofErr w:type="spellStart"/>
      <w:r w:rsidRPr="00F82130">
        <w:rPr>
          <w:b/>
          <w:sz w:val="28"/>
          <w:szCs w:val="28"/>
        </w:rPr>
        <w:t>maintanance</w:t>
      </w:r>
      <w:proofErr w:type="spellEnd"/>
      <w:r w:rsidRPr="00F82130">
        <w:rPr>
          <w:b/>
          <w:sz w:val="28"/>
          <w:szCs w:val="28"/>
        </w:rPr>
        <w:t xml:space="preserve"> of habitats and species off road vehicle equipped with modules for fires, floods and snowstorms</w:t>
      </w:r>
      <w:r w:rsidR="00F82130">
        <w:rPr>
          <w:b/>
          <w:sz w:val="28"/>
          <w:szCs w:val="28"/>
        </w:rPr>
        <w:t xml:space="preserve"> – CB007.2.32.165</w:t>
      </w:r>
      <w:r w:rsidR="003B5C31">
        <w:rPr>
          <w:b/>
          <w:sz w:val="28"/>
          <w:szCs w:val="28"/>
        </w:rPr>
        <w:t xml:space="preserve"> – SUPPLY (B3)</w:t>
      </w:r>
    </w:p>
    <w:p w14:paraId="2FCF0757" w14:textId="25404868" w:rsidR="00EA6C7C" w:rsidRDefault="00EA6C7C" w:rsidP="0025703B">
      <w:pPr>
        <w:spacing w:after="240"/>
        <w:jc w:val="center"/>
        <w:rPr>
          <w:rStyle w:val="Emphasis"/>
          <w:b/>
          <w:i w:val="0"/>
          <w:sz w:val="28"/>
          <w:szCs w:val="28"/>
          <w:lang w:val="en-GB"/>
        </w:rPr>
      </w:pPr>
      <w:r w:rsidRPr="00F82130">
        <w:rPr>
          <w:rStyle w:val="Strong"/>
          <w:sz w:val="28"/>
          <w:szCs w:val="28"/>
          <w:lang w:val="en-GB"/>
        </w:rPr>
        <w:t xml:space="preserve">Location </w:t>
      </w:r>
      <w:r w:rsidR="00F43717" w:rsidRPr="00F82130">
        <w:rPr>
          <w:rStyle w:val="Strong"/>
          <w:sz w:val="28"/>
          <w:szCs w:val="28"/>
          <w:lang w:val="en-GB"/>
        </w:rPr>
        <w:t>–</w:t>
      </w:r>
      <w:r w:rsidRPr="00F82130">
        <w:rPr>
          <w:rStyle w:val="Strong"/>
          <w:b w:val="0"/>
          <w:sz w:val="28"/>
          <w:szCs w:val="28"/>
          <w:lang w:val="en-GB"/>
        </w:rPr>
        <w:t xml:space="preserve"> </w:t>
      </w:r>
      <w:r w:rsidR="00F3746B" w:rsidRPr="00F82130">
        <w:rPr>
          <w:rStyle w:val="Emphasis"/>
          <w:b/>
          <w:i w:val="0"/>
          <w:sz w:val="28"/>
          <w:szCs w:val="28"/>
          <w:lang w:val="en-GB"/>
        </w:rPr>
        <w:t xml:space="preserve">Municipality </w:t>
      </w:r>
      <w:proofErr w:type="spellStart"/>
      <w:r w:rsidR="00F3746B" w:rsidRPr="00F82130">
        <w:rPr>
          <w:rStyle w:val="Emphasis"/>
          <w:b/>
          <w:i w:val="0"/>
          <w:sz w:val="28"/>
          <w:szCs w:val="28"/>
          <w:lang w:val="en-GB"/>
        </w:rPr>
        <w:t>Surdulica</w:t>
      </w:r>
      <w:proofErr w:type="spellEnd"/>
      <w:r w:rsidR="00F3746B" w:rsidRPr="00F82130">
        <w:rPr>
          <w:rStyle w:val="Emphasis"/>
          <w:b/>
          <w:i w:val="0"/>
          <w:sz w:val="28"/>
          <w:szCs w:val="28"/>
          <w:lang w:val="en-GB"/>
        </w:rPr>
        <w:t xml:space="preserve">, </w:t>
      </w:r>
      <w:proofErr w:type="spellStart"/>
      <w:r w:rsidR="00F3746B" w:rsidRPr="00F82130">
        <w:rPr>
          <w:rStyle w:val="Emphasis"/>
          <w:b/>
          <w:i w:val="0"/>
          <w:sz w:val="28"/>
          <w:szCs w:val="28"/>
          <w:lang w:val="en-GB"/>
        </w:rPr>
        <w:t>Pcinja</w:t>
      </w:r>
      <w:proofErr w:type="spellEnd"/>
      <w:r w:rsidR="00F3746B" w:rsidRPr="00F82130">
        <w:rPr>
          <w:rStyle w:val="Emphasis"/>
          <w:b/>
          <w:i w:val="0"/>
          <w:sz w:val="28"/>
          <w:szCs w:val="28"/>
          <w:lang w:val="en-GB"/>
        </w:rPr>
        <w:t xml:space="preserve"> district, Serbia</w:t>
      </w:r>
    </w:p>
    <w:p w14:paraId="2E2692C0" w14:textId="77777777" w:rsidR="00FA6B90" w:rsidRPr="00F82130" w:rsidRDefault="00FA6B90" w:rsidP="0025703B">
      <w:pPr>
        <w:spacing w:after="240"/>
        <w:jc w:val="center"/>
        <w:rPr>
          <w:b/>
          <w:sz w:val="28"/>
          <w:szCs w:val="28"/>
          <w:lang w:val="en-GB"/>
        </w:rPr>
      </w:pPr>
    </w:p>
    <w:p w14:paraId="08038A4F" w14:textId="77777777" w:rsidR="009A3842" w:rsidRPr="004D3803" w:rsidRDefault="009A3842" w:rsidP="00170460">
      <w:pPr>
        <w:pStyle w:val="PRAGHeading2"/>
        <w:ind w:left="426" w:hanging="426"/>
        <w:rPr>
          <w:lang w:val="en-GB"/>
        </w:rPr>
      </w:pPr>
      <w:r w:rsidRPr="004D3803">
        <w:rPr>
          <w:rStyle w:val="Strong"/>
          <w:sz w:val="22"/>
          <w:szCs w:val="22"/>
          <w:lang w:val="en-GB"/>
        </w:rPr>
        <w:t>Nature of contract</w:t>
      </w:r>
    </w:p>
    <w:p w14:paraId="72C1A76F" w14:textId="0708B460" w:rsidR="005407B9" w:rsidRDefault="005407B9" w:rsidP="00100AF9">
      <w:pPr>
        <w:ind w:firstLine="360"/>
        <w:rPr>
          <w:snapToGrid/>
          <w:sz w:val="22"/>
          <w:lang w:val="en-GB"/>
        </w:rPr>
      </w:pPr>
      <w:r>
        <w:t xml:space="preserve"> </w:t>
      </w:r>
      <w:r w:rsidR="00CA2B45">
        <w:rPr>
          <w:rStyle w:val="Strong"/>
          <w:b w:val="0"/>
          <w:sz w:val="22"/>
          <w:szCs w:val="22"/>
          <w:lang w:val="en-GB"/>
        </w:rPr>
        <w:t>U</w:t>
      </w:r>
      <w:r w:rsidRPr="004D3803">
        <w:rPr>
          <w:rStyle w:val="Strong"/>
          <w:b w:val="0"/>
          <w:sz w:val="22"/>
          <w:szCs w:val="22"/>
          <w:lang w:val="en-GB"/>
        </w:rPr>
        <w:t>nit price</w:t>
      </w:r>
    </w:p>
    <w:p w14:paraId="04E95592"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06848015" w14:textId="1B1E4EE1" w:rsidR="00AA22A5" w:rsidRPr="00D95173" w:rsidRDefault="00CA2B45" w:rsidP="00AA22A5">
      <w:pPr>
        <w:pStyle w:val="PRAGHeading2"/>
        <w:numPr>
          <w:ilvl w:val="0"/>
          <w:numId w:val="0"/>
        </w:numPr>
        <w:ind w:left="426"/>
        <w:rPr>
          <w:sz w:val="22"/>
          <w:szCs w:val="22"/>
          <w:lang w:val="en-GB"/>
        </w:rPr>
      </w:pPr>
      <w:proofErr w:type="spellStart"/>
      <w:r w:rsidRPr="00D95173">
        <w:rPr>
          <w:sz w:val="22"/>
          <w:szCs w:val="22"/>
          <w:lang w:val="en-GB"/>
        </w:rPr>
        <w:t>Interreg</w:t>
      </w:r>
      <w:proofErr w:type="spellEnd"/>
      <w:r w:rsidRPr="00D95173">
        <w:rPr>
          <w:sz w:val="22"/>
          <w:szCs w:val="22"/>
          <w:lang w:val="en-GB"/>
        </w:rPr>
        <w:t>-IPA CBC Bulgaria - Serbia Programme, CCI No. 2014TC16I5CB007</w:t>
      </w:r>
      <w:r w:rsidR="00F3746B" w:rsidRPr="00D95173">
        <w:rPr>
          <w:sz w:val="22"/>
          <w:szCs w:val="22"/>
          <w:lang w:val="en-GB"/>
        </w:rPr>
        <w:t>-2</w:t>
      </w:r>
    </w:p>
    <w:p w14:paraId="24326864"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3CDB9819" w14:textId="761BE533" w:rsidR="00CA6501" w:rsidRDefault="00F82130" w:rsidP="00F82130">
      <w:pPr>
        <w:ind w:left="426" w:right="360"/>
        <w:jc w:val="both"/>
        <w:rPr>
          <w:sz w:val="22"/>
          <w:szCs w:val="22"/>
          <w:lang w:val="en-GB"/>
        </w:rPr>
      </w:pPr>
      <w:r w:rsidRPr="00625E39">
        <w:rPr>
          <w:rStyle w:val="Strong"/>
          <w:b w:val="0"/>
          <w:sz w:val="22"/>
          <w:szCs w:val="22"/>
          <w:lang w:val="en-GB"/>
        </w:rPr>
        <w:t xml:space="preserve">The project is financed by the European Union in accordance with the rules of the </w:t>
      </w:r>
      <w:proofErr w:type="spellStart"/>
      <w:r w:rsidRPr="00625E39">
        <w:rPr>
          <w:rStyle w:val="Strong"/>
          <w:b w:val="0"/>
          <w:sz w:val="22"/>
          <w:szCs w:val="22"/>
          <w:lang w:val="en-GB"/>
        </w:rPr>
        <w:t>Interreg</w:t>
      </w:r>
      <w:proofErr w:type="spellEnd"/>
      <w:r w:rsidRPr="00625E39">
        <w:rPr>
          <w:rStyle w:val="Strong"/>
          <w:b w:val="0"/>
          <w:sz w:val="22"/>
          <w:szCs w:val="22"/>
          <w:lang w:val="en-GB"/>
        </w:rPr>
        <w:t>-IPA Cross-border Cooperation Bulgaria-Serbia Programme 2014-2020</w:t>
      </w:r>
      <w:r>
        <w:rPr>
          <w:rStyle w:val="Strong"/>
          <w:b w:val="0"/>
          <w:sz w:val="22"/>
          <w:szCs w:val="22"/>
          <w:lang w:val="en-GB"/>
        </w:rPr>
        <w:t xml:space="preserve"> - </w:t>
      </w:r>
      <w:r w:rsidR="00660F0E">
        <w:rPr>
          <w:sz w:val="22"/>
          <w:szCs w:val="22"/>
          <w:lang w:val="en-GB"/>
        </w:rPr>
        <w:t>CB007.2.32.</w:t>
      </w:r>
      <w:proofErr w:type="gramStart"/>
      <w:r w:rsidR="00660F0E">
        <w:rPr>
          <w:sz w:val="22"/>
          <w:szCs w:val="22"/>
          <w:lang w:val="en-GB"/>
        </w:rPr>
        <w:t>1</w:t>
      </w:r>
      <w:r w:rsidR="00A14CB0">
        <w:rPr>
          <w:sz w:val="22"/>
          <w:szCs w:val="22"/>
          <w:lang w:val="en-GB"/>
        </w:rPr>
        <w:t>65  -</w:t>
      </w:r>
      <w:proofErr w:type="gramEnd"/>
      <w:r w:rsidR="00A14CB0">
        <w:rPr>
          <w:sz w:val="22"/>
          <w:szCs w:val="22"/>
          <w:lang w:val="en-GB"/>
        </w:rPr>
        <w:t xml:space="preserve"> Budget line BL5 – 5.2</w:t>
      </w:r>
      <w:r w:rsidR="00CA6501" w:rsidRPr="00CA2B45">
        <w:rPr>
          <w:sz w:val="22"/>
          <w:szCs w:val="22"/>
          <w:lang w:val="en-GB"/>
        </w:rPr>
        <w:t xml:space="preserve"> </w:t>
      </w:r>
    </w:p>
    <w:p w14:paraId="4F66D3C5"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Eligibility and rules of origin</w:t>
      </w:r>
    </w:p>
    <w:p w14:paraId="70548A03" w14:textId="2F9083D1" w:rsidR="003474FC" w:rsidRPr="00D95173" w:rsidRDefault="00AA22A5" w:rsidP="00AA22A5">
      <w:pPr>
        <w:widowControl/>
        <w:spacing w:before="0" w:after="120"/>
        <w:ind w:left="426"/>
        <w:jc w:val="both"/>
        <w:rPr>
          <w:sz w:val="22"/>
          <w:szCs w:val="22"/>
          <w:lang w:val="en-GB"/>
        </w:rPr>
      </w:pPr>
      <w:r w:rsidRPr="00D95173">
        <w:rPr>
          <w:sz w:val="22"/>
          <w:szCs w:val="22"/>
          <w:lang w:val="en-GB"/>
        </w:rPr>
        <w:t xml:space="preserve">Participation is open to all </w:t>
      </w:r>
      <w:r w:rsidRPr="00D95173">
        <w:rPr>
          <w:rFonts w:eastAsia="Calibri" w:cs="Arial"/>
          <w:sz w:val="22"/>
          <w:szCs w:val="22"/>
        </w:rPr>
        <w:t>natur</w:t>
      </w:r>
      <w:r w:rsidR="00D95173">
        <w:rPr>
          <w:rFonts w:eastAsia="Calibri" w:cs="Arial"/>
          <w:sz w:val="22"/>
          <w:szCs w:val="22"/>
        </w:rPr>
        <w:t xml:space="preserve">al </w:t>
      </w:r>
      <w:r w:rsidR="00D95173" w:rsidRPr="00D83B5C">
        <w:rPr>
          <w:rFonts w:eastAsia="Calibri" w:cs="Arial"/>
          <w:sz w:val="22"/>
          <w:szCs w:val="22"/>
          <w:shd w:val="clear" w:color="auto" w:fill="FFFFFF" w:themeFill="background1"/>
        </w:rPr>
        <w:t>persons</w:t>
      </w:r>
      <w:r w:rsidR="00D83B5C" w:rsidRPr="00D83B5C">
        <w:rPr>
          <w:rFonts w:eastAsia="Calibri" w:cs="Arial"/>
          <w:sz w:val="22"/>
          <w:szCs w:val="22"/>
          <w:shd w:val="clear" w:color="auto" w:fill="FFFFFF" w:themeFill="background1"/>
        </w:rPr>
        <w:t xml:space="preserve"> who are nationals of</w:t>
      </w:r>
      <w:r w:rsidR="00D95173" w:rsidRPr="00D83B5C">
        <w:rPr>
          <w:rFonts w:eastAsia="Calibri" w:cs="Arial"/>
          <w:sz w:val="22"/>
          <w:szCs w:val="22"/>
          <w:shd w:val="clear" w:color="auto" w:fill="FFFFFF" w:themeFill="background1"/>
        </w:rPr>
        <w:t xml:space="preserve"> </w:t>
      </w:r>
      <w:r w:rsidRPr="00D83B5C">
        <w:rPr>
          <w:rFonts w:eastAsia="Calibri" w:cs="Arial"/>
          <w:sz w:val="22"/>
          <w:szCs w:val="22"/>
          <w:shd w:val="clear" w:color="auto" w:fill="FFFFFF" w:themeFill="background1"/>
        </w:rPr>
        <w:t>and</w:t>
      </w:r>
      <w:r w:rsidRPr="00D95173">
        <w:rPr>
          <w:rFonts w:eastAsia="Calibri" w:cs="Arial"/>
          <w:sz w:val="22"/>
          <w:szCs w:val="22"/>
        </w:rPr>
        <w:t xml:space="preserve"> </w:t>
      </w:r>
      <w:r w:rsidRPr="00D95173">
        <w:rPr>
          <w:sz w:val="22"/>
          <w:szCs w:val="22"/>
          <w:lang w:val="en-GB"/>
        </w:rPr>
        <w:t xml:space="preserve">legal persons (participating either individually or in a grouping – consortium </w:t>
      </w:r>
      <w:r w:rsidR="00246FE9" w:rsidRPr="00D95173">
        <w:rPr>
          <w:sz w:val="22"/>
          <w:szCs w:val="22"/>
          <w:lang w:val="en-GB"/>
        </w:rPr>
        <w:t>–</w:t>
      </w:r>
      <w:r w:rsidRPr="00D95173">
        <w:rPr>
          <w:sz w:val="22"/>
          <w:szCs w:val="22"/>
          <w:lang w:val="en-GB"/>
        </w:rPr>
        <w:t xml:space="preserve"> of candidates/tenderers) which are effectively established in a  Member State of the European Union or in a eligible country or territory as defined under </w:t>
      </w:r>
      <w:r w:rsidRPr="00D95173">
        <w:rPr>
          <w:rFonts w:eastAsia="Calibri" w:cs="Arial"/>
          <w:bCs/>
          <w:snapToGrid/>
          <w:sz w:val="22"/>
          <w:szCs w:val="22"/>
        </w:rPr>
        <w:t xml:space="preserve">the Regulation </w:t>
      </w:r>
      <w:r w:rsidRPr="00D95173">
        <w:rPr>
          <w:sz w:val="22"/>
          <w:szCs w:val="22"/>
          <w:lang w:val="en-GB"/>
        </w:rPr>
        <w:t xml:space="preserve">(EU) </w:t>
      </w:r>
      <w:r w:rsidR="00246FE9" w:rsidRPr="00D95173">
        <w:rPr>
          <w:sz w:val="22"/>
          <w:szCs w:val="22"/>
          <w:lang w:val="en-GB"/>
        </w:rPr>
        <w:t>No </w:t>
      </w:r>
      <w:r w:rsidRPr="00D95173">
        <w:rPr>
          <w:rFonts w:eastAsia="MS Mincho"/>
          <w:noProof/>
          <w:sz w:val="22"/>
          <w:szCs w:val="22"/>
          <w:lang w:val="en-GB" w:eastAsia="ja-JP"/>
        </w:rPr>
        <w:t xml:space="preserve">236/2014 </w:t>
      </w:r>
      <w:r w:rsidRPr="00D95173">
        <w:rPr>
          <w:rFonts w:eastAsia="Calibri" w:cs="Arial"/>
          <w:bCs/>
          <w:snapToGrid/>
          <w:sz w:val="22"/>
          <w:szCs w:val="22"/>
        </w:rPr>
        <w:t xml:space="preserve">establishing common rules and procedures for the implementation of the Union's instruments for external action (CIR) </w:t>
      </w:r>
      <w:r w:rsidRPr="00D95173">
        <w:rPr>
          <w:sz w:val="22"/>
          <w:szCs w:val="22"/>
          <w:lang w:val="en-GB"/>
        </w:rPr>
        <w:t xml:space="preserve">for the applicable </w:t>
      </w:r>
      <w:r w:rsidR="00246FE9" w:rsidRPr="00D95173">
        <w:rPr>
          <w:sz w:val="22"/>
          <w:szCs w:val="22"/>
          <w:lang w:val="en-GB"/>
        </w:rPr>
        <w:t>i</w:t>
      </w:r>
      <w:r w:rsidRPr="00D95173">
        <w:rPr>
          <w:sz w:val="22"/>
          <w:szCs w:val="22"/>
          <w:lang w:val="en-GB"/>
        </w:rPr>
        <w:t xml:space="preserve">nstrument under which the contract is financed (see also heading </w:t>
      </w:r>
      <w:r w:rsidR="00246FE9" w:rsidRPr="00D95173">
        <w:rPr>
          <w:sz w:val="22"/>
          <w:szCs w:val="22"/>
          <w:lang w:val="en-GB"/>
        </w:rPr>
        <w:t>‘</w:t>
      </w:r>
      <w:r w:rsidR="001916FC" w:rsidRPr="00D95173">
        <w:rPr>
          <w:sz w:val="22"/>
          <w:szCs w:val="22"/>
          <w:lang w:val="en-GB"/>
        </w:rPr>
        <w:t>Legal basis</w:t>
      </w:r>
      <w:r w:rsidR="00246FE9" w:rsidRPr="00D95173">
        <w:rPr>
          <w:sz w:val="22"/>
          <w:szCs w:val="22"/>
          <w:lang w:val="en-GB"/>
        </w:rPr>
        <w:t>’</w:t>
      </w:r>
      <w:r w:rsidR="001916FC" w:rsidRPr="00D95173">
        <w:rPr>
          <w:sz w:val="22"/>
          <w:szCs w:val="22"/>
          <w:lang w:val="en-GB"/>
        </w:rPr>
        <w:t xml:space="preserve"> </w:t>
      </w:r>
      <w:r w:rsidRPr="00D95173">
        <w:rPr>
          <w:sz w:val="22"/>
          <w:szCs w:val="22"/>
          <w:lang w:val="en-GB"/>
        </w:rPr>
        <w:t>below)</w:t>
      </w:r>
      <w:r w:rsidRPr="00D95173">
        <w:rPr>
          <w:rFonts w:eastAsia="Calibri" w:cs="Arial"/>
          <w:sz w:val="22"/>
          <w:szCs w:val="22"/>
        </w:rPr>
        <w:t xml:space="preserve">. </w:t>
      </w:r>
      <w:r w:rsidRPr="00D95173">
        <w:rPr>
          <w:sz w:val="22"/>
          <w:szCs w:val="22"/>
          <w:lang w:val="en-GB"/>
        </w:rPr>
        <w:t>Participation is also open to international organisations.</w:t>
      </w:r>
      <w:r w:rsidR="003474FC" w:rsidRPr="00D95173">
        <w:rPr>
          <w:sz w:val="22"/>
          <w:szCs w:val="22"/>
          <w:lang w:val="en-GB"/>
        </w:rPr>
        <w:t xml:space="preserve"> </w:t>
      </w:r>
    </w:p>
    <w:p w14:paraId="0C945DC1" w14:textId="58A7E52C" w:rsidR="00AA22A5" w:rsidRPr="00D95173" w:rsidRDefault="003474FC" w:rsidP="003474FC">
      <w:pPr>
        <w:widowControl/>
        <w:spacing w:before="0" w:after="120"/>
        <w:ind w:left="426"/>
        <w:jc w:val="both"/>
        <w:rPr>
          <w:sz w:val="22"/>
          <w:szCs w:val="22"/>
        </w:rPr>
      </w:pPr>
      <w:r w:rsidRPr="00D95173">
        <w:rPr>
          <w:sz w:val="22"/>
          <w:szCs w:val="22"/>
          <w:lang w:val="en-GB"/>
        </w:rPr>
        <w:t xml:space="preserve">All supplies under this contract may </w:t>
      </w:r>
      <w:r w:rsidRPr="00D95173">
        <w:rPr>
          <w:rFonts w:eastAsia="Calibri" w:cs="Arial"/>
          <w:noProof/>
          <w:sz w:val="22"/>
          <w:szCs w:val="22"/>
        </w:rPr>
        <w:t>originate from any country.</w:t>
      </w:r>
    </w:p>
    <w:p w14:paraId="3D961895" w14:textId="77777777" w:rsidR="00AA22A5" w:rsidRDefault="00AA22A5" w:rsidP="00170460">
      <w:pPr>
        <w:pStyle w:val="PRAGHeading2"/>
        <w:ind w:left="426" w:hanging="426"/>
        <w:rPr>
          <w:rStyle w:val="Strong"/>
          <w:sz w:val="22"/>
          <w:szCs w:val="22"/>
          <w:lang w:val="en-GB"/>
        </w:rPr>
      </w:pPr>
      <w:r>
        <w:rPr>
          <w:rStyle w:val="Strong"/>
          <w:sz w:val="22"/>
          <w:szCs w:val="22"/>
          <w:lang w:val="en-GB"/>
        </w:rPr>
        <w:t xml:space="preserve">Candidature </w:t>
      </w:r>
    </w:p>
    <w:p w14:paraId="4239EE5C"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Pr>
          <w:rStyle w:val="Strong"/>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of such persons (consortia) may apply.</w:t>
      </w:r>
    </w:p>
    <w:p w14:paraId="437A1E48"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 consortium may be a permanent, legally-established grouping or a grouping which has been constituted informally for a specific tender 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3EE88859"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Default="00AA22A5" w:rsidP="00170460">
      <w:pPr>
        <w:pStyle w:val="PRAGHeading2"/>
        <w:ind w:left="426" w:hanging="426"/>
        <w:rPr>
          <w:rStyle w:val="Strong"/>
          <w:sz w:val="22"/>
          <w:szCs w:val="22"/>
          <w:lang w:val="en-GB"/>
        </w:rPr>
      </w:pPr>
      <w:r>
        <w:rPr>
          <w:rStyle w:val="Strong"/>
          <w:sz w:val="22"/>
          <w:szCs w:val="22"/>
          <w:lang w:val="en-GB"/>
        </w:rPr>
        <w:lastRenderedPageBreak/>
        <w:t xml:space="preserve">Number of </w:t>
      </w:r>
      <w:r w:rsidR="00C80539">
        <w:rPr>
          <w:rStyle w:val="Strong"/>
          <w:sz w:val="22"/>
          <w:szCs w:val="22"/>
          <w:lang w:val="en-GB"/>
        </w:rPr>
        <w:t>a</w:t>
      </w:r>
      <w:r>
        <w:rPr>
          <w:rStyle w:val="Strong"/>
          <w:sz w:val="22"/>
          <w:szCs w:val="22"/>
          <w:lang w:val="en-GB"/>
        </w:rPr>
        <w:t>pplications</w:t>
      </w:r>
      <w:r w:rsidR="00C80539">
        <w:rPr>
          <w:rStyle w:val="Strong"/>
          <w:sz w:val="22"/>
          <w:szCs w:val="22"/>
          <w:lang w:val="en-GB"/>
        </w:rPr>
        <w:t xml:space="preserve"> or tenders</w:t>
      </w:r>
    </w:p>
    <w:p w14:paraId="08D58D3B" w14:textId="77777777" w:rsidR="00F82130" w:rsidRPr="00625E39" w:rsidRDefault="00F82130" w:rsidP="00F82130">
      <w:pPr>
        <w:pStyle w:val="PRAGHeading2"/>
        <w:numPr>
          <w:ilvl w:val="0"/>
          <w:numId w:val="0"/>
        </w:numPr>
        <w:ind w:left="426"/>
        <w:jc w:val="both"/>
        <w:rPr>
          <w:rStyle w:val="Strong"/>
          <w:b w:val="0"/>
          <w:sz w:val="22"/>
          <w:szCs w:val="22"/>
          <w:lang w:val="en-GB"/>
        </w:rPr>
      </w:pPr>
      <w:r w:rsidRPr="00625E39">
        <w:rPr>
          <w:rStyle w:val="Strong"/>
          <w:b w:val="0"/>
          <w:sz w:val="22"/>
          <w:szCs w:val="22"/>
          <w:lang w:val="en-GB"/>
        </w:rPr>
        <w:t xml:space="preserve">No more than one application or tender can be submitted by a natural or legal person whatever the form of participation (as an individual legal entity or as leader or partner of a consortium submitting an application/tender). In the event that a natural or legal person submits more than one application or tender, all applications or tenders in which that person has participated will be excluded. </w:t>
      </w:r>
    </w:p>
    <w:p w14:paraId="0397B899" w14:textId="77777777" w:rsidR="00F82130" w:rsidRPr="00D95173" w:rsidRDefault="00F82130" w:rsidP="00F82130">
      <w:pPr>
        <w:pStyle w:val="PRAGHeading2"/>
        <w:numPr>
          <w:ilvl w:val="0"/>
          <w:numId w:val="0"/>
        </w:numPr>
        <w:ind w:left="426"/>
        <w:jc w:val="both"/>
        <w:rPr>
          <w:sz w:val="22"/>
          <w:szCs w:val="22"/>
        </w:rPr>
      </w:pPr>
      <w:r w:rsidRPr="00D95173">
        <w:rPr>
          <w:sz w:val="22"/>
          <w:szCs w:val="22"/>
        </w:rPr>
        <w:t xml:space="preserve">Tenders for parts of the supplies </w:t>
      </w:r>
      <w:proofErr w:type="spellStart"/>
      <w:r w:rsidRPr="00D95173">
        <w:rPr>
          <w:sz w:val="22"/>
          <w:szCs w:val="22"/>
        </w:rPr>
        <w:t>will</w:t>
      </w:r>
      <w:proofErr w:type="spellEnd"/>
      <w:r w:rsidRPr="00D95173">
        <w:rPr>
          <w:sz w:val="22"/>
          <w:szCs w:val="22"/>
        </w:rPr>
        <w:t xml:space="preserve"> not </w:t>
      </w:r>
      <w:proofErr w:type="spellStart"/>
      <w:r w:rsidRPr="00D95173">
        <w:rPr>
          <w:sz w:val="22"/>
          <w:szCs w:val="22"/>
        </w:rPr>
        <w:t>be</w:t>
      </w:r>
      <w:proofErr w:type="spellEnd"/>
      <w:r w:rsidRPr="00D95173">
        <w:rPr>
          <w:sz w:val="22"/>
          <w:szCs w:val="22"/>
        </w:rPr>
        <w:t xml:space="preserve"> </w:t>
      </w:r>
      <w:proofErr w:type="spellStart"/>
      <w:r w:rsidRPr="00D95173">
        <w:rPr>
          <w:sz w:val="22"/>
          <w:szCs w:val="22"/>
        </w:rPr>
        <w:t>considered</w:t>
      </w:r>
      <w:proofErr w:type="spellEnd"/>
      <w:r w:rsidRPr="00D95173">
        <w:rPr>
          <w:sz w:val="22"/>
          <w:szCs w:val="22"/>
        </w:rPr>
        <w:t xml:space="preserve">. </w:t>
      </w:r>
      <w:proofErr w:type="spellStart"/>
      <w:r w:rsidRPr="00D95173">
        <w:rPr>
          <w:sz w:val="22"/>
          <w:szCs w:val="22"/>
        </w:rPr>
        <w:t>Tenderers</w:t>
      </w:r>
      <w:proofErr w:type="spellEnd"/>
      <w:r w:rsidRPr="00D95173">
        <w:rPr>
          <w:sz w:val="22"/>
          <w:szCs w:val="22"/>
        </w:rPr>
        <w:t xml:space="preserve"> </w:t>
      </w:r>
      <w:proofErr w:type="spellStart"/>
      <w:r w:rsidRPr="00D95173">
        <w:rPr>
          <w:sz w:val="22"/>
          <w:szCs w:val="22"/>
        </w:rPr>
        <w:t>may</w:t>
      </w:r>
      <w:proofErr w:type="spellEnd"/>
      <w:r w:rsidRPr="00D95173">
        <w:rPr>
          <w:sz w:val="22"/>
          <w:szCs w:val="22"/>
        </w:rPr>
        <w:t xml:space="preserve"> not </w:t>
      </w:r>
      <w:proofErr w:type="spellStart"/>
      <w:r w:rsidRPr="00D95173">
        <w:rPr>
          <w:sz w:val="22"/>
          <w:szCs w:val="22"/>
        </w:rPr>
        <w:t>submit</w:t>
      </w:r>
      <w:proofErr w:type="spellEnd"/>
      <w:r w:rsidRPr="00D95173">
        <w:rPr>
          <w:sz w:val="22"/>
          <w:szCs w:val="22"/>
        </w:rPr>
        <w:t xml:space="preserve"> a tender for a variant solution in addition to </w:t>
      </w:r>
      <w:proofErr w:type="spellStart"/>
      <w:r w:rsidRPr="00D95173">
        <w:rPr>
          <w:sz w:val="22"/>
          <w:szCs w:val="22"/>
        </w:rPr>
        <w:t>their</w:t>
      </w:r>
      <w:proofErr w:type="spellEnd"/>
      <w:r w:rsidRPr="00D95173">
        <w:rPr>
          <w:sz w:val="22"/>
          <w:szCs w:val="22"/>
        </w:rPr>
        <w:t xml:space="preserve"> tender for the supplies </w:t>
      </w:r>
      <w:proofErr w:type="spellStart"/>
      <w:r w:rsidRPr="00D95173">
        <w:rPr>
          <w:sz w:val="22"/>
          <w:szCs w:val="22"/>
        </w:rPr>
        <w:t>required</w:t>
      </w:r>
      <w:proofErr w:type="spellEnd"/>
      <w:r w:rsidRPr="00D95173">
        <w:rPr>
          <w:sz w:val="22"/>
          <w:szCs w:val="22"/>
        </w:rPr>
        <w:t xml:space="preserve"> in the tender dossier. </w:t>
      </w:r>
    </w:p>
    <w:p w14:paraId="11FF4BE3" w14:textId="42AF8FFF" w:rsidR="000557AC" w:rsidRPr="00DE15C3" w:rsidRDefault="000557AC" w:rsidP="00170460">
      <w:pPr>
        <w:pStyle w:val="PRAGHeading2"/>
        <w:ind w:left="426" w:right="-48" w:hanging="426"/>
        <w:rPr>
          <w:rStyle w:val="Strong"/>
          <w:sz w:val="22"/>
          <w:szCs w:val="22"/>
          <w:lang w:val="en-GB"/>
        </w:rPr>
      </w:pPr>
      <w:r w:rsidRPr="00DE15C3">
        <w:rPr>
          <w:rStyle w:val="Strong"/>
          <w:sz w:val="22"/>
          <w:szCs w:val="22"/>
          <w:lang w:val="en-GB"/>
        </w:rPr>
        <w:t>Tender guarantee</w:t>
      </w:r>
    </w:p>
    <w:p w14:paraId="7B552B05" w14:textId="0F4C6BE5" w:rsidR="00C12078" w:rsidRPr="00FB275E" w:rsidRDefault="000557AC" w:rsidP="00170460">
      <w:pPr>
        <w:pStyle w:val="PRAGHeading2"/>
        <w:numPr>
          <w:ilvl w:val="0"/>
          <w:numId w:val="0"/>
        </w:numPr>
        <w:ind w:left="426"/>
        <w:rPr>
          <w:rStyle w:val="Strong"/>
          <w:b w:val="0"/>
          <w:sz w:val="22"/>
          <w:szCs w:val="22"/>
          <w:lang w:val="en-GB"/>
        </w:rPr>
      </w:pPr>
      <w:r w:rsidRPr="00FB275E">
        <w:rPr>
          <w:sz w:val="22"/>
          <w:szCs w:val="22"/>
          <w:lang w:val="en-GB"/>
        </w:rPr>
        <w:t>No tender guarantee is required.</w:t>
      </w:r>
    </w:p>
    <w:p w14:paraId="0D60653E" w14:textId="77777777" w:rsidR="00C12078" w:rsidRPr="0074605E" w:rsidRDefault="00C12078" w:rsidP="00170460">
      <w:pPr>
        <w:pStyle w:val="PRAGHeading2"/>
        <w:ind w:left="426" w:hanging="426"/>
        <w:rPr>
          <w:rStyle w:val="Strong"/>
          <w:sz w:val="22"/>
          <w:szCs w:val="22"/>
          <w:lang w:val="en-GB"/>
        </w:rPr>
      </w:pPr>
      <w:r w:rsidRPr="0074605E">
        <w:rPr>
          <w:rStyle w:val="Strong"/>
          <w:sz w:val="22"/>
          <w:szCs w:val="22"/>
          <w:lang w:val="en-GB"/>
        </w:rPr>
        <w:t>Performance guarantee</w:t>
      </w:r>
    </w:p>
    <w:p w14:paraId="4618A9E7" w14:textId="7A4470CD" w:rsidR="00C12078" w:rsidRPr="0030441E" w:rsidRDefault="00C12078" w:rsidP="00170460">
      <w:pPr>
        <w:ind w:left="426"/>
        <w:jc w:val="both"/>
        <w:rPr>
          <w:sz w:val="22"/>
          <w:szCs w:val="22"/>
          <w:lang w:val="en-GB"/>
        </w:rPr>
      </w:pPr>
      <w:r w:rsidRPr="0074605E">
        <w:rPr>
          <w:sz w:val="22"/>
          <w:szCs w:val="22"/>
          <w:lang w:val="en-GB"/>
        </w:rPr>
        <w:t xml:space="preserve">The successful tenderer will be asked to provide a performance guarantee of </w:t>
      </w:r>
      <w:r w:rsidR="00096B01">
        <w:rPr>
          <w:sz w:val="22"/>
          <w:szCs w:val="22"/>
          <w:lang w:val="en-GB"/>
        </w:rPr>
        <w:t>5</w:t>
      </w:r>
      <w:r w:rsidRPr="0074605E">
        <w:rPr>
          <w:sz w:val="22"/>
          <w:szCs w:val="22"/>
          <w:lang w:val="en-GB"/>
        </w:rPr>
        <w:t xml:space="preserve">% of the amount of the contract at the signing of the contract. This guarantee must be provided together with the return of the countersigned contract no later than 30 days after the tenderer receives the contract signed by the </w:t>
      </w:r>
      <w:r w:rsidR="00246FE9" w:rsidRPr="0074605E">
        <w:rPr>
          <w:sz w:val="22"/>
          <w:szCs w:val="22"/>
          <w:lang w:val="en-GB"/>
        </w:rPr>
        <w:t>c</w:t>
      </w:r>
      <w:r w:rsidRPr="0074605E">
        <w:rPr>
          <w:sz w:val="22"/>
          <w:szCs w:val="22"/>
          <w:lang w:val="en-GB"/>
        </w:rPr>
        <w:t xml:space="preserve">ontracting </w:t>
      </w:r>
      <w:r w:rsidR="00246FE9" w:rsidRPr="0074605E">
        <w:rPr>
          <w:sz w:val="22"/>
          <w:szCs w:val="22"/>
          <w:lang w:val="en-GB"/>
        </w:rPr>
        <w:t>a</w:t>
      </w:r>
      <w:r w:rsidRPr="0074605E">
        <w:rPr>
          <w:sz w:val="22"/>
          <w:szCs w:val="22"/>
          <w:lang w:val="en-GB"/>
        </w:rPr>
        <w:t>uthority. If the selected tenderer fails to provide such a guarantee within this period, the contract will be void and a new contract may be drawn up and sent to the tenderer which has submitted the next cheapest compliant tender.</w:t>
      </w:r>
    </w:p>
    <w:p w14:paraId="5EB4D34F" w14:textId="77777777" w:rsidR="005526AA" w:rsidRPr="0074605E" w:rsidRDefault="005526AA" w:rsidP="00170460">
      <w:pPr>
        <w:pStyle w:val="PRAGHeading2"/>
        <w:ind w:left="426" w:hanging="426"/>
        <w:rPr>
          <w:rStyle w:val="Strong"/>
          <w:sz w:val="22"/>
          <w:szCs w:val="22"/>
          <w:lang w:val="en-GB"/>
        </w:rPr>
      </w:pPr>
      <w:r w:rsidRPr="0074605E">
        <w:rPr>
          <w:rStyle w:val="Strong"/>
          <w:sz w:val="22"/>
          <w:szCs w:val="22"/>
          <w:lang w:val="en-GB"/>
        </w:rPr>
        <w:t>Information meeting and/or site visit</w:t>
      </w:r>
    </w:p>
    <w:p w14:paraId="5A1B58D0" w14:textId="0523B1E7" w:rsidR="005526AA" w:rsidRPr="0006275F" w:rsidRDefault="005526AA" w:rsidP="00170460">
      <w:pPr>
        <w:pStyle w:val="Blockquote"/>
        <w:ind w:left="426"/>
        <w:rPr>
          <w:sz w:val="22"/>
          <w:szCs w:val="22"/>
          <w:lang w:val="en-GB"/>
        </w:rPr>
      </w:pPr>
      <w:r w:rsidRPr="0074605E">
        <w:rPr>
          <w:sz w:val="22"/>
          <w:szCs w:val="22"/>
          <w:lang w:val="en-GB"/>
        </w:rPr>
        <w:t>No information meeting is planned</w:t>
      </w:r>
    </w:p>
    <w:p w14:paraId="1990325F" w14:textId="77777777" w:rsidR="0006275F" w:rsidRPr="0074605E" w:rsidRDefault="0006275F" w:rsidP="00AC4ADC">
      <w:pPr>
        <w:pStyle w:val="PRAGHeading2"/>
        <w:ind w:left="426" w:hanging="426"/>
        <w:jc w:val="both"/>
        <w:rPr>
          <w:rStyle w:val="Strong"/>
          <w:sz w:val="22"/>
          <w:szCs w:val="22"/>
          <w:lang w:val="en-GB"/>
        </w:rPr>
      </w:pPr>
      <w:r w:rsidRPr="0074605E">
        <w:rPr>
          <w:rStyle w:val="Strong"/>
          <w:sz w:val="22"/>
          <w:szCs w:val="22"/>
          <w:lang w:val="en-GB"/>
        </w:rPr>
        <w:t>Tender validity</w:t>
      </w:r>
    </w:p>
    <w:p w14:paraId="4BE914BE" w14:textId="1B9F071E" w:rsidR="0006275F" w:rsidRPr="0074605E" w:rsidRDefault="0006275F" w:rsidP="0025703B">
      <w:pPr>
        <w:pStyle w:val="PRAGHeading2"/>
        <w:numPr>
          <w:ilvl w:val="0"/>
          <w:numId w:val="0"/>
        </w:numPr>
        <w:ind w:left="426"/>
        <w:jc w:val="both"/>
        <w:rPr>
          <w:sz w:val="22"/>
          <w:szCs w:val="22"/>
          <w:lang w:val="en-GB"/>
        </w:rPr>
      </w:pPr>
      <w:r w:rsidRPr="0074605E">
        <w:rPr>
          <w:sz w:val="22"/>
          <w:szCs w:val="22"/>
          <w:lang w:val="en-GB"/>
        </w:rPr>
        <w:t xml:space="preserve">Tenders must remain valid for a period of </w:t>
      </w:r>
      <w:r w:rsidR="00296B16">
        <w:rPr>
          <w:sz w:val="22"/>
          <w:szCs w:val="22"/>
          <w:lang w:val="en-GB"/>
        </w:rPr>
        <w:t>90 days</w:t>
      </w:r>
      <w:r w:rsidR="00195EB7" w:rsidRPr="0074605E">
        <w:rPr>
          <w:sz w:val="22"/>
          <w:szCs w:val="22"/>
          <w:lang w:val="en-GB"/>
        </w:rPr>
        <w:t xml:space="preserve"> </w:t>
      </w:r>
      <w:r w:rsidRPr="0074605E">
        <w:rPr>
          <w:sz w:val="22"/>
          <w:szCs w:val="22"/>
          <w:lang w:val="en-GB"/>
        </w:rPr>
        <w:t xml:space="preserve">after the deadline for submission of tenders. In exceptional circumstances, the </w:t>
      </w:r>
      <w:r w:rsidR="00246FE9" w:rsidRPr="0074605E">
        <w:rPr>
          <w:sz w:val="22"/>
          <w:szCs w:val="22"/>
          <w:lang w:val="en-GB"/>
        </w:rPr>
        <w:t>c</w:t>
      </w:r>
      <w:r w:rsidRPr="0074605E">
        <w:rPr>
          <w:sz w:val="22"/>
          <w:szCs w:val="22"/>
          <w:lang w:val="en-GB"/>
        </w:rPr>
        <w:t xml:space="preserve">ontracting </w:t>
      </w:r>
      <w:r w:rsidR="00246FE9" w:rsidRPr="0074605E">
        <w:rPr>
          <w:sz w:val="22"/>
          <w:szCs w:val="22"/>
          <w:lang w:val="en-GB"/>
        </w:rPr>
        <w:t>a</w:t>
      </w:r>
      <w:r w:rsidRPr="0074605E">
        <w:rPr>
          <w:sz w:val="22"/>
          <w:szCs w:val="22"/>
          <w:lang w:val="en-GB"/>
        </w:rPr>
        <w:t>uthority may, before the validity period expires, request that tenderers extend the validity of tenders for a specific period.</w:t>
      </w:r>
    </w:p>
    <w:p w14:paraId="4EB17759"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Grounds for exclusion</w:t>
      </w:r>
    </w:p>
    <w:p w14:paraId="10B1A2F2" w14:textId="4DE5B951" w:rsidR="00204ACF" w:rsidRDefault="00AA22A5" w:rsidP="00204ACF">
      <w:pPr>
        <w:ind w:left="426"/>
        <w:jc w:val="both"/>
        <w:rPr>
          <w:b/>
          <w:sz w:val="22"/>
          <w:szCs w:val="22"/>
          <w:lang w:val="en-GB"/>
        </w:rPr>
      </w:pPr>
      <w:r>
        <w:rPr>
          <w:sz w:val="22"/>
          <w:szCs w:val="22"/>
          <w:lang w:val="en-GB"/>
        </w:rPr>
        <w:t xml:space="preserve">Candidates </w:t>
      </w:r>
      <w:r w:rsidR="007413BF">
        <w:rPr>
          <w:sz w:val="22"/>
          <w:szCs w:val="22"/>
          <w:lang w:val="en-GB"/>
        </w:rPr>
        <w:t xml:space="preserve">or tenderers </w:t>
      </w:r>
      <w:r w:rsidRPr="00805EFA">
        <w:rPr>
          <w:sz w:val="22"/>
          <w:szCs w:val="22"/>
          <w:lang w:val="en-GB"/>
        </w:rPr>
        <w:t xml:space="preserve">must submit a signed </w:t>
      </w:r>
      <w:r w:rsidRPr="00A761F0">
        <w:rPr>
          <w:sz w:val="22"/>
          <w:szCs w:val="22"/>
          <w:lang w:val="en-GB"/>
        </w:rPr>
        <w:t xml:space="preserve">declaration, included in the </w:t>
      </w:r>
      <w:r w:rsidR="00246FE9">
        <w:rPr>
          <w:sz w:val="22"/>
          <w:szCs w:val="22"/>
          <w:lang w:val="en-GB"/>
        </w:rPr>
        <w:t>a</w:t>
      </w:r>
      <w:r w:rsidRPr="00EC2EC1">
        <w:rPr>
          <w:sz w:val="22"/>
          <w:szCs w:val="22"/>
          <w:lang w:val="en-GB"/>
        </w:rPr>
        <w:t xml:space="preserve">pplication </w:t>
      </w:r>
      <w:r w:rsidR="00246FE9">
        <w:rPr>
          <w:sz w:val="22"/>
          <w:szCs w:val="22"/>
          <w:lang w:val="en-GB"/>
        </w:rPr>
        <w:t>f</w:t>
      </w:r>
      <w:r w:rsidRPr="00EC2EC1">
        <w:rPr>
          <w:sz w:val="22"/>
          <w:szCs w:val="22"/>
          <w:lang w:val="en-GB"/>
        </w:rPr>
        <w:t>orm</w:t>
      </w:r>
      <w:r w:rsidR="00BC08E6">
        <w:rPr>
          <w:sz w:val="22"/>
          <w:szCs w:val="22"/>
          <w:lang w:val="en-GB"/>
        </w:rPr>
        <w:t xml:space="preserve"> or </w:t>
      </w:r>
      <w:r w:rsidR="00246FE9">
        <w:rPr>
          <w:sz w:val="22"/>
          <w:szCs w:val="22"/>
          <w:lang w:val="en-GB"/>
        </w:rPr>
        <w:t>t</w:t>
      </w:r>
      <w:r w:rsidR="00BC08E6">
        <w:rPr>
          <w:sz w:val="22"/>
          <w:szCs w:val="22"/>
          <w:lang w:val="en-GB"/>
        </w:rPr>
        <w:t xml:space="preserve">ender </w:t>
      </w:r>
      <w:r w:rsidR="00246FE9">
        <w:rPr>
          <w:sz w:val="22"/>
          <w:szCs w:val="22"/>
          <w:lang w:val="en-GB"/>
        </w:rPr>
        <w:t>f</w:t>
      </w:r>
      <w:r w:rsidR="00BC08E6">
        <w:rPr>
          <w:sz w:val="22"/>
          <w:szCs w:val="22"/>
          <w:lang w:val="en-GB"/>
        </w:rPr>
        <w:t>orm</w:t>
      </w:r>
      <w:r w:rsidRPr="00A761F0">
        <w:rPr>
          <w:sz w:val="22"/>
          <w:szCs w:val="22"/>
          <w:lang w:val="en-GB"/>
        </w:rPr>
        <w:t xml:space="preserve">, to the effect that they are not in any of the situations listed in </w:t>
      </w:r>
      <w:r w:rsidR="00246FE9">
        <w:rPr>
          <w:sz w:val="22"/>
          <w:szCs w:val="22"/>
          <w:lang w:val="en-GB"/>
        </w:rPr>
        <w:t>Section</w:t>
      </w:r>
      <w:r w:rsidRPr="00A761F0">
        <w:rPr>
          <w:sz w:val="22"/>
          <w:szCs w:val="22"/>
          <w:lang w:val="en-GB"/>
        </w:rPr>
        <w:t xml:space="preserve"> </w:t>
      </w:r>
      <w:r w:rsidR="00246FE9">
        <w:rPr>
          <w:sz w:val="22"/>
          <w:szCs w:val="22"/>
          <w:lang w:val="en-GB"/>
        </w:rPr>
        <w:t>2.6.10.1</w:t>
      </w:r>
      <w:r w:rsidRPr="00A761F0">
        <w:rPr>
          <w:sz w:val="22"/>
          <w:szCs w:val="22"/>
          <w:lang w:val="en-GB"/>
        </w:rPr>
        <w:t xml:space="preserve"> of the </w:t>
      </w:r>
      <w:r w:rsidR="00246FE9">
        <w:rPr>
          <w:b/>
          <w:sz w:val="22"/>
          <w:szCs w:val="22"/>
          <w:lang w:val="en-GB"/>
        </w:rPr>
        <w:t>p</w:t>
      </w:r>
      <w:r w:rsidRPr="00A761F0">
        <w:rPr>
          <w:b/>
          <w:sz w:val="22"/>
          <w:szCs w:val="22"/>
          <w:lang w:val="en-GB"/>
        </w:rPr>
        <w:t xml:space="preserve">ractical </w:t>
      </w:r>
      <w:r w:rsidR="00246FE9">
        <w:rPr>
          <w:b/>
          <w:sz w:val="22"/>
          <w:szCs w:val="22"/>
          <w:lang w:val="en-GB"/>
        </w:rPr>
        <w:t>g</w:t>
      </w:r>
      <w:r w:rsidRPr="00A761F0">
        <w:rPr>
          <w:b/>
          <w:sz w:val="22"/>
          <w:szCs w:val="22"/>
          <w:lang w:val="en-GB"/>
        </w:rPr>
        <w:t>uide</w:t>
      </w:r>
      <w:r w:rsidR="00D80B98">
        <w:rPr>
          <w:b/>
          <w:sz w:val="22"/>
          <w:szCs w:val="22"/>
          <w:lang w:val="en-GB"/>
        </w:rPr>
        <w:t xml:space="preserve"> (PRAG)</w:t>
      </w:r>
      <w:r w:rsidRPr="00A761F0">
        <w:rPr>
          <w:b/>
          <w:sz w:val="22"/>
          <w:szCs w:val="22"/>
          <w:lang w:val="en-GB"/>
        </w:rPr>
        <w:t>.</w:t>
      </w:r>
      <w:r w:rsidR="00204ACF">
        <w:rPr>
          <w:b/>
          <w:sz w:val="22"/>
          <w:szCs w:val="22"/>
          <w:lang w:val="en-GB"/>
        </w:rPr>
        <w:t xml:space="preserve"> </w:t>
      </w:r>
      <w:r w:rsidR="00204ACF" w:rsidRPr="0087389C">
        <w:rPr>
          <w:sz w:val="22"/>
          <w:szCs w:val="22"/>
          <w:lang w:val="en-GB"/>
        </w:rPr>
        <w:t>Where the candidate or tenderer intends to rely on capacity providing entities or subcontractor(s), he/she must provide the same declaration signed by this/these entity(</w:t>
      </w:r>
      <w:proofErr w:type="spellStart"/>
      <w:r w:rsidR="00204ACF" w:rsidRPr="0087389C">
        <w:rPr>
          <w:sz w:val="22"/>
          <w:szCs w:val="22"/>
          <w:lang w:val="en-GB"/>
        </w:rPr>
        <w:t>ies</w:t>
      </w:r>
      <w:proofErr w:type="spellEnd"/>
      <w:r w:rsidR="00204ACF" w:rsidRPr="0087389C">
        <w:rPr>
          <w:sz w:val="22"/>
          <w:szCs w:val="22"/>
          <w:lang w:val="en-GB"/>
        </w:rPr>
        <w:t>).</w:t>
      </w:r>
    </w:p>
    <w:p w14:paraId="6E3E84C6" w14:textId="77777777" w:rsidR="00FB4D99" w:rsidRPr="00E27999" w:rsidRDefault="00FB4D99" w:rsidP="00E27999">
      <w:pPr>
        <w:pStyle w:val="Blockquote"/>
        <w:ind w:left="426" w:right="26"/>
        <w:jc w:val="both"/>
        <w:rPr>
          <w:sz w:val="22"/>
          <w:szCs w:val="22"/>
          <w:lang w:val="en-GB"/>
        </w:rPr>
      </w:pPr>
      <w:r>
        <w:rPr>
          <w:sz w:val="22"/>
          <w:szCs w:val="22"/>
          <w:lang w:val="en-GB"/>
        </w:rPr>
        <w:t>Candidates</w:t>
      </w:r>
      <w:r w:rsidR="007413BF">
        <w:rPr>
          <w:sz w:val="22"/>
          <w:szCs w:val="22"/>
          <w:lang w:val="en-GB"/>
        </w:rPr>
        <w:t xml:space="preserve"> or tenderers</w:t>
      </w:r>
      <w:r>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Default="00AA22A5" w:rsidP="00AC4ADC">
      <w:pPr>
        <w:pStyle w:val="PRAGHeading2"/>
        <w:ind w:left="426" w:hanging="426"/>
        <w:rPr>
          <w:rStyle w:val="Strong"/>
          <w:sz w:val="22"/>
          <w:szCs w:val="22"/>
          <w:lang w:val="en-GB"/>
        </w:rPr>
      </w:pPr>
      <w:r>
        <w:rPr>
          <w:rStyle w:val="Strong"/>
          <w:sz w:val="22"/>
          <w:szCs w:val="22"/>
          <w:lang w:val="en-GB"/>
        </w:rPr>
        <w:t xml:space="preserve">Sub-contracting </w:t>
      </w:r>
    </w:p>
    <w:p w14:paraId="004B199F" w14:textId="023DDF08" w:rsidR="00AA22A5" w:rsidRDefault="00AA22A5" w:rsidP="00AA22A5">
      <w:pPr>
        <w:pStyle w:val="Default"/>
        <w:spacing w:after="120"/>
        <w:ind w:left="426"/>
        <w:jc w:val="both"/>
        <w:rPr>
          <w:rStyle w:val="Emphasis"/>
          <w:i w:val="0"/>
          <w:sz w:val="22"/>
          <w:szCs w:val="22"/>
        </w:rPr>
      </w:pPr>
      <w:r w:rsidRPr="00A20C84">
        <w:rPr>
          <w:rStyle w:val="Emphasis"/>
          <w:i w:val="0"/>
          <w:sz w:val="22"/>
          <w:szCs w:val="22"/>
        </w:rPr>
        <w:t xml:space="preserve">Sub-contracting is </w:t>
      </w:r>
      <w:r>
        <w:rPr>
          <w:rStyle w:val="Emphasis"/>
          <w:i w:val="0"/>
          <w:sz w:val="22"/>
          <w:szCs w:val="22"/>
        </w:rPr>
        <w:t>allowed</w:t>
      </w:r>
      <w:r w:rsidR="00590680">
        <w:rPr>
          <w:rStyle w:val="Emphasis"/>
          <w:i w:val="0"/>
          <w:sz w:val="22"/>
          <w:szCs w:val="22"/>
        </w:rPr>
        <w:t xml:space="preserve">. </w:t>
      </w:r>
    </w:p>
    <w:p w14:paraId="3AE2DE73" w14:textId="77777777" w:rsidR="00AA22A5" w:rsidRPr="00E41C2D" w:rsidRDefault="00AA22A5" w:rsidP="00AC4ADC">
      <w:pPr>
        <w:pStyle w:val="PRAGHeading2"/>
        <w:ind w:left="426" w:hanging="426"/>
        <w:rPr>
          <w:rStyle w:val="Strong"/>
          <w:sz w:val="22"/>
          <w:szCs w:val="22"/>
          <w:lang w:val="en-GB"/>
        </w:rPr>
      </w:pPr>
      <w:r w:rsidRPr="00E41C2D">
        <w:rPr>
          <w:rStyle w:val="Strong"/>
          <w:sz w:val="22"/>
          <w:szCs w:val="22"/>
          <w:lang w:val="en-GB"/>
        </w:rPr>
        <w:t xml:space="preserve">Provisional date of </w:t>
      </w:r>
      <w:r w:rsidR="00246FE9" w:rsidRPr="00E41C2D">
        <w:rPr>
          <w:rStyle w:val="Strong"/>
          <w:sz w:val="22"/>
          <w:szCs w:val="22"/>
          <w:lang w:val="en-GB"/>
        </w:rPr>
        <w:t>i</w:t>
      </w:r>
      <w:r w:rsidRPr="00E41C2D">
        <w:rPr>
          <w:rStyle w:val="Strong"/>
          <w:sz w:val="22"/>
          <w:szCs w:val="22"/>
          <w:lang w:val="en-GB"/>
        </w:rPr>
        <w:t xml:space="preserve">nvitation to tender </w:t>
      </w:r>
    </w:p>
    <w:p w14:paraId="3A9FB577" w14:textId="20E1C650" w:rsidR="00F82130" w:rsidRDefault="00F82130" w:rsidP="00F82130">
      <w:pPr>
        <w:pStyle w:val="PRAGHeading2"/>
        <w:numPr>
          <w:ilvl w:val="0"/>
          <w:numId w:val="0"/>
        </w:numPr>
        <w:rPr>
          <w:rStyle w:val="Strong"/>
          <w:b w:val="0"/>
          <w:sz w:val="22"/>
          <w:szCs w:val="22"/>
          <w:lang w:val="en-GB"/>
        </w:rPr>
      </w:pPr>
      <w:r>
        <w:rPr>
          <w:rStyle w:val="Strong"/>
          <w:b w:val="0"/>
          <w:sz w:val="22"/>
          <w:szCs w:val="22"/>
          <w:lang w:val="en-GB"/>
        </w:rPr>
        <w:t xml:space="preserve">        </w:t>
      </w:r>
      <w:r w:rsidRPr="00625E39">
        <w:rPr>
          <w:rStyle w:val="Strong"/>
          <w:b w:val="0"/>
          <w:sz w:val="22"/>
          <w:szCs w:val="22"/>
          <w:lang w:val="en-GB"/>
        </w:rPr>
        <w:t>Not applicable to the contract in question.</w:t>
      </w:r>
    </w:p>
    <w:p w14:paraId="489DE96A" w14:textId="77777777" w:rsidR="00AA22A5" w:rsidRPr="00B3763D" w:rsidRDefault="00AA22A5" w:rsidP="00AC4ADC">
      <w:pPr>
        <w:pStyle w:val="PRAGHeading2"/>
        <w:ind w:left="426" w:hanging="426"/>
        <w:rPr>
          <w:rStyle w:val="Strong"/>
          <w:sz w:val="22"/>
          <w:szCs w:val="22"/>
          <w:lang w:val="en-GB"/>
        </w:rPr>
      </w:pPr>
      <w:r w:rsidRPr="00B3763D">
        <w:rPr>
          <w:rStyle w:val="Strong"/>
          <w:sz w:val="22"/>
          <w:szCs w:val="22"/>
          <w:lang w:val="en-GB"/>
        </w:rPr>
        <w:t xml:space="preserve">Provisional commencement date of the contract </w:t>
      </w:r>
    </w:p>
    <w:p w14:paraId="6D1065FD" w14:textId="3D9DFE65" w:rsidR="00AA22A5" w:rsidRPr="00F82130" w:rsidRDefault="00F82130" w:rsidP="00F82130">
      <w:pPr>
        <w:pStyle w:val="PRAGHeading2"/>
        <w:numPr>
          <w:ilvl w:val="0"/>
          <w:numId w:val="0"/>
        </w:numPr>
        <w:rPr>
          <w:rStyle w:val="Emphasis"/>
          <w:i w:val="0"/>
          <w:sz w:val="22"/>
          <w:szCs w:val="22"/>
          <w:lang w:val="en-GB"/>
        </w:rPr>
      </w:pPr>
      <w:r>
        <w:rPr>
          <w:rStyle w:val="Emphasis"/>
          <w:i w:val="0"/>
          <w:sz w:val="22"/>
          <w:szCs w:val="22"/>
          <w:lang w:val="en-GB"/>
        </w:rPr>
        <w:t xml:space="preserve">        </w:t>
      </w:r>
      <w:r w:rsidR="00296B16" w:rsidRPr="00296B16">
        <w:rPr>
          <w:rStyle w:val="Emphasis"/>
          <w:i w:val="0"/>
          <w:sz w:val="22"/>
          <w:szCs w:val="22"/>
          <w:lang w:val="en-GB"/>
        </w:rPr>
        <w:t>No later than 16</w:t>
      </w:r>
      <w:r w:rsidRPr="00296B16">
        <w:rPr>
          <w:rStyle w:val="Emphasis"/>
          <w:i w:val="0"/>
          <w:sz w:val="22"/>
          <w:szCs w:val="22"/>
          <w:lang w:val="en-GB"/>
        </w:rPr>
        <w:t xml:space="preserve">. </w:t>
      </w:r>
      <w:r w:rsidR="00296B16" w:rsidRPr="00296B16">
        <w:rPr>
          <w:rStyle w:val="Emphasis"/>
          <w:i w:val="0"/>
          <w:sz w:val="22"/>
          <w:szCs w:val="22"/>
          <w:lang w:val="en-US"/>
        </w:rPr>
        <w:t>September</w:t>
      </w:r>
      <w:r w:rsidRPr="00296B16">
        <w:rPr>
          <w:rStyle w:val="Emphasis"/>
          <w:i w:val="0"/>
          <w:sz w:val="22"/>
          <w:szCs w:val="22"/>
          <w:lang w:val="en-US"/>
        </w:rPr>
        <w:t xml:space="preserve"> 2021</w:t>
      </w:r>
      <w:r w:rsidR="00FB46E3" w:rsidRPr="00296B16">
        <w:rPr>
          <w:rStyle w:val="Emphasis"/>
          <w:i w:val="0"/>
          <w:sz w:val="22"/>
          <w:szCs w:val="22"/>
          <w:lang w:val="en-US"/>
        </w:rPr>
        <w:t>.</w:t>
      </w:r>
    </w:p>
    <w:p w14:paraId="29259CFD" w14:textId="77777777" w:rsidR="00AA22A5" w:rsidRPr="00573723"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230455FA" w14:textId="620953A1" w:rsidR="00AA22A5" w:rsidRPr="0025703B" w:rsidRDefault="00B3763D" w:rsidP="00AA22A5">
      <w:pPr>
        <w:pStyle w:val="PRAGHeading2"/>
        <w:numPr>
          <w:ilvl w:val="0"/>
          <w:numId w:val="0"/>
        </w:numPr>
        <w:ind w:left="426"/>
        <w:rPr>
          <w:rStyle w:val="Emphasis"/>
          <w:sz w:val="22"/>
          <w:szCs w:val="22"/>
          <w:lang w:val="en-GB"/>
        </w:rPr>
      </w:pPr>
      <w:r>
        <w:rPr>
          <w:rStyle w:val="Emphasis"/>
          <w:i w:val="0"/>
          <w:sz w:val="22"/>
          <w:szCs w:val="22"/>
          <w:lang w:val="en-GB"/>
        </w:rPr>
        <w:t>T</w:t>
      </w:r>
      <w:r w:rsidRPr="00B3763D">
        <w:rPr>
          <w:rStyle w:val="Emphasis"/>
          <w:i w:val="0"/>
          <w:sz w:val="22"/>
          <w:szCs w:val="22"/>
          <w:lang w:val="en-GB"/>
        </w:rPr>
        <w:t xml:space="preserve">he time limits for delivery shall be maximum </w:t>
      </w:r>
      <w:r w:rsidR="008F5EB0">
        <w:rPr>
          <w:rStyle w:val="Emphasis"/>
          <w:i w:val="0"/>
          <w:sz w:val="22"/>
          <w:szCs w:val="22"/>
          <w:lang w:val="sr-Cyrl-RS"/>
        </w:rPr>
        <w:t>120</w:t>
      </w:r>
      <w:r w:rsidRPr="00B3763D">
        <w:rPr>
          <w:rStyle w:val="Emphasis"/>
          <w:i w:val="0"/>
          <w:sz w:val="22"/>
          <w:szCs w:val="22"/>
          <w:lang w:val="en-GB"/>
        </w:rPr>
        <w:t xml:space="preserve"> (</w:t>
      </w:r>
      <w:r w:rsidR="008F5EB0">
        <w:rPr>
          <w:rStyle w:val="Emphasis"/>
          <w:i w:val="0"/>
          <w:sz w:val="22"/>
          <w:szCs w:val="22"/>
          <w:lang w:val="en-GB"/>
        </w:rPr>
        <w:t>one hundred and twenty</w:t>
      </w:r>
      <w:r w:rsidRPr="00B3763D">
        <w:rPr>
          <w:rStyle w:val="Emphasis"/>
          <w:i w:val="0"/>
          <w:sz w:val="22"/>
          <w:szCs w:val="22"/>
          <w:lang w:val="en-GB"/>
        </w:rPr>
        <w:t>) calendar days</w:t>
      </w:r>
      <w:r>
        <w:rPr>
          <w:rStyle w:val="Emphasis"/>
          <w:i w:val="0"/>
          <w:sz w:val="22"/>
          <w:szCs w:val="22"/>
          <w:lang w:val="en-GB"/>
        </w:rPr>
        <w:t>.</w:t>
      </w:r>
      <w:r w:rsidR="00FB46E3" w:rsidRPr="00FB46E3">
        <w:t xml:space="preserve"> </w:t>
      </w:r>
      <w:r w:rsidR="00FB46E3" w:rsidRPr="00FB46E3">
        <w:rPr>
          <w:rStyle w:val="Emphasis"/>
          <w:i w:val="0"/>
          <w:sz w:val="22"/>
          <w:szCs w:val="22"/>
          <w:lang w:val="en-GB"/>
        </w:rPr>
        <w:t>Delivery d</w:t>
      </w:r>
      <w:r w:rsidR="008F5EB0">
        <w:rPr>
          <w:rStyle w:val="Emphasis"/>
          <w:i w:val="0"/>
          <w:sz w:val="22"/>
          <w:szCs w:val="22"/>
          <w:lang w:val="en-GB"/>
        </w:rPr>
        <w:t xml:space="preserve">eadlines must be a maximum of 120 (one hundred and </w:t>
      </w:r>
      <w:proofErr w:type="gramStart"/>
      <w:r w:rsidR="008F5EB0">
        <w:rPr>
          <w:rStyle w:val="Emphasis"/>
          <w:i w:val="0"/>
          <w:sz w:val="22"/>
          <w:szCs w:val="22"/>
          <w:lang w:val="en-GB"/>
        </w:rPr>
        <w:t xml:space="preserve">twenty </w:t>
      </w:r>
      <w:r w:rsidR="00FB46E3" w:rsidRPr="00FB46E3">
        <w:rPr>
          <w:rStyle w:val="Emphasis"/>
          <w:i w:val="0"/>
          <w:sz w:val="22"/>
          <w:szCs w:val="22"/>
          <w:lang w:val="en-GB"/>
        </w:rPr>
        <w:t>)</w:t>
      </w:r>
      <w:proofErr w:type="gramEnd"/>
      <w:r w:rsidR="00FB46E3" w:rsidRPr="00FB46E3">
        <w:rPr>
          <w:rStyle w:val="Emphasis"/>
          <w:i w:val="0"/>
          <w:sz w:val="22"/>
          <w:szCs w:val="22"/>
          <w:lang w:val="en-GB"/>
        </w:rPr>
        <w:t xml:space="preserve"> calendar days from the date of conclusion of the contract</w:t>
      </w:r>
      <w:r w:rsidR="00FB46E3">
        <w:rPr>
          <w:rStyle w:val="Emphasis"/>
          <w:i w:val="0"/>
          <w:sz w:val="22"/>
          <w:szCs w:val="22"/>
          <w:lang w:val="en-GB"/>
        </w:rPr>
        <w:t>.</w:t>
      </w:r>
    </w:p>
    <w:p w14:paraId="786316E8" w14:textId="77777777" w:rsidR="00AA22A5" w:rsidRPr="00DD2F41" w:rsidRDefault="00AA22A5" w:rsidP="00AA22A5">
      <w:pPr>
        <w:keepNext/>
        <w:keepLines/>
        <w:rPr>
          <w:sz w:val="22"/>
          <w:szCs w:val="22"/>
          <w:lang w:val="en-GB"/>
        </w:rPr>
      </w:pPr>
      <w:r>
        <w:rPr>
          <w:noProof/>
          <w:snapToGrid/>
          <w:sz w:val="22"/>
          <w:szCs w:val="22"/>
          <w:lang w:val="en-GB" w:eastAsia="en-GB"/>
        </w:rPr>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442FE5"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069C0244" w:rsidR="00AA22A5" w:rsidRPr="00DD2F41" w:rsidRDefault="00AA22A5" w:rsidP="00AA22A5">
      <w:pPr>
        <w:keepNext/>
        <w:keepLines/>
        <w:ind w:left="360"/>
        <w:jc w:val="center"/>
        <w:rPr>
          <w:rStyle w:val="Strong"/>
          <w:sz w:val="22"/>
          <w:szCs w:val="22"/>
          <w:lang w:val="en-GB"/>
        </w:rPr>
      </w:pPr>
      <w:r w:rsidRPr="00E41C2D">
        <w:rPr>
          <w:rStyle w:val="Strong"/>
          <w:sz w:val="22"/>
          <w:szCs w:val="22"/>
          <w:lang w:val="en-GB"/>
        </w:rPr>
        <w:t>SELECTION AND AWARD CRITERIA</w:t>
      </w:r>
    </w:p>
    <w:p w14:paraId="2945A4AD"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2E394AC4" w14:textId="24E181B9" w:rsidR="00993F6E" w:rsidRDefault="00993F6E" w:rsidP="0025703B">
      <w:pPr>
        <w:spacing w:before="240" w:after="0"/>
        <w:ind w:left="426" w:right="-48"/>
        <w:jc w:val="both"/>
        <w:rPr>
          <w:sz w:val="22"/>
          <w:szCs w:val="22"/>
          <w:lang w:val="en-GB"/>
        </w:rPr>
      </w:pPr>
      <w:r w:rsidRPr="00090F0F">
        <w:rPr>
          <w:sz w:val="22"/>
          <w:szCs w:val="22"/>
          <w:lang w:val="en-GB"/>
        </w:rPr>
        <w:t xml:space="preserve">The following selection criteria will be applied to candidates. In the case of applications submitted by a consortium, these selection criteria will be applied to the consortium as a whole if not specified </w:t>
      </w:r>
      <w:r w:rsidRPr="00090F0F">
        <w:rPr>
          <w:sz w:val="22"/>
          <w:szCs w:val="22"/>
          <w:lang w:val="en-GB"/>
        </w:rPr>
        <w:lastRenderedPageBreak/>
        <w:t>otherwise.</w:t>
      </w:r>
      <w:r w:rsidRPr="00FA24DB">
        <w:rPr>
          <w:sz w:val="22"/>
          <w:szCs w:val="22"/>
          <w:lang w:val="en-GB"/>
        </w:rPr>
        <w:t xml:space="preserve"> </w:t>
      </w:r>
      <w:r w:rsidRPr="00090F0F">
        <w:rPr>
          <w:sz w:val="22"/>
          <w:szCs w:val="22"/>
          <w:lang w:val="en-GB"/>
        </w:rPr>
        <w:t>The selection criteria will not be applied to natural persons and single-member companies when they are sub-contractors.</w:t>
      </w:r>
    </w:p>
    <w:p w14:paraId="7D8437E9" w14:textId="1F729B93" w:rsidR="00F33CD5" w:rsidRDefault="00AA22A5" w:rsidP="00D015C2">
      <w:pPr>
        <w:pStyle w:val="Blockquote"/>
        <w:numPr>
          <w:ilvl w:val="0"/>
          <w:numId w:val="19"/>
        </w:numPr>
        <w:ind w:right="-48"/>
        <w:jc w:val="both"/>
        <w:rPr>
          <w:sz w:val="22"/>
          <w:szCs w:val="22"/>
          <w:lang w:val="en-GB"/>
        </w:rPr>
      </w:pPr>
      <w:r w:rsidRPr="00AA45EA">
        <w:rPr>
          <w:b/>
          <w:sz w:val="22"/>
          <w:szCs w:val="22"/>
          <w:u w:val="single"/>
          <w:lang w:val="en-GB"/>
        </w:rPr>
        <w:t>Economic and financial capacity</w:t>
      </w:r>
      <w:r w:rsidR="00F33CD5" w:rsidRPr="00AA45EA">
        <w:rPr>
          <w:sz w:val="22"/>
          <w:szCs w:val="22"/>
          <w:lang w:val="en-GB"/>
        </w:rPr>
        <w:t xml:space="preserve"> </w:t>
      </w:r>
      <w:r w:rsidR="00F33CD5" w:rsidRPr="00AA45EA">
        <w:rPr>
          <w:b/>
          <w:sz w:val="22"/>
          <w:szCs w:val="22"/>
          <w:lang w:val="en-GB"/>
        </w:rPr>
        <w:t>(</w:t>
      </w:r>
      <w:r w:rsidR="00F33CD5" w:rsidRPr="00AA45EA">
        <w:rPr>
          <w:sz w:val="22"/>
          <w:szCs w:val="22"/>
          <w:lang w:val="en-GB"/>
        </w:rPr>
        <w:t>based on item 3 of the service application form, on item 3 of supply tender form). In case of candidate being a public body, equivalent information should be provided. The reference period which will be taken into account will be the last three years for which accounts have been closed.</w:t>
      </w:r>
    </w:p>
    <w:p w14:paraId="0AC7200F" w14:textId="68A0B25C" w:rsidR="00021F58" w:rsidRPr="00021F58" w:rsidRDefault="00021F58" w:rsidP="00021F58">
      <w:pPr>
        <w:pStyle w:val="Blockquote"/>
        <w:tabs>
          <w:tab w:val="left" w:pos="284"/>
        </w:tabs>
        <w:ind w:left="840" w:right="1"/>
        <w:jc w:val="both"/>
        <w:rPr>
          <w:sz w:val="22"/>
          <w:szCs w:val="22"/>
          <w:u w:val="single"/>
          <w:lang w:val="es-ES"/>
        </w:rPr>
      </w:pPr>
      <w:r>
        <w:rPr>
          <w:sz w:val="22"/>
          <w:szCs w:val="22"/>
          <w:lang w:val="es-ES"/>
        </w:rPr>
        <w:t xml:space="preserve">        </w:t>
      </w:r>
      <w:proofErr w:type="spellStart"/>
      <w:r w:rsidRPr="000647A3">
        <w:rPr>
          <w:sz w:val="22"/>
          <w:szCs w:val="22"/>
          <w:u w:val="single"/>
          <w:lang w:val="es-ES"/>
        </w:rPr>
        <w:t>Criteria</w:t>
      </w:r>
      <w:proofErr w:type="spellEnd"/>
      <w:r w:rsidRPr="000647A3">
        <w:rPr>
          <w:sz w:val="22"/>
          <w:szCs w:val="22"/>
          <w:u w:val="single"/>
          <w:lang w:val="es-ES"/>
        </w:rPr>
        <w:t xml:space="preserve"> </w:t>
      </w:r>
      <w:proofErr w:type="spellStart"/>
      <w:r w:rsidRPr="000647A3">
        <w:rPr>
          <w:sz w:val="22"/>
          <w:szCs w:val="22"/>
          <w:u w:val="single"/>
          <w:lang w:val="es-ES"/>
        </w:rPr>
        <w:t>for</w:t>
      </w:r>
      <w:proofErr w:type="spellEnd"/>
      <w:r w:rsidRPr="000647A3">
        <w:rPr>
          <w:sz w:val="22"/>
          <w:szCs w:val="22"/>
          <w:u w:val="single"/>
          <w:lang w:val="es-ES"/>
        </w:rPr>
        <w:t xml:space="preserve"> legal </w:t>
      </w:r>
      <w:proofErr w:type="spellStart"/>
      <w:r w:rsidRPr="000647A3">
        <w:rPr>
          <w:sz w:val="22"/>
          <w:szCs w:val="22"/>
          <w:u w:val="single"/>
          <w:lang w:val="es-ES"/>
        </w:rPr>
        <w:t>persons</w:t>
      </w:r>
      <w:proofErr w:type="spellEnd"/>
      <w:r w:rsidRPr="000647A3">
        <w:rPr>
          <w:sz w:val="22"/>
          <w:szCs w:val="22"/>
          <w:u w:val="single"/>
          <w:lang w:val="es-ES"/>
        </w:rPr>
        <w:t xml:space="preserve">: </w:t>
      </w:r>
    </w:p>
    <w:p w14:paraId="4FA2AE03" w14:textId="0C67B275" w:rsidR="00021F58" w:rsidRPr="00021F58" w:rsidRDefault="00021F58" w:rsidP="00021F58">
      <w:pPr>
        <w:pStyle w:val="Blockquote"/>
        <w:numPr>
          <w:ilvl w:val="0"/>
          <w:numId w:val="20"/>
        </w:numPr>
        <w:spacing w:before="0"/>
        <w:ind w:right="1"/>
        <w:jc w:val="both"/>
        <w:rPr>
          <w:sz w:val="22"/>
          <w:szCs w:val="22"/>
          <w:lang w:val="es-ES"/>
        </w:rPr>
      </w:pPr>
      <w:r w:rsidRPr="00021F58">
        <w:rPr>
          <w:sz w:val="22"/>
          <w:szCs w:val="22"/>
          <w:lang w:val="en-GB"/>
        </w:rPr>
        <w:t xml:space="preserve">the average annual turnover of the tenderer must exceed the </w:t>
      </w:r>
      <w:r>
        <w:rPr>
          <w:sz w:val="22"/>
          <w:szCs w:val="22"/>
          <w:lang w:val="en-GB"/>
        </w:rPr>
        <w:t>maximum budget of the contract.</w:t>
      </w:r>
    </w:p>
    <w:p w14:paraId="2EFA8D6C" w14:textId="77777777" w:rsidR="00021F58" w:rsidRPr="00021F58" w:rsidRDefault="00021F58" w:rsidP="00021F58">
      <w:pPr>
        <w:pStyle w:val="Blockquote"/>
        <w:tabs>
          <w:tab w:val="left" w:pos="284"/>
        </w:tabs>
        <w:ind w:left="1341" w:right="1"/>
        <w:jc w:val="both"/>
        <w:rPr>
          <w:sz w:val="22"/>
          <w:szCs w:val="22"/>
          <w:u w:val="single"/>
          <w:lang w:val="es-ES"/>
        </w:rPr>
      </w:pPr>
      <w:proofErr w:type="spellStart"/>
      <w:r w:rsidRPr="00021F58">
        <w:rPr>
          <w:sz w:val="22"/>
          <w:szCs w:val="22"/>
          <w:u w:val="single"/>
          <w:lang w:val="es-ES"/>
        </w:rPr>
        <w:t>Criteria</w:t>
      </w:r>
      <w:proofErr w:type="spellEnd"/>
      <w:r w:rsidRPr="00021F58">
        <w:rPr>
          <w:sz w:val="22"/>
          <w:szCs w:val="22"/>
          <w:u w:val="single"/>
          <w:lang w:val="es-ES"/>
        </w:rPr>
        <w:t xml:space="preserve"> </w:t>
      </w:r>
      <w:proofErr w:type="spellStart"/>
      <w:r w:rsidRPr="00021F58">
        <w:rPr>
          <w:sz w:val="22"/>
          <w:szCs w:val="22"/>
          <w:u w:val="single"/>
          <w:lang w:val="es-ES"/>
        </w:rPr>
        <w:t>for</w:t>
      </w:r>
      <w:proofErr w:type="spellEnd"/>
      <w:r w:rsidRPr="00021F58">
        <w:rPr>
          <w:sz w:val="22"/>
          <w:szCs w:val="22"/>
          <w:u w:val="single"/>
          <w:lang w:val="es-ES"/>
        </w:rPr>
        <w:t xml:space="preserve"> natural </w:t>
      </w:r>
      <w:proofErr w:type="spellStart"/>
      <w:r w:rsidRPr="00021F58">
        <w:rPr>
          <w:sz w:val="22"/>
          <w:szCs w:val="22"/>
          <w:u w:val="single"/>
          <w:lang w:val="es-ES"/>
        </w:rPr>
        <w:t>persons</w:t>
      </w:r>
      <w:proofErr w:type="spellEnd"/>
      <w:r w:rsidRPr="00021F58">
        <w:rPr>
          <w:sz w:val="22"/>
          <w:szCs w:val="22"/>
          <w:u w:val="single"/>
          <w:lang w:val="es-ES"/>
        </w:rPr>
        <w:t xml:space="preserve">: </w:t>
      </w:r>
    </w:p>
    <w:p w14:paraId="620040F7" w14:textId="7D263F1D" w:rsidR="00021F58" w:rsidRPr="00021F58" w:rsidRDefault="00021F58" w:rsidP="00021F58">
      <w:pPr>
        <w:pStyle w:val="Blockquote"/>
        <w:numPr>
          <w:ilvl w:val="0"/>
          <w:numId w:val="20"/>
        </w:numPr>
        <w:spacing w:before="0"/>
        <w:ind w:right="-48"/>
        <w:jc w:val="both"/>
        <w:rPr>
          <w:sz w:val="22"/>
          <w:szCs w:val="22"/>
          <w:lang w:val="en-GB"/>
        </w:rPr>
      </w:pPr>
      <w:r w:rsidRPr="00021F58">
        <w:rPr>
          <w:sz w:val="22"/>
          <w:szCs w:val="22"/>
          <w:lang w:val="en-GB"/>
        </w:rPr>
        <w:t xml:space="preserve">the available financial resources of the tenderer must exceed the maximum budget of the contract. </w:t>
      </w:r>
    </w:p>
    <w:p w14:paraId="37D1C777" w14:textId="3C31E73C" w:rsidR="00021F58" w:rsidRPr="00021F58" w:rsidRDefault="00021F58" w:rsidP="00021F58">
      <w:pPr>
        <w:pStyle w:val="Blockquote"/>
        <w:numPr>
          <w:ilvl w:val="0"/>
          <w:numId w:val="20"/>
        </w:numPr>
        <w:spacing w:before="0"/>
        <w:ind w:right="1"/>
        <w:jc w:val="both"/>
        <w:rPr>
          <w:sz w:val="22"/>
          <w:szCs w:val="22"/>
          <w:lang w:val="es-ES"/>
        </w:rPr>
      </w:pPr>
      <w:r w:rsidRPr="00AA7274">
        <w:rPr>
          <w:sz w:val="22"/>
          <w:szCs w:val="22"/>
          <w:lang w:val="en-GB"/>
        </w:rPr>
        <w:t>the financial situation of the tenderer should not be in deficit, taken into account debts, at the beginning and end of year.</w:t>
      </w:r>
    </w:p>
    <w:p w14:paraId="3A1D3C10" w14:textId="101EE16D" w:rsidR="009D15E6" w:rsidRPr="00D96E78" w:rsidRDefault="009D15E6" w:rsidP="004744FB">
      <w:pPr>
        <w:pStyle w:val="Blockquote"/>
        <w:numPr>
          <w:ilvl w:val="0"/>
          <w:numId w:val="19"/>
        </w:numPr>
        <w:ind w:right="-48"/>
        <w:jc w:val="both"/>
        <w:rPr>
          <w:sz w:val="22"/>
          <w:szCs w:val="22"/>
          <w:lang w:val="en-GB"/>
        </w:rPr>
      </w:pPr>
      <w:r w:rsidRPr="00D96E78">
        <w:rPr>
          <w:b/>
          <w:sz w:val="22"/>
          <w:szCs w:val="22"/>
          <w:u w:val="single"/>
          <w:lang w:val="en-GB"/>
        </w:rPr>
        <w:t>P</w:t>
      </w:r>
      <w:r w:rsidR="00AA22A5" w:rsidRPr="00D96E78">
        <w:rPr>
          <w:b/>
          <w:sz w:val="22"/>
          <w:szCs w:val="22"/>
          <w:u w:val="single"/>
          <w:lang w:val="en-GB"/>
        </w:rPr>
        <w:t>rofessional capacity</w:t>
      </w:r>
      <w:r w:rsidR="00AA22A5" w:rsidRPr="00D96E78">
        <w:rPr>
          <w:sz w:val="22"/>
          <w:szCs w:val="22"/>
          <w:lang w:val="en-GB"/>
        </w:rPr>
        <w:t xml:space="preserve"> </w:t>
      </w:r>
      <w:r w:rsidRPr="00D96E78">
        <w:rPr>
          <w:sz w:val="22"/>
          <w:szCs w:val="22"/>
          <w:lang w:val="en-GB"/>
        </w:rPr>
        <w:t>(based on items 4 and 5 of the application form</w:t>
      </w:r>
      <w:r w:rsidR="003907E7" w:rsidRPr="00D96E78">
        <w:rPr>
          <w:sz w:val="22"/>
          <w:szCs w:val="22"/>
          <w:lang w:val="en-GB"/>
        </w:rPr>
        <w:t xml:space="preserve"> for service contracts and</w:t>
      </w:r>
      <w:r w:rsidR="00F65592" w:rsidRPr="00D96E78">
        <w:rPr>
          <w:sz w:val="22"/>
          <w:szCs w:val="22"/>
          <w:lang w:val="en-GB"/>
        </w:rPr>
        <w:t xml:space="preserve"> on items 4 and 5 of the </w:t>
      </w:r>
      <w:r w:rsidR="00FF0AD1" w:rsidRPr="00D96E78">
        <w:rPr>
          <w:sz w:val="22"/>
          <w:szCs w:val="22"/>
          <w:lang w:val="en-GB"/>
        </w:rPr>
        <w:t>t</w:t>
      </w:r>
      <w:r w:rsidR="00F65592" w:rsidRPr="00D96E78">
        <w:rPr>
          <w:sz w:val="22"/>
          <w:szCs w:val="22"/>
          <w:lang w:val="en-GB"/>
        </w:rPr>
        <w:t xml:space="preserve">ender </w:t>
      </w:r>
      <w:r w:rsidR="00FF0AD1" w:rsidRPr="00D96E78">
        <w:rPr>
          <w:sz w:val="22"/>
          <w:szCs w:val="22"/>
          <w:lang w:val="en-GB"/>
        </w:rPr>
        <w:t>f</w:t>
      </w:r>
      <w:r w:rsidR="00F65592" w:rsidRPr="00D96E78">
        <w:rPr>
          <w:sz w:val="22"/>
          <w:szCs w:val="22"/>
          <w:lang w:val="en-GB"/>
        </w:rPr>
        <w:t>orm for supply contracts</w:t>
      </w:r>
      <w:r w:rsidRPr="00D96E78">
        <w:rPr>
          <w:sz w:val="22"/>
          <w:szCs w:val="22"/>
          <w:lang w:val="en-GB"/>
        </w:rPr>
        <w:t>). The reference period which will be take</w:t>
      </w:r>
      <w:r w:rsidR="003907E7" w:rsidRPr="00D96E78">
        <w:rPr>
          <w:sz w:val="22"/>
          <w:szCs w:val="22"/>
          <w:lang w:val="en-GB"/>
        </w:rPr>
        <w:t xml:space="preserve">n into account will be the last three </w:t>
      </w:r>
      <w:r w:rsidRPr="00D96E78">
        <w:rPr>
          <w:sz w:val="22"/>
          <w:szCs w:val="22"/>
          <w:lang w:val="en-GB"/>
        </w:rPr>
        <w:t xml:space="preserve">years </w:t>
      </w:r>
      <w:r w:rsidR="003907E7" w:rsidRPr="00D96E78">
        <w:rPr>
          <w:sz w:val="22"/>
          <w:szCs w:val="22"/>
          <w:lang w:val="en-GB"/>
        </w:rPr>
        <w:t>preceding the</w:t>
      </w:r>
      <w:r w:rsidRPr="00D96E78">
        <w:rPr>
          <w:sz w:val="22"/>
          <w:szCs w:val="22"/>
          <w:lang w:val="en-GB"/>
        </w:rPr>
        <w:t xml:space="preserve"> submission deadline.</w:t>
      </w:r>
    </w:p>
    <w:p w14:paraId="226D68AA" w14:textId="56A53378" w:rsidR="00D50A37" w:rsidRDefault="00D50A37" w:rsidP="00D50A37">
      <w:pPr>
        <w:pStyle w:val="Blockquote"/>
        <w:tabs>
          <w:tab w:val="left" w:pos="284"/>
        </w:tabs>
        <w:ind w:right="1"/>
        <w:jc w:val="both"/>
        <w:rPr>
          <w:sz w:val="22"/>
          <w:szCs w:val="22"/>
          <w:u w:val="single"/>
          <w:lang w:val="es-ES"/>
        </w:rPr>
      </w:pPr>
      <w:r>
        <w:rPr>
          <w:sz w:val="22"/>
          <w:szCs w:val="22"/>
          <w:lang w:val="es-ES"/>
        </w:rPr>
        <w:t xml:space="preserve">                  </w:t>
      </w:r>
      <w:proofErr w:type="spellStart"/>
      <w:r w:rsidRPr="00BD460E">
        <w:rPr>
          <w:sz w:val="22"/>
          <w:szCs w:val="22"/>
          <w:u w:val="single"/>
          <w:lang w:val="es-ES"/>
        </w:rPr>
        <w:t>Criteria</w:t>
      </w:r>
      <w:proofErr w:type="spellEnd"/>
      <w:r w:rsidRPr="00BD460E">
        <w:rPr>
          <w:sz w:val="22"/>
          <w:szCs w:val="22"/>
          <w:u w:val="single"/>
          <w:lang w:val="es-ES"/>
        </w:rPr>
        <w:t xml:space="preserve"> </w:t>
      </w:r>
      <w:proofErr w:type="spellStart"/>
      <w:r w:rsidRPr="00BD460E">
        <w:rPr>
          <w:sz w:val="22"/>
          <w:szCs w:val="22"/>
          <w:u w:val="single"/>
          <w:lang w:val="es-ES"/>
        </w:rPr>
        <w:t>for</w:t>
      </w:r>
      <w:proofErr w:type="spellEnd"/>
      <w:r w:rsidRPr="00BD460E">
        <w:rPr>
          <w:sz w:val="22"/>
          <w:szCs w:val="22"/>
          <w:u w:val="single"/>
          <w:lang w:val="es-ES"/>
        </w:rPr>
        <w:t xml:space="preserve"> legal </w:t>
      </w:r>
      <w:proofErr w:type="spellStart"/>
      <w:r w:rsidRPr="00BD460E">
        <w:rPr>
          <w:sz w:val="22"/>
          <w:szCs w:val="22"/>
          <w:u w:val="single"/>
          <w:lang w:val="es-ES"/>
        </w:rPr>
        <w:t>persons</w:t>
      </w:r>
      <w:proofErr w:type="spellEnd"/>
      <w:r w:rsidRPr="00BD460E">
        <w:rPr>
          <w:sz w:val="22"/>
          <w:szCs w:val="22"/>
          <w:u w:val="single"/>
          <w:lang w:val="es-ES"/>
        </w:rPr>
        <w:t xml:space="preserve">: </w:t>
      </w:r>
    </w:p>
    <w:p w14:paraId="4558CA89" w14:textId="0E0CFCA8" w:rsidR="003F2ED7" w:rsidRPr="00D50A37" w:rsidRDefault="00D50A37" w:rsidP="00D50A37">
      <w:pPr>
        <w:pStyle w:val="Blockquote"/>
        <w:numPr>
          <w:ilvl w:val="0"/>
          <w:numId w:val="21"/>
        </w:numPr>
        <w:ind w:right="-48"/>
        <w:jc w:val="both"/>
        <w:rPr>
          <w:sz w:val="22"/>
          <w:szCs w:val="22"/>
          <w:lang w:val="en-GB"/>
        </w:rPr>
      </w:pPr>
      <w:r>
        <w:rPr>
          <w:sz w:val="22"/>
          <w:szCs w:val="22"/>
          <w:lang w:val="en-GB"/>
        </w:rPr>
        <w:t xml:space="preserve">Tenderer must have at least </w:t>
      </w:r>
      <w:r w:rsidR="009F41ED" w:rsidRPr="00306996">
        <w:rPr>
          <w:b/>
          <w:sz w:val="22"/>
          <w:szCs w:val="22"/>
          <w:lang w:val="en-GB"/>
        </w:rPr>
        <w:t>1</w:t>
      </w:r>
      <w:r w:rsidR="004744FB" w:rsidRPr="00306996">
        <w:rPr>
          <w:b/>
          <w:sz w:val="22"/>
          <w:szCs w:val="22"/>
          <w:lang w:val="en-GB"/>
        </w:rPr>
        <w:t xml:space="preserve"> (</w:t>
      </w:r>
      <w:r w:rsidR="009F41ED" w:rsidRPr="00306996">
        <w:rPr>
          <w:b/>
          <w:sz w:val="22"/>
          <w:szCs w:val="22"/>
          <w:lang w:val="en-GB"/>
        </w:rPr>
        <w:t>one</w:t>
      </w:r>
      <w:r w:rsidR="004744FB" w:rsidRPr="00306996">
        <w:rPr>
          <w:b/>
          <w:sz w:val="22"/>
          <w:szCs w:val="22"/>
          <w:lang w:val="en-GB"/>
        </w:rPr>
        <w:t>)</w:t>
      </w:r>
      <w:r w:rsidR="004744FB" w:rsidRPr="00D50A37">
        <w:rPr>
          <w:sz w:val="22"/>
          <w:szCs w:val="22"/>
          <w:lang w:val="en-GB"/>
        </w:rPr>
        <w:t xml:space="preserve"> permanent staff member currently working for</w:t>
      </w:r>
      <w:r w:rsidR="00835860" w:rsidRPr="00D50A37">
        <w:rPr>
          <w:sz w:val="22"/>
          <w:szCs w:val="22"/>
          <w:lang w:val="en-GB"/>
        </w:rPr>
        <w:t xml:space="preserve"> </w:t>
      </w:r>
      <w:r w:rsidR="004744FB" w:rsidRPr="00D50A37">
        <w:rPr>
          <w:sz w:val="22"/>
          <w:szCs w:val="22"/>
          <w:lang w:val="en-GB"/>
        </w:rPr>
        <w:t xml:space="preserve">the </w:t>
      </w:r>
      <w:r w:rsidR="00021F58" w:rsidRPr="00D50A37">
        <w:rPr>
          <w:sz w:val="22"/>
          <w:szCs w:val="22"/>
          <w:lang w:val="en-GB"/>
        </w:rPr>
        <w:t>tenderer in fields related to this contract</w:t>
      </w:r>
      <w:r>
        <w:rPr>
          <w:sz w:val="22"/>
          <w:szCs w:val="22"/>
          <w:lang w:val="en-GB"/>
        </w:rPr>
        <w:t xml:space="preserve"> and </w:t>
      </w:r>
      <w:r w:rsidR="003F2ED7" w:rsidRPr="00306996">
        <w:rPr>
          <w:b/>
          <w:sz w:val="22"/>
          <w:szCs w:val="22"/>
          <w:lang w:val="en-GB"/>
        </w:rPr>
        <w:t>1 (one)</w:t>
      </w:r>
      <w:r w:rsidR="003F2ED7" w:rsidRPr="00D50A37">
        <w:rPr>
          <w:sz w:val="22"/>
          <w:szCs w:val="22"/>
          <w:lang w:val="en-GB"/>
        </w:rPr>
        <w:t xml:space="preserve"> permanent staff member in technical support for the kind of equipment tendered currently working for the tenderer.</w:t>
      </w:r>
    </w:p>
    <w:p w14:paraId="0CE594EF" w14:textId="77777777" w:rsidR="00021F58" w:rsidRPr="00BD460E" w:rsidRDefault="00021F58" w:rsidP="00021F58">
      <w:pPr>
        <w:pStyle w:val="Blockquote"/>
        <w:tabs>
          <w:tab w:val="left" w:pos="284"/>
        </w:tabs>
        <w:ind w:left="1341" w:right="1"/>
        <w:jc w:val="both"/>
        <w:rPr>
          <w:sz w:val="22"/>
          <w:szCs w:val="22"/>
          <w:u w:val="single"/>
          <w:lang w:val="es-ES"/>
        </w:rPr>
      </w:pPr>
      <w:proofErr w:type="spellStart"/>
      <w:r w:rsidRPr="00BD460E">
        <w:rPr>
          <w:sz w:val="22"/>
          <w:szCs w:val="22"/>
          <w:u w:val="single"/>
          <w:lang w:val="es-ES"/>
        </w:rPr>
        <w:t>Criteria</w:t>
      </w:r>
      <w:proofErr w:type="spellEnd"/>
      <w:r w:rsidRPr="00BD460E">
        <w:rPr>
          <w:sz w:val="22"/>
          <w:szCs w:val="22"/>
          <w:u w:val="single"/>
          <w:lang w:val="es-ES"/>
        </w:rPr>
        <w:t xml:space="preserve"> </w:t>
      </w:r>
      <w:proofErr w:type="spellStart"/>
      <w:r w:rsidRPr="00BD460E">
        <w:rPr>
          <w:sz w:val="22"/>
          <w:szCs w:val="22"/>
          <w:u w:val="single"/>
          <w:lang w:val="es-ES"/>
        </w:rPr>
        <w:t>for</w:t>
      </w:r>
      <w:proofErr w:type="spellEnd"/>
      <w:r w:rsidRPr="00BD460E">
        <w:rPr>
          <w:sz w:val="22"/>
          <w:szCs w:val="22"/>
          <w:u w:val="single"/>
          <w:lang w:val="es-ES"/>
        </w:rPr>
        <w:t xml:space="preserve"> natural </w:t>
      </w:r>
      <w:proofErr w:type="spellStart"/>
      <w:r w:rsidRPr="00BD460E">
        <w:rPr>
          <w:sz w:val="22"/>
          <w:szCs w:val="22"/>
          <w:u w:val="single"/>
          <w:lang w:val="es-ES"/>
        </w:rPr>
        <w:t>persons</w:t>
      </w:r>
      <w:proofErr w:type="spellEnd"/>
      <w:r w:rsidRPr="00BD460E">
        <w:rPr>
          <w:sz w:val="22"/>
          <w:szCs w:val="22"/>
          <w:u w:val="single"/>
          <w:lang w:val="es-ES"/>
        </w:rPr>
        <w:t xml:space="preserve">: </w:t>
      </w:r>
    </w:p>
    <w:p w14:paraId="15468F16" w14:textId="1D286939" w:rsidR="003907E7" w:rsidRPr="00D50A37" w:rsidRDefault="00021F58" w:rsidP="00D50A37">
      <w:pPr>
        <w:pStyle w:val="Blockquote"/>
        <w:numPr>
          <w:ilvl w:val="0"/>
          <w:numId w:val="28"/>
        </w:numPr>
        <w:spacing w:before="0"/>
        <w:ind w:right="1"/>
        <w:jc w:val="both"/>
        <w:rPr>
          <w:sz w:val="22"/>
          <w:szCs w:val="22"/>
          <w:lang w:val="es-ES"/>
        </w:rPr>
      </w:pPr>
      <w:proofErr w:type="spellStart"/>
      <w:r>
        <w:rPr>
          <w:sz w:val="22"/>
          <w:szCs w:val="22"/>
          <w:lang w:val="es-ES"/>
        </w:rPr>
        <w:t>the</w:t>
      </w:r>
      <w:proofErr w:type="spellEnd"/>
      <w:r>
        <w:rPr>
          <w:sz w:val="22"/>
          <w:szCs w:val="22"/>
          <w:lang w:val="es-ES"/>
        </w:rPr>
        <w:t xml:space="preserve"> </w:t>
      </w:r>
      <w:proofErr w:type="spellStart"/>
      <w:r>
        <w:rPr>
          <w:sz w:val="22"/>
          <w:szCs w:val="22"/>
          <w:lang w:val="es-ES"/>
        </w:rPr>
        <w:t>tenderer</w:t>
      </w:r>
      <w:proofErr w:type="spellEnd"/>
      <w:r>
        <w:rPr>
          <w:sz w:val="22"/>
          <w:szCs w:val="22"/>
          <w:lang w:val="es-ES"/>
        </w:rPr>
        <w:t xml:space="preserve"> i</w:t>
      </w:r>
      <w:r w:rsidRPr="00AB4859">
        <w:rPr>
          <w:sz w:val="22"/>
          <w:szCs w:val="22"/>
          <w:lang w:val="en-GB"/>
        </w:rPr>
        <w:t xml:space="preserve">s currently working/has worked during the past 3 years as </w:t>
      </w:r>
      <w:r>
        <w:rPr>
          <w:sz w:val="22"/>
          <w:szCs w:val="22"/>
          <w:lang w:val="en-GB"/>
        </w:rPr>
        <w:t xml:space="preserve">a </w:t>
      </w:r>
      <w:r w:rsidRPr="00AB4859">
        <w:rPr>
          <w:sz w:val="22"/>
          <w:szCs w:val="22"/>
          <w:lang w:val="en-GB"/>
        </w:rPr>
        <w:t>manager with</w:t>
      </w:r>
      <w:r w:rsidR="00306996">
        <w:rPr>
          <w:sz w:val="22"/>
          <w:szCs w:val="22"/>
          <w:lang w:val="en-GB"/>
        </w:rPr>
        <w:t xml:space="preserve"> minimum 1 (</w:t>
      </w:r>
      <w:proofErr w:type="gramStart"/>
      <w:r w:rsidR="00306996">
        <w:rPr>
          <w:sz w:val="22"/>
          <w:szCs w:val="22"/>
          <w:lang w:val="en-GB"/>
        </w:rPr>
        <w:t>one)</w:t>
      </w:r>
      <w:r w:rsidRPr="00AB4859">
        <w:rPr>
          <w:sz w:val="22"/>
          <w:szCs w:val="22"/>
          <w:lang w:val="en-GB"/>
        </w:rPr>
        <w:t xml:space="preserve">  collaborators</w:t>
      </w:r>
      <w:proofErr w:type="gramEnd"/>
      <w:r w:rsidRPr="00AB4859">
        <w:rPr>
          <w:sz w:val="22"/>
          <w:szCs w:val="22"/>
          <w:lang w:val="en-GB"/>
        </w:rPr>
        <w:t xml:space="preserve"> in fields related to this contract</w:t>
      </w:r>
      <w:r w:rsidR="00D50A37">
        <w:rPr>
          <w:sz w:val="22"/>
          <w:szCs w:val="22"/>
          <w:lang w:val="en-GB"/>
        </w:rPr>
        <w:t>.</w:t>
      </w:r>
    </w:p>
    <w:p w14:paraId="4EEBF923" w14:textId="2121C0DB" w:rsidR="00E04B6B" w:rsidRPr="001B102D" w:rsidRDefault="00E04B6B" w:rsidP="00CB7486">
      <w:pPr>
        <w:pStyle w:val="Blockquote"/>
        <w:numPr>
          <w:ilvl w:val="0"/>
          <w:numId w:val="19"/>
        </w:numPr>
        <w:ind w:right="0"/>
        <w:jc w:val="both"/>
        <w:rPr>
          <w:sz w:val="22"/>
          <w:szCs w:val="22"/>
          <w:lang w:val="en-GB"/>
        </w:rPr>
      </w:pPr>
      <w:r w:rsidRPr="001B102D">
        <w:rPr>
          <w:b/>
          <w:sz w:val="22"/>
          <w:szCs w:val="22"/>
          <w:u w:val="single"/>
          <w:lang w:val="en-GB"/>
        </w:rPr>
        <w:t xml:space="preserve">Technical capacity </w:t>
      </w:r>
      <w:r w:rsidRPr="001B102D">
        <w:rPr>
          <w:sz w:val="22"/>
          <w:szCs w:val="22"/>
          <w:lang w:val="en-GB"/>
        </w:rPr>
        <w:t>(based on items 5 and 6 of the application form</w:t>
      </w:r>
      <w:r w:rsidR="003907E7" w:rsidRPr="001B102D">
        <w:rPr>
          <w:sz w:val="22"/>
          <w:szCs w:val="22"/>
          <w:lang w:val="en-GB"/>
        </w:rPr>
        <w:t xml:space="preserve"> for service contracts and</w:t>
      </w:r>
      <w:r w:rsidR="0048352B" w:rsidRPr="001B102D">
        <w:rPr>
          <w:sz w:val="22"/>
          <w:szCs w:val="22"/>
          <w:lang w:val="en-GB"/>
        </w:rPr>
        <w:t xml:space="preserve"> on items 5 and 6 of the </w:t>
      </w:r>
      <w:r w:rsidR="00FF0AD1" w:rsidRPr="001B102D">
        <w:rPr>
          <w:sz w:val="22"/>
          <w:szCs w:val="22"/>
          <w:lang w:val="en-GB"/>
        </w:rPr>
        <w:t>t</w:t>
      </w:r>
      <w:r w:rsidR="0048352B" w:rsidRPr="001B102D">
        <w:rPr>
          <w:sz w:val="22"/>
          <w:szCs w:val="22"/>
          <w:lang w:val="en-GB"/>
        </w:rPr>
        <w:t xml:space="preserve">ender </w:t>
      </w:r>
      <w:r w:rsidR="00FF0AD1" w:rsidRPr="001B102D">
        <w:rPr>
          <w:sz w:val="22"/>
          <w:szCs w:val="22"/>
          <w:lang w:val="en-GB"/>
        </w:rPr>
        <w:t>f</w:t>
      </w:r>
      <w:r w:rsidR="0048352B" w:rsidRPr="001B102D">
        <w:rPr>
          <w:sz w:val="22"/>
          <w:szCs w:val="22"/>
          <w:lang w:val="en-GB"/>
        </w:rPr>
        <w:t>orm for supply contracts</w:t>
      </w:r>
      <w:r w:rsidRPr="001B102D">
        <w:rPr>
          <w:sz w:val="22"/>
          <w:szCs w:val="22"/>
          <w:lang w:val="en-GB"/>
        </w:rPr>
        <w:t>). The reference period which will be taken into account will be the last</w:t>
      </w:r>
      <w:r w:rsidR="003907E7" w:rsidRPr="001B102D">
        <w:rPr>
          <w:sz w:val="22"/>
          <w:szCs w:val="22"/>
          <w:lang w:val="en-GB"/>
        </w:rPr>
        <w:t xml:space="preserve"> three</w:t>
      </w:r>
      <w:r w:rsidRPr="001B102D">
        <w:rPr>
          <w:sz w:val="22"/>
          <w:szCs w:val="22"/>
          <w:lang w:val="en-GB"/>
        </w:rPr>
        <w:t xml:space="preserve"> years</w:t>
      </w:r>
      <w:r w:rsidR="00DC6227" w:rsidRPr="001B102D">
        <w:rPr>
          <w:sz w:val="22"/>
          <w:szCs w:val="22"/>
          <w:lang w:val="en-GB"/>
        </w:rPr>
        <w:t xml:space="preserve"> </w:t>
      </w:r>
      <w:r w:rsidRPr="001B102D">
        <w:rPr>
          <w:sz w:val="22"/>
          <w:szCs w:val="22"/>
          <w:lang w:val="en-GB"/>
        </w:rPr>
        <w:t>from submission deadline.</w:t>
      </w:r>
    </w:p>
    <w:p w14:paraId="4BC7BF5B" w14:textId="77777777" w:rsidR="005F170A" w:rsidRPr="005F170A" w:rsidRDefault="005F170A" w:rsidP="005F170A">
      <w:pPr>
        <w:pStyle w:val="Blockquote"/>
        <w:ind w:left="480" w:firstLine="360"/>
        <w:jc w:val="both"/>
        <w:rPr>
          <w:sz w:val="22"/>
          <w:szCs w:val="22"/>
          <w:u w:val="single"/>
          <w:lang w:val="en-GB"/>
        </w:rPr>
      </w:pPr>
      <w:r w:rsidRPr="005F170A">
        <w:rPr>
          <w:sz w:val="22"/>
          <w:szCs w:val="22"/>
          <w:u w:val="single"/>
          <w:lang w:val="en-GB"/>
        </w:rPr>
        <w:t xml:space="preserve">The following criterion applies to both legal and natural persons: </w:t>
      </w:r>
    </w:p>
    <w:p w14:paraId="5C345520" w14:textId="0A124820" w:rsidR="005F170A" w:rsidRDefault="005F170A" w:rsidP="005F170A">
      <w:pPr>
        <w:pStyle w:val="Blockquote"/>
        <w:numPr>
          <w:ilvl w:val="0"/>
          <w:numId w:val="30"/>
        </w:numPr>
        <w:ind w:left="1701" w:hanging="283"/>
        <w:jc w:val="both"/>
        <w:rPr>
          <w:sz w:val="22"/>
          <w:szCs w:val="22"/>
          <w:lang w:val="en-GB"/>
        </w:rPr>
      </w:pPr>
      <w:r>
        <w:rPr>
          <w:sz w:val="22"/>
          <w:szCs w:val="22"/>
          <w:lang w:val="en-GB"/>
        </w:rPr>
        <w:t>t</w:t>
      </w:r>
      <w:r w:rsidRPr="005F170A">
        <w:rPr>
          <w:sz w:val="22"/>
          <w:szCs w:val="22"/>
          <w:lang w:val="en-GB"/>
        </w:rPr>
        <w:t xml:space="preserve">he </w:t>
      </w:r>
      <w:r>
        <w:rPr>
          <w:sz w:val="22"/>
          <w:szCs w:val="22"/>
          <w:lang w:val="en-GB"/>
        </w:rPr>
        <w:t>tenderer/</w:t>
      </w:r>
      <w:r w:rsidRPr="005F170A">
        <w:rPr>
          <w:sz w:val="22"/>
          <w:szCs w:val="22"/>
          <w:lang w:val="en-GB"/>
        </w:rPr>
        <w:t xml:space="preserve">candidate has provided supply under </w:t>
      </w:r>
      <w:r w:rsidR="00615533">
        <w:rPr>
          <w:sz w:val="22"/>
          <w:szCs w:val="22"/>
          <w:lang w:val="en-GB"/>
        </w:rPr>
        <w:t>contracts in twice the estimated value</w:t>
      </w:r>
      <w:r w:rsidRPr="005F170A">
        <w:rPr>
          <w:sz w:val="22"/>
          <w:szCs w:val="22"/>
          <w:lang w:val="en-GB"/>
        </w:rPr>
        <w:t xml:space="preserve"> of the procurement for the procurement of vehicles and equipment from the subject of procurement which was carried out at any time during the reference period: three years from the deadline for submission.</w:t>
      </w:r>
    </w:p>
    <w:p w14:paraId="0E91834A" w14:textId="0DE161C4" w:rsidR="00E8713A" w:rsidRPr="0097235D" w:rsidRDefault="00A27707" w:rsidP="00A27707">
      <w:pPr>
        <w:pStyle w:val="Blockquote"/>
        <w:ind w:left="480"/>
        <w:jc w:val="both"/>
        <w:rPr>
          <w:sz w:val="22"/>
          <w:szCs w:val="22"/>
          <w:lang w:val="en-GB"/>
        </w:rPr>
      </w:pPr>
      <w:r w:rsidRPr="0097235D">
        <w:rPr>
          <w:sz w:val="22"/>
          <w:szCs w:val="22"/>
          <w:lang w:val="en-GB"/>
        </w:rPr>
        <w:t xml:space="preserve">This means that the contract the candidate refers to could have been started at any time during the indicated </w:t>
      </w:r>
      <w:r w:rsidR="0097235D" w:rsidRPr="0097235D">
        <w:rPr>
          <w:sz w:val="22"/>
          <w:szCs w:val="22"/>
          <w:lang w:val="en-GB"/>
        </w:rPr>
        <w:t>period,</w:t>
      </w:r>
      <w:r w:rsidRPr="0097235D">
        <w:rPr>
          <w:sz w:val="22"/>
          <w:szCs w:val="22"/>
          <w:lang w:val="en-GB"/>
        </w:rPr>
        <w:t xml:space="preserve">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project in a consortium, the percentage that the tenderer has successfully completed must be clear from the documentary evidence, together with a description of the supplies provided.</w:t>
      </w:r>
    </w:p>
    <w:p w14:paraId="7F6657C4" w14:textId="08F88497" w:rsidR="00104CCC" w:rsidRPr="0097235D" w:rsidRDefault="00104CCC" w:rsidP="0025703B">
      <w:pPr>
        <w:pStyle w:val="Blockquote"/>
        <w:ind w:left="480"/>
        <w:jc w:val="both"/>
        <w:rPr>
          <w:sz w:val="22"/>
          <w:szCs w:val="22"/>
          <w:lang w:val="en-GB"/>
        </w:rPr>
      </w:pPr>
      <w:r w:rsidRPr="0097235D">
        <w:rPr>
          <w:sz w:val="22"/>
          <w:szCs w:val="22"/>
          <w:lang w:val="en-GB"/>
        </w:rPr>
        <w:t xml:space="preserve">Previous experience which caused breach of contract and termination by a </w:t>
      </w:r>
      <w:r w:rsidR="00FF0AD1" w:rsidRPr="0097235D">
        <w:rPr>
          <w:sz w:val="22"/>
          <w:szCs w:val="22"/>
          <w:lang w:val="en-GB"/>
        </w:rPr>
        <w:t>c</w:t>
      </w:r>
      <w:r w:rsidRPr="0097235D">
        <w:rPr>
          <w:sz w:val="22"/>
          <w:szCs w:val="22"/>
          <w:lang w:val="en-GB"/>
        </w:rPr>
        <w:t xml:space="preserve">ontracting </w:t>
      </w:r>
      <w:r w:rsidR="00FF0AD1" w:rsidRPr="0097235D">
        <w:rPr>
          <w:sz w:val="22"/>
          <w:szCs w:val="22"/>
          <w:lang w:val="en-GB"/>
        </w:rPr>
        <w:t>a</w:t>
      </w:r>
      <w:r w:rsidRPr="0097235D">
        <w:rPr>
          <w:sz w:val="22"/>
          <w:szCs w:val="22"/>
          <w:lang w:val="en-GB"/>
        </w:rPr>
        <w:t xml:space="preserve">uthority shall not be used as reference. </w:t>
      </w:r>
    </w:p>
    <w:p w14:paraId="37EEA82F" w14:textId="6971B73A" w:rsidR="003907E7" w:rsidRPr="0097235D" w:rsidRDefault="00104CCC" w:rsidP="003907E7">
      <w:pPr>
        <w:pStyle w:val="Blockquote"/>
        <w:ind w:left="480"/>
        <w:jc w:val="both"/>
        <w:rPr>
          <w:sz w:val="22"/>
          <w:szCs w:val="22"/>
          <w:lang w:val="en-GB"/>
        </w:rPr>
      </w:pPr>
      <w:r w:rsidRPr="0097235D">
        <w:rPr>
          <w:sz w:val="22"/>
          <w:szCs w:val="22"/>
          <w:lang w:val="en-GB"/>
        </w:rPr>
        <w:t xml:space="preserve">An economic operator may, where appropriate and for a particular contract, rely on the capacities of other entities, regardless of the legal nature of the links which it has with them. </w:t>
      </w:r>
      <w:r w:rsidR="00D23AC1" w:rsidRPr="0097235D">
        <w:rPr>
          <w:sz w:val="22"/>
          <w:szCs w:val="22"/>
          <w:lang w:val="en-GB"/>
        </w:rPr>
        <w:t xml:space="preserve">If the </w:t>
      </w:r>
      <w:r w:rsidR="007B5E37" w:rsidRPr="0097235D">
        <w:rPr>
          <w:sz w:val="22"/>
          <w:szCs w:val="22"/>
          <w:lang w:val="en-GB"/>
        </w:rPr>
        <w:t>economic operator</w:t>
      </w:r>
      <w:r w:rsidR="00D23AC1" w:rsidRPr="0097235D">
        <w:rPr>
          <w:sz w:val="22"/>
          <w:szCs w:val="22"/>
          <w:lang w:val="en-GB"/>
        </w:rPr>
        <w:t xml:space="preserve"> relies on other </w:t>
      </w:r>
      <w:proofErr w:type="gramStart"/>
      <w:r w:rsidR="00D23AC1" w:rsidRPr="0097235D">
        <w:rPr>
          <w:sz w:val="22"/>
          <w:szCs w:val="22"/>
          <w:lang w:val="en-GB"/>
        </w:rPr>
        <w:t>entities</w:t>
      </w:r>
      <w:proofErr w:type="gramEnd"/>
      <w:r w:rsidR="00D23AC1" w:rsidRPr="0097235D">
        <w:rPr>
          <w:sz w:val="22"/>
          <w:szCs w:val="22"/>
          <w:lang w:val="en-GB"/>
        </w:rPr>
        <w:t xml:space="preserve"> i</w:t>
      </w:r>
      <w:r w:rsidRPr="0097235D">
        <w:rPr>
          <w:sz w:val="22"/>
          <w:szCs w:val="22"/>
          <w:lang w:val="en-GB"/>
        </w:rPr>
        <w:t xml:space="preserve">t must in that case prove to the </w:t>
      </w:r>
      <w:r w:rsidR="00FF0AD1" w:rsidRPr="0097235D">
        <w:rPr>
          <w:sz w:val="22"/>
          <w:szCs w:val="22"/>
          <w:lang w:val="en-GB"/>
        </w:rPr>
        <w:t>c</w:t>
      </w:r>
      <w:r w:rsidRPr="0097235D">
        <w:rPr>
          <w:sz w:val="22"/>
          <w:szCs w:val="22"/>
          <w:lang w:val="en-GB"/>
        </w:rPr>
        <w:t xml:space="preserve">ontracting </w:t>
      </w:r>
      <w:r w:rsidR="00FF0AD1" w:rsidRPr="0097235D">
        <w:rPr>
          <w:sz w:val="22"/>
          <w:szCs w:val="22"/>
          <w:lang w:val="en-GB"/>
        </w:rPr>
        <w:lastRenderedPageBreak/>
        <w:t>a</w:t>
      </w:r>
      <w:r w:rsidRPr="0097235D">
        <w:rPr>
          <w:sz w:val="22"/>
          <w:szCs w:val="22"/>
          <w:lang w:val="en-GB"/>
        </w:rPr>
        <w:t xml:space="preserve">uthority that it will have at its disposal the resources necessary for performance of the contract by producing a commitment </w:t>
      </w:r>
      <w:r w:rsidR="00D23AC1" w:rsidRPr="0097235D">
        <w:rPr>
          <w:sz w:val="22"/>
          <w:szCs w:val="22"/>
          <w:lang w:val="en-GB"/>
        </w:rPr>
        <w:t>by</w:t>
      </w:r>
      <w:r w:rsidRPr="0097235D">
        <w:rPr>
          <w:sz w:val="22"/>
          <w:szCs w:val="22"/>
          <w:lang w:val="en-GB"/>
        </w:rPr>
        <w:t xml:space="preserve"> those entities to place those resources at its disposal. Such entities</w:t>
      </w:r>
      <w:r w:rsidRPr="0097235D">
        <w:rPr>
          <w:sz w:val="22"/>
          <w:szCs w:val="22"/>
        </w:rPr>
        <w:t xml:space="preserve">, for instance the parent company of the economic operator, </w:t>
      </w:r>
      <w:r w:rsidRPr="0097235D">
        <w:rPr>
          <w:sz w:val="22"/>
          <w:szCs w:val="22"/>
          <w:lang w:val="en-GB"/>
        </w:rPr>
        <w:t xml:space="preserve">must respect the same rules of eligibility </w:t>
      </w:r>
      <w:r w:rsidR="00FB3AEC" w:rsidRPr="0097235D">
        <w:rPr>
          <w:sz w:val="22"/>
          <w:szCs w:val="22"/>
          <w:lang w:val="en-GB"/>
        </w:rPr>
        <w:t>and</w:t>
      </w:r>
      <w:r w:rsidRPr="0097235D">
        <w:rPr>
          <w:sz w:val="22"/>
          <w:szCs w:val="22"/>
          <w:lang w:val="en-GB"/>
        </w:rPr>
        <w:t xml:space="preserve"> notably that of nationality </w:t>
      </w:r>
      <w:r w:rsidR="00FB3AEC" w:rsidRPr="0097235D">
        <w:rPr>
          <w:sz w:val="22"/>
          <w:szCs w:val="22"/>
          <w:lang w:val="en-GB"/>
        </w:rPr>
        <w:t xml:space="preserve">as the economic operator relying </w:t>
      </w:r>
      <w:r w:rsidR="00302A1B" w:rsidRPr="0097235D">
        <w:rPr>
          <w:sz w:val="22"/>
          <w:szCs w:val="22"/>
          <w:lang w:val="en-GB"/>
        </w:rPr>
        <w:t>on</w:t>
      </w:r>
      <w:r w:rsidR="00FB3AEC" w:rsidRPr="0097235D">
        <w:rPr>
          <w:sz w:val="22"/>
          <w:szCs w:val="22"/>
          <w:lang w:val="en-GB"/>
        </w:rPr>
        <w:t xml:space="preserve"> them</w:t>
      </w:r>
      <w:r w:rsidRPr="0097235D">
        <w:rPr>
          <w:sz w:val="22"/>
          <w:szCs w:val="22"/>
          <w:lang w:val="en-GB"/>
        </w:rPr>
        <w:t xml:space="preserve"> and must </w:t>
      </w:r>
      <w:r w:rsidR="00D23AC1" w:rsidRPr="0097235D">
        <w:rPr>
          <w:sz w:val="22"/>
          <w:szCs w:val="22"/>
          <w:lang w:val="en-GB"/>
        </w:rPr>
        <w:t xml:space="preserve">comply with the </w:t>
      </w:r>
      <w:r w:rsidRPr="0097235D">
        <w:rPr>
          <w:sz w:val="22"/>
          <w:szCs w:val="22"/>
          <w:lang w:val="en-GB"/>
        </w:rPr>
        <w:t xml:space="preserve">selection criteria </w:t>
      </w:r>
      <w:r w:rsidR="00D23AC1" w:rsidRPr="0097235D">
        <w:rPr>
          <w:sz w:val="22"/>
          <w:szCs w:val="22"/>
          <w:lang w:val="en-GB"/>
        </w:rPr>
        <w:t>for which the economic operator relies on them</w:t>
      </w:r>
      <w:r w:rsidRPr="0097235D">
        <w:rPr>
          <w:sz w:val="22"/>
          <w:szCs w:val="22"/>
          <w:lang w:val="en-GB"/>
        </w:rPr>
        <w:t xml:space="preserve">. </w:t>
      </w:r>
      <w:r w:rsidR="00D23AC1" w:rsidRPr="0097235D">
        <w:rPr>
          <w:sz w:val="22"/>
          <w:szCs w:val="22"/>
          <w:lang w:val="en-GB"/>
        </w:rPr>
        <w:t>Furthermore, the data for this third entity for the relevant selection criterion should be included in a separate document. Proof of the capacity will also have to be provided when requested by the contracting authority.</w:t>
      </w:r>
    </w:p>
    <w:p w14:paraId="5AA2D38E" w14:textId="4DFD14E8" w:rsidR="00104CCC" w:rsidRPr="00C33576" w:rsidRDefault="00104CCC" w:rsidP="0025703B">
      <w:pPr>
        <w:pStyle w:val="Blockquote"/>
        <w:ind w:left="480"/>
        <w:jc w:val="both"/>
        <w:rPr>
          <w:sz w:val="22"/>
          <w:szCs w:val="22"/>
          <w:lang w:val="en-GB"/>
        </w:rPr>
      </w:pPr>
      <w:r w:rsidRPr="0097235D">
        <w:rPr>
          <w:sz w:val="22"/>
          <w:szCs w:val="22"/>
          <w:lang w:val="en-GB"/>
        </w:rPr>
        <w:t xml:space="preserve">With regard to economic and financial criteria, the entities upon whose capacity the </w:t>
      </w:r>
      <w:r w:rsidR="007B5E37" w:rsidRPr="0097235D">
        <w:rPr>
          <w:sz w:val="22"/>
          <w:szCs w:val="22"/>
          <w:lang w:val="en-GB"/>
        </w:rPr>
        <w:t>economic operator</w:t>
      </w:r>
      <w:r w:rsidRPr="0097235D">
        <w:rPr>
          <w:sz w:val="22"/>
          <w:szCs w:val="22"/>
          <w:lang w:val="en-GB"/>
        </w:rPr>
        <w:t xml:space="preserve"> relies, become jointly and severally liable for the performance of the contract.</w:t>
      </w:r>
    </w:p>
    <w:p w14:paraId="26F2551B" w14:textId="77777777" w:rsidR="00D23AC1" w:rsidRPr="00F87B91" w:rsidRDefault="00D23AC1" w:rsidP="00AA22A5">
      <w:pPr>
        <w:pStyle w:val="Blockquote"/>
        <w:ind w:left="1418" w:hanging="283"/>
        <w:jc w:val="both"/>
        <w:rPr>
          <w:sz w:val="22"/>
          <w:szCs w:val="22"/>
          <w:lang w:val="en-GB"/>
        </w:rPr>
      </w:pPr>
    </w:p>
    <w:p w14:paraId="39B7B198" w14:textId="77777777" w:rsidR="00AA22A5" w:rsidRPr="00DD2F41" w:rsidRDefault="00AA22A5" w:rsidP="005B6500">
      <w:pPr>
        <w:pStyle w:val="PRAGHeading2"/>
        <w:ind w:left="426" w:hanging="426"/>
        <w:rPr>
          <w:rStyle w:val="Strong"/>
          <w:sz w:val="22"/>
          <w:szCs w:val="22"/>
          <w:lang w:val="en-GB"/>
        </w:rPr>
      </w:pPr>
      <w:r w:rsidRPr="00DD2F41">
        <w:rPr>
          <w:rStyle w:val="Strong"/>
          <w:sz w:val="22"/>
          <w:szCs w:val="22"/>
          <w:lang w:val="en-GB"/>
        </w:rPr>
        <w:t>Award criteria</w:t>
      </w:r>
    </w:p>
    <w:p w14:paraId="3D57D7EF" w14:textId="53FCDC70" w:rsidR="00147087" w:rsidRDefault="00A12A5D" w:rsidP="005B6500">
      <w:pPr>
        <w:pStyle w:val="Blockquote"/>
        <w:ind w:left="426"/>
        <w:rPr>
          <w:sz w:val="22"/>
          <w:szCs w:val="22"/>
          <w:lang w:val="en-GB"/>
        </w:rPr>
      </w:pPr>
      <w:r>
        <w:rPr>
          <w:sz w:val="22"/>
          <w:szCs w:val="22"/>
          <w:lang w:val="en-GB"/>
        </w:rPr>
        <w:t xml:space="preserve"> </w:t>
      </w:r>
      <w:r w:rsidR="00147087" w:rsidRPr="00A12A5D">
        <w:rPr>
          <w:sz w:val="22"/>
          <w:szCs w:val="22"/>
          <w:lang w:val="en-GB"/>
        </w:rPr>
        <w:t>Price.</w:t>
      </w:r>
    </w:p>
    <w:p w14:paraId="02A922CD" w14:textId="77777777" w:rsidR="00AA22A5" w:rsidRPr="00DD2F41" w:rsidRDefault="00AA22A5" w:rsidP="00AA22A5">
      <w:pPr>
        <w:rPr>
          <w:sz w:val="22"/>
          <w:szCs w:val="22"/>
          <w:lang w:val="en-GB"/>
        </w:rPr>
      </w:pPr>
      <w:r>
        <w:rPr>
          <w:noProof/>
          <w:snapToGrid/>
          <w:sz w:val="22"/>
          <w:szCs w:val="22"/>
          <w:lang w:val="en-GB" w:eastAsia="en-GB"/>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898338"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Default="00AA22A5" w:rsidP="00AA22A5">
      <w:pPr>
        <w:pStyle w:val="PRAGHeading2"/>
        <w:numPr>
          <w:ilvl w:val="0"/>
          <w:numId w:val="0"/>
        </w:numPr>
        <w:spacing w:after="240"/>
        <w:ind w:left="284"/>
        <w:jc w:val="center"/>
        <w:rPr>
          <w:rStyle w:val="Strong"/>
          <w:sz w:val="22"/>
          <w:szCs w:val="22"/>
          <w:lang w:val="en-GB"/>
        </w:rPr>
      </w:pPr>
      <w:r>
        <w:rPr>
          <w:rStyle w:val="Strong"/>
          <w:sz w:val="22"/>
          <w:szCs w:val="22"/>
          <w:lang w:val="en-GB"/>
        </w:rPr>
        <w:t>APPLICATION</w:t>
      </w:r>
      <w:r w:rsidR="00E23C0A">
        <w:rPr>
          <w:rStyle w:val="Strong"/>
          <w:sz w:val="22"/>
          <w:szCs w:val="22"/>
          <w:lang w:val="en-GB"/>
        </w:rPr>
        <w:t xml:space="preserve"> AND TENDERING</w:t>
      </w:r>
    </w:p>
    <w:p w14:paraId="1EE5607C" w14:textId="7E72049F" w:rsidR="00B03D4C" w:rsidRPr="0021719D" w:rsidRDefault="00B03D4C" w:rsidP="005B6500">
      <w:pPr>
        <w:pStyle w:val="PRAGHeading2"/>
        <w:ind w:left="426" w:hanging="426"/>
        <w:jc w:val="both"/>
        <w:rPr>
          <w:rStyle w:val="Strong"/>
          <w:sz w:val="22"/>
          <w:szCs w:val="22"/>
          <w:lang w:val="en-GB"/>
        </w:rPr>
      </w:pPr>
      <w:r w:rsidRPr="0021719D">
        <w:rPr>
          <w:rStyle w:val="Strong"/>
          <w:sz w:val="22"/>
          <w:szCs w:val="22"/>
          <w:lang w:val="en-GB"/>
        </w:rPr>
        <w:t xml:space="preserve">How to obtain the tender </w:t>
      </w:r>
      <w:proofErr w:type="gramStart"/>
      <w:r w:rsidRPr="0021719D">
        <w:rPr>
          <w:rStyle w:val="Strong"/>
          <w:sz w:val="22"/>
          <w:szCs w:val="22"/>
          <w:lang w:val="en-GB"/>
        </w:rPr>
        <w:t>dossier</w:t>
      </w:r>
      <w:proofErr w:type="gramEnd"/>
    </w:p>
    <w:p w14:paraId="53783CD1" w14:textId="731EEE90" w:rsidR="00205C24" w:rsidRPr="00205C24" w:rsidRDefault="00205C24" w:rsidP="00E642A9">
      <w:pPr>
        <w:pStyle w:val="PRAGHeading2"/>
        <w:numPr>
          <w:ilvl w:val="0"/>
          <w:numId w:val="0"/>
        </w:numPr>
        <w:ind w:left="567"/>
        <w:jc w:val="both"/>
        <w:rPr>
          <w:sz w:val="22"/>
          <w:szCs w:val="22"/>
        </w:rPr>
      </w:pPr>
      <w:r w:rsidRPr="00205C24">
        <w:rPr>
          <w:sz w:val="22"/>
          <w:szCs w:val="22"/>
        </w:rPr>
        <w:t xml:space="preserve">The tender dossier </w:t>
      </w:r>
      <w:proofErr w:type="spellStart"/>
      <w:r w:rsidRPr="00205C24">
        <w:rPr>
          <w:sz w:val="22"/>
          <w:szCs w:val="22"/>
        </w:rPr>
        <w:t>is</w:t>
      </w:r>
      <w:proofErr w:type="spellEnd"/>
      <w:r w:rsidRPr="00205C24">
        <w:rPr>
          <w:sz w:val="22"/>
          <w:szCs w:val="22"/>
        </w:rPr>
        <w:t xml:space="preserve"> </w:t>
      </w:r>
      <w:proofErr w:type="spellStart"/>
      <w:r w:rsidRPr="00205C24">
        <w:rPr>
          <w:sz w:val="22"/>
          <w:szCs w:val="22"/>
        </w:rPr>
        <w:t>available</w:t>
      </w:r>
      <w:proofErr w:type="spellEnd"/>
      <w:r w:rsidRPr="00205C24">
        <w:rPr>
          <w:sz w:val="22"/>
          <w:szCs w:val="22"/>
        </w:rPr>
        <w:t xml:space="preserve"> </w:t>
      </w:r>
      <w:proofErr w:type="spellStart"/>
      <w:r w:rsidRPr="00205C24">
        <w:rPr>
          <w:sz w:val="22"/>
          <w:szCs w:val="22"/>
        </w:rPr>
        <w:t>from</w:t>
      </w:r>
      <w:proofErr w:type="spellEnd"/>
      <w:r w:rsidRPr="00205C24">
        <w:rPr>
          <w:sz w:val="22"/>
          <w:szCs w:val="22"/>
        </w:rPr>
        <w:t xml:space="preserve"> </w:t>
      </w:r>
      <w:r w:rsidR="00CB7486">
        <w:rPr>
          <w:sz w:val="22"/>
          <w:szCs w:val="22"/>
        </w:rPr>
        <w:t xml:space="preserve">the </w:t>
      </w:r>
      <w:proofErr w:type="spellStart"/>
      <w:r w:rsidRPr="00205C24">
        <w:rPr>
          <w:sz w:val="22"/>
          <w:szCs w:val="22"/>
        </w:rPr>
        <w:t>website</w:t>
      </w:r>
      <w:proofErr w:type="spellEnd"/>
      <w:r w:rsidRPr="00205C24">
        <w:rPr>
          <w:sz w:val="22"/>
          <w:szCs w:val="22"/>
        </w:rPr>
        <w:t xml:space="preserve"> of the </w:t>
      </w:r>
      <w:proofErr w:type="spellStart"/>
      <w:r w:rsidRPr="00205C24">
        <w:rPr>
          <w:sz w:val="22"/>
          <w:szCs w:val="22"/>
        </w:rPr>
        <w:t>contracting</w:t>
      </w:r>
      <w:proofErr w:type="spellEnd"/>
      <w:r w:rsidRPr="00205C24">
        <w:rPr>
          <w:sz w:val="22"/>
          <w:szCs w:val="22"/>
        </w:rPr>
        <w:t xml:space="preserve"> </w:t>
      </w:r>
      <w:proofErr w:type="spellStart"/>
      <w:r w:rsidRPr="00205C24">
        <w:rPr>
          <w:sz w:val="22"/>
          <w:szCs w:val="22"/>
        </w:rPr>
        <w:t>authority</w:t>
      </w:r>
      <w:proofErr w:type="spellEnd"/>
      <w:r w:rsidRPr="00205C24">
        <w:rPr>
          <w:sz w:val="22"/>
          <w:szCs w:val="22"/>
        </w:rPr>
        <w:t xml:space="preserve">: </w:t>
      </w:r>
      <w:hyperlink r:id="rId8" w:history="1">
        <w:r w:rsidR="00B36FE7" w:rsidRPr="00965421">
          <w:rPr>
            <w:rStyle w:val="Hyperlink"/>
            <w:sz w:val="22"/>
            <w:szCs w:val="22"/>
            <w:lang w:val="en-GB"/>
          </w:rPr>
          <w:t>http://www.tosurdulica.org</w:t>
        </w:r>
      </w:hyperlink>
      <w:r w:rsidR="00B36FE7">
        <w:rPr>
          <w:sz w:val="22"/>
          <w:szCs w:val="22"/>
          <w:lang w:val="en-GB"/>
        </w:rPr>
        <w:t xml:space="preserve"> </w:t>
      </w:r>
      <w:r w:rsidRPr="00205C24">
        <w:rPr>
          <w:sz w:val="22"/>
          <w:szCs w:val="22"/>
        </w:rPr>
        <w:t xml:space="preserve"> and </w:t>
      </w:r>
      <w:proofErr w:type="spellStart"/>
      <w:r w:rsidRPr="00205C24">
        <w:rPr>
          <w:sz w:val="22"/>
          <w:szCs w:val="22"/>
        </w:rPr>
        <w:t>will</w:t>
      </w:r>
      <w:proofErr w:type="spellEnd"/>
      <w:r w:rsidRPr="00205C24">
        <w:rPr>
          <w:sz w:val="22"/>
          <w:szCs w:val="22"/>
        </w:rPr>
        <w:t xml:space="preserve"> </w:t>
      </w:r>
      <w:proofErr w:type="spellStart"/>
      <w:r w:rsidRPr="00205C24">
        <w:rPr>
          <w:sz w:val="22"/>
          <w:szCs w:val="22"/>
        </w:rPr>
        <w:t>also</w:t>
      </w:r>
      <w:proofErr w:type="spellEnd"/>
      <w:r w:rsidRPr="00205C24">
        <w:rPr>
          <w:sz w:val="22"/>
          <w:szCs w:val="22"/>
        </w:rPr>
        <w:t xml:space="preserve"> </w:t>
      </w:r>
      <w:proofErr w:type="spellStart"/>
      <w:r w:rsidRPr="00205C24">
        <w:rPr>
          <w:sz w:val="22"/>
          <w:szCs w:val="22"/>
        </w:rPr>
        <w:t>be</w:t>
      </w:r>
      <w:proofErr w:type="spellEnd"/>
      <w:r w:rsidRPr="00205C24">
        <w:rPr>
          <w:sz w:val="22"/>
          <w:szCs w:val="22"/>
        </w:rPr>
        <w:t xml:space="preserve"> </w:t>
      </w:r>
      <w:proofErr w:type="spellStart"/>
      <w:r w:rsidRPr="00205C24">
        <w:rPr>
          <w:sz w:val="22"/>
          <w:szCs w:val="22"/>
        </w:rPr>
        <w:t>published</w:t>
      </w:r>
      <w:proofErr w:type="spellEnd"/>
      <w:r w:rsidRPr="00205C24">
        <w:rPr>
          <w:sz w:val="22"/>
          <w:szCs w:val="22"/>
        </w:rPr>
        <w:t xml:space="preserve"> on the </w:t>
      </w:r>
      <w:proofErr w:type="spellStart"/>
      <w:r w:rsidRPr="00205C24">
        <w:rPr>
          <w:sz w:val="22"/>
          <w:szCs w:val="22"/>
        </w:rPr>
        <w:t>Interreg</w:t>
      </w:r>
      <w:proofErr w:type="spellEnd"/>
      <w:r w:rsidRPr="00205C24">
        <w:rPr>
          <w:sz w:val="22"/>
          <w:szCs w:val="22"/>
        </w:rPr>
        <w:t xml:space="preserve"> IPA CBC </w:t>
      </w:r>
      <w:proofErr w:type="spellStart"/>
      <w:r w:rsidRPr="00205C24">
        <w:rPr>
          <w:sz w:val="22"/>
          <w:szCs w:val="22"/>
        </w:rPr>
        <w:t>Bulgaria-Serbia</w:t>
      </w:r>
      <w:proofErr w:type="spellEnd"/>
      <w:r w:rsidRPr="00205C24">
        <w:rPr>
          <w:sz w:val="22"/>
          <w:szCs w:val="22"/>
        </w:rPr>
        <w:t xml:space="preserve"> Programme </w:t>
      </w:r>
      <w:proofErr w:type="spellStart"/>
      <w:r w:rsidRPr="00205C24">
        <w:rPr>
          <w:sz w:val="22"/>
          <w:szCs w:val="22"/>
        </w:rPr>
        <w:t>website</w:t>
      </w:r>
      <w:proofErr w:type="spellEnd"/>
      <w:r w:rsidRPr="00205C24">
        <w:rPr>
          <w:sz w:val="22"/>
          <w:szCs w:val="22"/>
        </w:rPr>
        <w:t xml:space="preserve">: </w:t>
      </w:r>
      <w:hyperlink r:id="rId9" w:history="1">
        <w:r w:rsidR="00FA6B90" w:rsidRPr="00937C92">
          <w:rPr>
            <w:rStyle w:val="Hyperlink"/>
            <w:sz w:val="22"/>
            <w:szCs w:val="22"/>
            <w:lang w:val="en-GB"/>
          </w:rPr>
          <w:t>http://www.ipacbc-bgrs.eu</w:t>
        </w:r>
      </w:hyperlink>
      <w:r w:rsidR="00FA6B90">
        <w:rPr>
          <w:sz w:val="22"/>
          <w:szCs w:val="22"/>
          <w:lang w:val="en-GB"/>
        </w:rPr>
        <w:t xml:space="preserve"> </w:t>
      </w:r>
      <w:r w:rsidRPr="00205C24">
        <w:rPr>
          <w:sz w:val="22"/>
          <w:szCs w:val="22"/>
        </w:rPr>
        <w:t xml:space="preserve">.   </w:t>
      </w:r>
    </w:p>
    <w:p w14:paraId="09B402FB" w14:textId="0A903F34" w:rsidR="00205C24" w:rsidRPr="00205C24" w:rsidRDefault="00205C24" w:rsidP="00205C24">
      <w:pPr>
        <w:pStyle w:val="PRAGHeading2"/>
        <w:numPr>
          <w:ilvl w:val="0"/>
          <w:numId w:val="0"/>
        </w:numPr>
        <w:ind w:left="567"/>
        <w:rPr>
          <w:sz w:val="22"/>
          <w:szCs w:val="22"/>
        </w:rPr>
      </w:pPr>
      <w:r w:rsidRPr="00205C24">
        <w:rPr>
          <w:sz w:val="22"/>
          <w:szCs w:val="22"/>
        </w:rPr>
        <w:t xml:space="preserve">Tenders must </w:t>
      </w:r>
      <w:proofErr w:type="spellStart"/>
      <w:r w:rsidRPr="00205C24">
        <w:rPr>
          <w:sz w:val="22"/>
          <w:szCs w:val="22"/>
        </w:rPr>
        <w:t>be</w:t>
      </w:r>
      <w:proofErr w:type="spellEnd"/>
      <w:r w:rsidRPr="00205C24">
        <w:rPr>
          <w:sz w:val="22"/>
          <w:szCs w:val="22"/>
        </w:rPr>
        <w:t xml:space="preserve"> </w:t>
      </w:r>
      <w:proofErr w:type="spellStart"/>
      <w:r w:rsidRPr="00205C24">
        <w:rPr>
          <w:sz w:val="22"/>
          <w:szCs w:val="22"/>
        </w:rPr>
        <w:t>submitted</w:t>
      </w:r>
      <w:proofErr w:type="spellEnd"/>
      <w:r w:rsidRPr="00205C24">
        <w:rPr>
          <w:sz w:val="22"/>
          <w:szCs w:val="22"/>
        </w:rPr>
        <w:t xml:space="preserve"> </w:t>
      </w:r>
      <w:proofErr w:type="spellStart"/>
      <w:r w:rsidRPr="00205C24">
        <w:rPr>
          <w:sz w:val="22"/>
          <w:szCs w:val="22"/>
        </w:rPr>
        <w:t>using</w:t>
      </w:r>
      <w:proofErr w:type="spellEnd"/>
      <w:r w:rsidRPr="00205C24">
        <w:rPr>
          <w:sz w:val="22"/>
          <w:szCs w:val="22"/>
        </w:rPr>
        <w:t xml:space="preserve"> the standard tender </w:t>
      </w:r>
      <w:proofErr w:type="spellStart"/>
      <w:r w:rsidRPr="00205C24">
        <w:rPr>
          <w:sz w:val="22"/>
          <w:szCs w:val="22"/>
        </w:rPr>
        <w:t>form</w:t>
      </w:r>
      <w:proofErr w:type="spellEnd"/>
      <w:r w:rsidRPr="00205C24">
        <w:rPr>
          <w:sz w:val="22"/>
          <w:szCs w:val="22"/>
        </w:rPr>
        <w:t xml:space="preserve"> </w:t>
      </w:r>
      <w:proofErr w:type="spellStart"/>
      <w:r w:rsidRPr="00205C24">
        <w:rPr>
          <w:sz w:val="22"/>
          <w:szCs w:val="22"/>
        </w:rPr>
        <w:t>included</w:t>
      </w:r>
      <w:proofErr w:type="spellEnd"/>
      <w:r w:rsidRPr="00205C24">
        <w:rPr>
          <w:sz w:val="22"/>
          <w:szCs w:val="22"/>
        </w:rPr>
        <w:t xml:space="preserve"> in the tender dossier, </w:t>
      </w:r>
      <w:proofErr w:type="spellStart"/>
      <w:r w:rsidRPr="00205C24">
        <w:rPr>
          <w:sz w:val="22"/>
          <w:szCs w:val="22"/>
        </w:rPr>
        <w:t>whose</w:t>
      </w:r>
      <w:proofErr w:type="spellEnd"/>
      <w:r w:rsidRPr="00205C24">
        <w:rPr>
          <w:sz w:val="22"/>
          <w:szCs w:val="22"/>
        </w:rPr>
        <w:t xml:space="preserve"> format and instructions must </w:t>
      </w:r>
      <w:proofErr w:type="spellStart"/>
      <w:r w:rsidRPr="00205C24">
        <w:rPr>
          <w:sz w:val="22"/>
          <w:szCs w:val="22"/>
        </w:rPr>
        <w:t>be</w:t>
      </w:r>
      <w:proofErr w:type="spellEnd"/>
      <w:r w:rsidRPr="00205C24">
        <w:rPr>
          <w:sz w:val="22"/>
          <w:szCs w:val="22"/>
        </w:rPr>
        <w:t xml:space="preserve"> </w:t>
      </w:r>
      <w:proofErr w:type="spellStart"/>
      <w:r w:rsidRPr="00205C24">
        <w:rPr>
          <w:sz w:val="22"/>
          <w:szCs w:val="22"/>
        </w:rPr>
        <w:t>strictly</w:t>
      </w:r>
      <w:proofErr w:type="spellEnd"/>
      <w:r w:rsidRPr="00205C24">
        <w:rPr>
          <w:sz w:val="22"/>
          <w:szCs w:val="22"/>
        </w:rPr>
        <w:t xml:space="preserve"> </w:t>
      </w:r>
      <w:proofErr w:type="spellStart"/>
      <w:r w:rsidRPr="00205C24">
        <w:rPr>
          <w:sz w:val="22"/>
          <w:szCs w:val="22"/>
        </w:rPr>
        <w:t>observed</w:t>
      </w:r>
      <w:proofErr w:type="spellEnd"/>
      <w:r w:rsidRPr="00205C24">
        <w:rPr>
          <w:sz w:val="22"/>
          <w:szCs w:val="22"/>
        </w:rPr>
        <w:t>.</w:t>
      </w:r>
    </w:p>
    <w:p w14:paraId="34E9D2AC" w14:textId="487AC9E2" w:rsidR="00906862" w:rsidRPr="00205C24" w:rsidRDefault="00906862" w:rsidP="00205C24">
      <w:pPr>
        <w:pStyle w:val="H6"/>
        <w:ind w:left="567"/>
        <w:jc w:val="both"/>
        <w:rPr>
          <w:b w:val="0"/>
          <w:sz w:val="22"/>
          <w:szCs w:val="22"/>
          <w:lang w:val="en-GB"/>
        </w:rPr>
      </w:pPr>
      <w:r w:rsidRPr="00205C24">
        <w:rPr>
          <w:b w:val="0"/>
          <w:sz w:val="22"/>
          <w:szCs w:val="22"/>
          <w:lang w:val="en-GB"/>
        </w:rPr>
        <w:t xml:space="preserve">Any request for additional information must be made in writing to E-mail: </w:t>
      </w:r>
      <w:hyperlink r:id="rId10" w:history="1">
        <w:r w:rsidR="00205C24" w:rsidRPr="00205C24">
          <w:rPr>
            <w:rStyle w:val="Hyperlink"/>
            <w:b w:val="0"/>
            <w:sz w:val="22"/>
            <w:szCs w:val="22"/>
            <w:lang w:val="en-GB"/>
          </w:rPr>
          <w:t>turisticka.surdulica@gmail.com</w:t>
        </w:r>
      </w:hyperlink>
      <w:r w:rsidR="00205C24" w:rsidRPr="00205C24">
        <w:rPr>
          <w:rStyle w:val="Hyperlink"/>
          <w:b w:val="0"/>
          <w:sz w:val="22"/>
          <w:szCs w:val="22"/>
          <w:lang w:val="en-GB"/>
        </w:rPr>
        <w:t xml:space="preserve"> </w:t>
      </w:r>
      <w:r w:rsidRPr="00205C24">
        <w:rPr>
          <w:b w:val="0"/>
          <w:sz w:val="22"/>
          <w:szCs w:val="22"/>
          <w:lang w:val="en-GB"/>
        </w:rPr>
        <w:t>(mentioning the publication reference shown in item 1) at least 21 days before the deadline for submission of tenders given in item ‘</w:t>
      </w:r>
      <w:r w:rsidRPr="00205C24">
        <w:rPr>
          <w:rStyle w:val="Strong"/>
          <w:b/>
          <w:sz w:val="22"/>
          <w:szCs w:val="22"/>
          <w:lang w:val="en-GB"/>
        </w:rPr>
        <w:t>Deadline for submission of applications or tenders’</w:t>
      </w:r>
      <w:r w:rsidRPr="00205C24">
        <w:rPr>
          <w:b w:val="0"/>
          <w:sz w:val="22"/>
          <w:szCs w:val="22"/>
          <w:lang w:val="en-GB"/>
        </w:rPr>
        <w:t xml:space="preserve">. The questions and answers will be published on </w:t>
      </w:r>
      <w:r w:rsidR="00205C24">
        <w:rPr>
          <w:b w:val="0"/>
          <w:sz w:val="22"/>
          <w:szCs w:val="22"/>
          <w:lang w:val="en-GB"/>
        </w:rPr>
        <w:t xml:space="preserve">Tourist Organization of </w:t>
      </w:r>
      <w:proofErr w:type="spellStart"/>
      <w:r w:rsidR="00205C24">
        <w:rPr>
          <w:b w:val="0"/>
          <w:sz w:val="22"/>
          <w:szCs w:val="22"/>
          <w:lang w:val="en-GB"/>
        </w:rPr>
        <w:t>Surdulica</w:t>
      </w:r>
      <w:proofErr w:type="spellEnd"/>
      <w:r w:rsidRPr="00205C24">
        <w:rPr>
          <w:b w:val="0"/>
          <w:sz w:val="22"/>
          <w:szCs w:val="22"/>
          <w:lang w:val="en-GB"/>
        </w:rPr>
        <w:t xml:space="preserve"> website </w:t>
      </w:r>
      <w:hyperlink r:id="rId11" w:history="1">
        <w:r w:rsidR="00B36FE7" w:rsidRPr="00965421">
          <w:rPr>
            <w:rStyle w:val="Hyperlink"/>
            <w:b w:val="0"/>
            <w:sz w:val="22"/>
            <w:szCs w:val="22"/>
            <w:lang w:val="en-GB"/>
          </w:rPr>
          <w:t>http://www.tosurdulica.org</w:t>
        </w:r>
      </w:hyperlink>
      <w:r w:rsidR="00B36FE7">
        <w:rPr>
          <w:b w:val="0"/>
          <w:sz w:val="22"/>
          <w:szCs w:val="22"/>
          <w:lang w:val="en-GB"/>
        </w:rPr>
        <w:t xml:space="preserve"> </w:t>
      </w:r>
      <w:r w:rsidR="00205C24">
        <w:rPr>
          <w:b w:val="0"/>
          <w:sz w:val="22"/>
          <w:szCs w:val="22"/>
          <w:lang w:val="en-GB"/>
        </w:rPr>
        <w:t xml:space="preserve"> and programme </w:t>
      </w:r>
      <w:r w:rsidR="00205C24" w:rsidRPr="00205C24">
        <w:rPr>
          <w:b w:val="0"/>
          <w:sz w:val="22"/>
          <w:szCs w:val="22"/>
          <w:lang w:val="en-GB"/>
        </w:rPr>
        <w:t xml:space="preserve">website </w:t>
      </w:r>
      <w:hyperlink r:id="rId12" w:history="1">
        <w:r w:rsidR="00FA6B90" w:rsidRPr="00937C92">
          <w:rPr>
            <w:rStyle w:val="Hyperlink"/>
            <w:b w:val="0"/>
            <w:sz w:val="22"/>
            <w:szCs w:val="22"/>
            <w:lang w:val="en-GB"/>
          </w:rPr>
          <w:t>http://www.ipacbc-bgrs.eu</w:t>
        </w:r>
      </w:hyperlink>
      <w:r w:rsidR="00FA6B90">
        <w:rPr>
          <w:b w:val="0"/>
          <w:sz w:val="22"/>
          <w:szCs w:val="22"/>
          <w:lang w:val="en-GB"/>
        </w:rPr>
        <w:t xml:space="preserve"> </w:t>
      </w:r>
      <w:r w:rsidRPr="00205C24">
        <w:rPr>
          <w:b w:val="0"/>
          <w:sz w:val="22"/>
          <w:szCs w:val="22"/>
          <w:lang w:val="en-GB"/>
        </w:rPr>
        <w:t xml:space="preserve"> at the latest 11 days before the submission deadline. The website will be updated regularly and it is the tenderer’s responsibility to check for updates and modifications during the submission period.</w:t>
      </w:r>
    </w:p>
    <w:p w14:paraId="5A9DD23E" w14:textId="77777777" w:rsidR="00906862" w:rsidRPr="0021719D" w:rsidRDefault="00906862" w:rsidP="00906862">
      <w:pPr>
        <w:pStyle w:val="Blockquote"/>
        <w:ind w:left="426" w:right="-48"/>
        <w:jc w:val="both"/>
        <w:rPr>
          <w:sz w:val="22"/>
          <w:szCs w:val="22"/>
          <w:lang w:val="en-GB"/>
        </w:rPr>
      </w:pPr>
    </w:p>
    <w:p w14:paraId="33399BA5" w14:textId="77777777" w:rsidR="00001895" w:rsidRPr="00AA4C5F" w:rsidRDefault="00001895" w:rsidP="005B6500">
      <w:pPr>
        <w:pStyle w:val="PRAGHeading2"/>
        <w:ind w:left="426" w:hanging="426"/>
        <w:rPr>
          <w:rStyle w:val="Strong"/>
          <w:sz w:val="22"/>
          <w:szCs w:val="22"/>
          <w:lang w:val="en-GB"/>
        </w:rPr>
      </w:pPr>
      <w:r w:rsidRPr="00AA4C5F">
        <w:rPr>
          <w:rStyle w:val="Strong"/>
          <w:sz w:val="22"/>
          <w:szCs w:val="22"/>
          <w:lang w:val="en-GB"/>
        </w:rPr>
        <w:t>Tender opening session</w:t>
      </w:r>
    </w:p>
    <w:p w14:paraId="6098416F" w14:textId="36133F7B" w:rsidR="00EC7DB6" w:rsidRDefault="00313024" w:rsidP="00FA6B90">
      <w:pPr>
        <w:pStyle w:val="PRAGHeading2"/>
        <w:numPr>
          <w:ilvl w:val="0"/>
          <w:numId w:val="0"/>
        </w:numPr>
        <w:ind w:left="426"/>
        <w:jc w:val="both"/>
        <w:rPr>
          <w:rStyle w:val="Strong"/>
          <w:b w:val="0"/>
          <w:sz w:val="22"/>
          <w:szCs w:val="22"/>
          <w:lang w:val="en-GB"/>
        </w:rPr>
      </w:pPr>
      <w:r w:rsidRPr="00313024">
        <w:rPr>
          <w:b/>
          <w:sz w:val="22"/>
          <w:szCs w:val="22"/>
          <w:lang w:val="en-GB"/>
        </w:rPr>
        <w:t>26.07</w:t>
      </w:r>
      <w:r w:rsidR="00FA6B90" w:rsidRPr="00313024">
        <w:rPr>
          <w:b/>
          <w:sz w:val="22"/>
          <w:szCs w:val="22"/>
          <w:lang w:val="en-GB"/>
        </w:rPr>
        <w:t>.2021. at 15:3</w:t>
      </w:r>
      <w:r w:rsidR="006C5B4C" w:rsidRPr="00313024">
        <w:rPr>
          <w:b/>
          <w:sz w:val="22"/>
          <w:szCs w:val="22"/>
          <w:lang w:val="en-GB"/>
        </w:rPr>
        <w:t>0h</w:t>
      </w:r>
      <w:r w:rsidR="00D30DCB" w:rsidRPr="00FA6B90">
        <w:rPr>
          <w:b/>
        </w:rPr>
        <w:t xml:space="preserve"> </w:t>
      </w:r>
      <w:r w:rsidR="000F0818">
        <w:rPr>
          <w:sz w:val="22"/>
          <w:szCs w:val="22"/>
          <w:lang w:val="en-GB"/>
        </w:rPr>
        <w:t>in the</w:t>
      </w:r>
      <w:r w:rsidR="00D30DCB" w:rsidRPr="00FA6B90">
        <w:rPr>
          <w:b/>
          <w:sz w:val="22"/>
          <w:szCs w:val="22"/>
          <w:lang w:val="en-GB"/>
        </w:rPr>
        <w:t xml:space="preserve"> </w:t>
      </w:r>
      <w:r w:rsidR="00FA6B90">
        <w:rPr>
          <w:rStyle w:val="Strong"/>
          <w:b w:val="0"/>
          <w:sz w:val="22"/>
          <w:szCs w:val="22"/>
          <w:lang w:val="en-GB"/>
        </w:rPr>
        <w:t>b</w:t>
      </w:r>
      <w:r w:rsidR="00FA6B90" w:rsidRPr="00FA6B90">
        <w:rPr>
          <w:rStyle w:val="Strong"/>
          <w:b w:val="0"/>
          <w:sz w:val="22"/>
          <w:szCs w:val="22"/>
          <w:lang w:val="en-GB"/>
        </w:rPr>
        <w:t xml:space="preserve">usiness office of the Tourist Organization in </w:t>
      </w:r>
      <w:proofErr w:type="spellStart"/>
      <w:r w:rsidR="00FA6B90" w:rsidRPr="00FA6B90">
        <w:rPr>
          <w:rStyle w:val="Strong"/>
          <w:b w:val="0"/>
          <w:sz w:val="22"/>
          <w:szCs w:val="22"/>
          <w:lang w:val="en-GB"/>
        </w:rPr>
        <w:t>Surdulica</w:t>
      </w:r>
      <w:proofErr w:type="spellEnd"/>
      <w:r w:rsidR="00FA6B90" w:rsidRPr="00FA6B90">
        <w:rPr>
          <w:rStyle w:val="Strong"/>
          <w:b w:val="0"/>
          <w:sz w:val="22"/>
          <w:szCs w:val="22"/>
          <w:lang w:val="en-GB"/>
        </w:rPr>
        <w:t xml:space="preserve">, street 5. </w:t>
      </w:r>
      <w:proofErr w:type="spellStart"/>
      <w:r w:rsidR="00FA6B90" w:rsidRPr="00FA6B90">
        <w:rPr>
          <w:rStyle w:val="Strong"/>
          <w:b w:val="0"/>
          <w:sz w:val="22"/>
          <w:szCs w:val="22"/>
          <w:lang w:val="en-GB"/>
        </w:rPr>
        <w:t>septembar</w:t>
      </w:r>
      <w:proofErr w:type="spellEnd"/>
      <w:r w:rsidR="00FA6B90" w:rsidRPr="00FA6B90">
        <w:rPr>
          <w:rStyle w:val="Strong"/>
          <w:b w:val="0"/>
          <w:sz w:val="22"/>
          <w:szCs w:val="22"/>
          <w:lang w:val="en-GB"/>
        </w:rPr>
        <w:t xml:space="preserve"> 27., 17530 </w:t>
      </w:r>
      <w:proofErr w:type="spellStart"/>
      <w:r w:rsidR="00FA6B90" w:rsidRPr="00FA6B90">
        <w:rPr>
          <w:rStyle w:val="Strong"/>
          <w:b w:val="0"/>
          <w:sz w:val="22"/>
          <w:szCs w:val="22"/>
          <w:lang w:val="en-GB"/>
        </w:rPr>
        <w:t>Surdulica</w:t>
      </w:r>
      <w:proofErr w:type="spellEnd"/>
      <w:r w:rsidR="00FA6B90">
        <w:rPr>
          <w:rStyle w:val="Strong"/>
          <w:b w:val="0"/>
          <w:sz w:val="22"/>
          <w:szCs w:val="22"/>
          <w:lang w:val="en-GB"/>
        </w:rPr>
        <w:t>, Republic of Serbia.</w:t>
      </w:r>
    </w:p>
    <w:p w14:paraId="3ECC3FDB" w14:textId="77777777" w:rsidR="00FA6B90" w:rsidRPr="00FA6B90" w:rsidRDefault="00FA6B90" w:rsidP="00FA6B90">
      <w:pPr>
        <w:pStyle w:val="PRAGHeading2"/>
        <w:numPr>
          <w:ilvl w:val="0"/>
          <w:numId w:val="0"/>
        </w:numPr>
        <w:ind w:left="426"/>
        <w:jc w:val="both"/>
        <w:rPr>
          <w:b/>
          <w:sz w:val="22"/>
          <w:szCs w:val="22"/>
          <w:lang w:val="en-GB"/>
        </w:rPr>
      </w:pPr>
    </w:p>
    <w:p w14:paraId="6AECAB45" w14:textId="77777777" w:rsidR="00AA22A5" w:rsidRPr="00B5149D" w:rsidRDefault="00AA22A5" w:rsidP="005B6500">
      <w:pPr>
        <w:pStyle w:val="PRAGHeading2"/>
        <w:ind w:left="426" w:hanging="426"/>
        <w:jc w:val="both"/>
        <w:rPr>
          <w:rStyle w:val="Strong"/>
          <w:sz w:val="22"/>
          <w:szCs w:val="22"/>
          <w:lang w:val="en-GB"/>
        </w:rPr>
      </w:pPr>
      <w:r w:rsidRPr="00B5149D">
        <w:rPr>
          <w:rStyle w:val="Strong"/>
          <w:sz w:val="22"/>
          <w:szCs w:val="22"/>
          <w:lang w:val="en-GB"/>
        </w:rPr>
        <w:t xml:space="preserve">How applications may be submitted </w:t>
      </w:r>
    </w:p>
    <w:p w14:paraId="14737359" w14:textId="77777777" w:rsidR="00AA22A5" w:rsidRPr="00B5149D" w:rsidRDefault="00AA22A5" w:rsidP="00AA22A5">
      <w:pPr>
        <w:ind w:left="426"/>
        <w:jc w:val="both"/>
        <w:rPr>
          <w:sz w:val="22"/>
          <w:szCs w:val="22"/>
          <w:lang w:val="en-GB"/>
        </w:rPr>
      </w:pPr>
      <w:r w:rsidRPr="00B5149D">
        <w:rPr>
          <w:sz w:val="22"/>
          <w:szCs w:val="22"/>
          <w:lang w:val="en-GB"/>
        </w:rPr>
        <w:t xml:space="preserve">Applications must be submitted in English exclusively to the </w:t>
      </w:r>
      <w:r w:rsidR="00FF0AD1" w:rsidRPr="00B5149D">
        <w:rPr>
          <w:sz w:val="22"/>
          <w:szCs w:val="22"/>
          <w:lang w:val="en-GB"/>
        </w:rPr>
        <w:t>c</w:t>
      </w:r>
      <w:r w:rsidRPr="00B5149D">
        <w:rPr>
          <w:sz w:val="22"/>
          <w:szCs w:val="22"/>
          <w:lang w:val="en-GB"/>
        </w:rPr>
        <w:t xml:space="preserve">ontracting </w:t>
      </w:r>
      <w:r w:rsidR="00FF0AD1" w:rsidRPr="00B5149D">
        <w:rPr>
          <w:sz w:val="22"/>
          <w:szCs w:val="22"/>
          <w:lang w:val="en-GB"/>
        </w:rPr>
        <w:t>a</w:t>
      </w:r>
      <w:r w:rsidRPr="00B5149D">
        <w:rPr>
          <w:sz w:val="22"/>
          <w:szCs w:val="22"/>
          <w:lang w:val="en-GB"/>
        </w:rPr>
        <w:t>uthority in a sealed envelope.</w:t>
      </w:r>
    </w:p>
    <w:p w14:paraId="2C1CEBC9" w14:textId="77777777" w:rsidR="00AA22A5" w:rsidRPr="00B5149D" w:rsidRDefault="00755178" w:rsidP="00AA22A5">
      <w:pPr>
        <w:numPr>
          <w:ilvl w:val="0"/>
          <w:numId w:val="11"/>
        </w:numPr>
        <w:rPr>
          <w:sz w:val="22"/>
          <w:szCs w:val="22"/>
          <w:lang w:val="en-GB"/>
        </w:rPr>
      </w:pPr>
      <w:r w:rsidRPr="00B5149D">
        <w:rPr>
          <w:sz w:val="22"/>
          <w:szCs w:val="22"/>
          <w:lang w:val="en-GB"/>
        </w:rPr>
        <w:t xml:space="preserve">Either by post or by courier service, in which case the evidence shall be constituted by the postmark or the date of the deposit </w:t>
      </w:r>
      <w:proofErr w:type="gramStart"/>
      <w:r w:rsidRPr="00B5149D">
        <w:rPr>
          <w:sz w:val="22"/>
          <w:szCs w:val="22"/>
          <w:lang w:val="en-GB"/>
        </w:rPr>
        <w:t xml:space="preserve">slip, </w:t>
      </w:r>
      <w:r w:rsidR="00AA22A5" w:rsidRPr="00B5149D">
        <w:rPr>
          <w:sz w:val="22"/>
          <w:szCs w:val="22"/>
          <w:lang w:val="en-GB"/>
        </w:rPr>
        <w:t xml:space="preserve"> to</w:t>
      </w:r>
      <w:proofErr w:type="gramEnd"/>
      <w:r w:rsidR="00AA22A5" w:rsidRPr="00B5149D">
        <w:rPr>
          <w:sz w:val="22"/>
          <w:szCs w:val="22"/>
          <w:lang w:val="en-GB"/>
        </w:rPr>
        <w:t xml:space="preserve">: </w:t>
      </w:r>
    </w:p>
    <w:p w14:paraId="7CE90429" w14:textId="55FAAC3C" w:rsidR="00D22423" w:rsidRPr="00D22423" w:rsidRDefault="00FA6B90" w:rsidP="00E41C2D">
      <w:pPr>
        <w:pStyle w:val="Blockquote"/>
        <w:spacing w:after="0"/>
        <w:jc w:val="center"/>
        <w:rPr>
          <w:sz w:val="22"/>
          <w:szCs w:val="22"/>
          <w:lang w:val="en-GB"/>
        </w:rPr>
      </w:pPr>
      <w:r>
        <w:rPr>
          <w:sz w:val="22"/>
          <w:szCs w:val="22"/>
          <w:lang w:val="en-GB"/>
        </w:rPr>
        <w:t xml:space="preserve">Tourist Organization of </w:t>
      </w:r>
      <w:proofErr w:type="spellStart"/>
      <w:r>
        <w:rPr>
          <w:sz w:val="22"/>
          <w:szCs w:val="22"/>
          <w:lang w:val="en-GB"/>
        </w:rPr>
        <w:t>Surdulica</w:t>
      </w:r>
      <w:proofErr w:type="spellEnd"/>
    </w:p>
    <w:p w14:paraId="125191C2" w14:textId="11C0A9D7" w:rsidR="00D22423" w:rsidRPr="00D22423" w:rsidRDefault="00FA6B90" w:rsidP="00E41C2D">
      <w:pPr>
        <w:pStyle w:val="Blockquote"/>
        <w:spacing w:before="0" w:after="0"/>
        <w:jc w:val="center"/>
        <w:rPr>
          <w:sz w:val="22"/>
          <w:szCs w:val="22"/>
          <w:lang w:val="en-GB"/>
        </w:rPr>
      </w:pPr>
      <w:r>
        <w:rPr>
          <w:sz w:val="22"/>
          <w:szCs w:val="22"/>
          <w:lang w:val="en-GB"/>
        </w:rPr>
        <w:t xml:space="preserve">5. </w:t>
      </w:r>
      <w:proofErr w:type="spellStart"/>
      <w:r>
        <w:rPr>
          <w:sz w:val="22"/>
          <w:szCs w:val="22"/>
          <w:lang w:val="en-GB"/>
        </w:rPr>
        <w:t>septembar</w:t>
      </w:r>
      <w:proofErr w:type="spellEnd"/>
      <w:r>
        <w:rPr>
          <w:sz w:val="22"/>
          <w:szCs w:val="22"/>
          <w:lang w:val="en-GB"/>
        </w:rPr>
        <w:t xml:space="preserve"> 27.</w:t>
      </w:r>
    </w:p>
    <w:p w14:paraId="75585A08" w14:textId="2F2A2FD8" w:rsidR="00E41C2D" w:rsidRDefault="00FA6B90" w:rsidP="00E41C2D">
      <w:pPr>
        <w:pStyle w:val="Blockquote"/>
        <w:spacing w:before="0"/>
        <w:jc w:val="center"/>
        <w:rPr>
          <w:sz w:val="22"/>
          <w:szCs w:val="22"/>
          <w:lang w:val="en-GB"/>
        </w:rPr>
      </w:pPr>
      <w:r>
        <w:rPr>
          <w:sz w:val="22"/>
          <w:szCs w:val="22"/>
          <w:lang w:val="en-GB"/>
        </w:rPr>
        <w:t xml:space="preserve">17530 </w:t>
      </w:r>
      <w:proofErr w:type="spellStart"/>
      <w:r>
        <w:rPr>
          <w:sz w:val="22"/>
          <w:szCs w:val="22"/>
          <w:lang w:val="en-GB"/>
        </w:rPr>
        <w:t>Surdulica</w:t>
      </w:r>
      <w:proofErr w:type="spellEnd"/>
      <w:r w:rsidR="00D22423" w:rsidRPr="00D22423">
        <w:rPr>
          <w:sz w:val="22"/>
          <w:szCs w:val="22"/>
          <w:lang w:val="en-GB"/>
        </w:rPr>
        <w:t>, Republic of Serbia</w:t>
      </w:r>
    </w:p>
    <w:p w14:paraId="27CCD0B7" w14:textId="1A6C52C8" w:rsidR="00AA22A5" w:rsidRPr="0025703B" w:rsidRDefault="00AA22A5" w:rsidP="00CB7486">
      <w:pPr>
        <w:pStyle w:val="Blockquote"/>
        <w:spacing w:before="0"/>
        <w:ind w:right="0"/>
        <w:rPr>
          <w:sz w:val="22"/>
          <w:szCs w:val="22"/>
          <w:highlight w:val="lightGray"/>
          <w:lang w:val="en-GB"/>
        </w:rPr>
      </w:pPr>
      <w:r w:rsidRPr="001B078F">
        <w:rPr>
          <w:rStyle w:val="Emphasis"/>
          <w:sz w:val="22"/>
          <w:szCs w:val="22"/>
          <w:lang w:val="en-GB"/>
        </w:rPr>
        <w:br/>
      </w:r>
      <w:r w:rsidRPr="009C4DD7">
        <w:rPr>
          <w:sz w:val="22"/>
          <w:szCs w:val="22"/>
          <w:lang w:val="en-GB"/>
        </w:rPr>
        <w:t xml:space="preserve">OR hand delivered </w:t>
      </w:r>
      <w:r w:rsidR="00755178" w:rsidRPr="009C4DD7">
        <w:rPr>
          <w:sz w:val="22"/>
          <w:szCs w:val="22"/>
          <w:lang w:val="en-GB"/>
        </w:rPr>
        <w:t>by the participant in person or by an agent</w:t>
      </w:r>
      <w:r w:rsidR="00755178" w:rsidRPr="009C4DD7">
        <w:t xml:space="preserve"> directly</w:t>
      </w:r>
      <w:r w:rsidR="00CB7486">
        <w:rPr>
          <w:sz w:val="22"/>
          <w:szCs w:val="22"/>
          <w:lang w:val="en-GB"/>
        </w:rPr>
        <w:t xml:space="preserve"> to the premises of the </w:t>
      </w:r>
      <w:r w:rsidR="00755178" w:rsidRPr="009C4DD7">
        <w:rPr>
          <w:sz w:val="22"/>
          <w:szCs w:val="22"/>
          <w:lang w:val="en-GB"/>
        </w:rPr>
        <w:t xml:space="preserve">contracting authority in return for a </w:t>
      </w:r>
      <w:r w:rsidR="00755178" w:rsidRPr="009C4DD7">
        <w:t>signed and dated receipt</w:t>
      </w:r>
      <w:r w:rsidR="00755178" w:rsidRPr="009C4DD7">
        <w:rPr>
          <w:sz w:val="22"/>
          <w:szCs w:val="22"/>
          <w:lang w:val="en-GB"/>
        </w:rPr>
        <w:t xml:space="preserve">, in which case the evidence shall be constituted by this acknowledgement of receipt, </w:t>
      </w:r>
      <w:r w:rsidRPr="009C4DD7">
        <w:rPr>
          <w:sz w:val="22"/>
          <w:szCs w:val="22"/>
          <w:lang w:val="en-GB"/>
        </w:rPr>
        <w:t xml:space="preserve">to: </w:t>
      </w:r>
    </w:p>
    <w:p w14:paraId="302549E4" w14:textId="77777777" w:rsidR="002220D1" w:rsidRPr="00D22423" w:rsidRDefault="002220D1" w:rsidP="002220D1">
      <w:pPr>
        <w:pStyle w:val="Blockquote"/>
        <w:spacing w:after="0"/>
        <w:jc w:val="center"/>
        <w:rPr>
          <w:sz w:val="22"/>
          <w:szCs w:val="22"/>
          <w:lang w:val="en-GB"/>
        </w:rPr>
      </w:pPr>
      <w:r>
        <w:rPr>
          <w:sz w:val="22"/>
          <w:szCs w:val="22"/>
          <w:lang w:val="en-GB"/>
        </w:rPr>
        <w:lastRenderedPageBreak/>
        <w:t xml:space="preserve">Tourist Organization of </w:t>
      </w:r>
      <w:proofErr w:type="spellStart"/>
      <w:r>
        <w:rPr>
          <w:sz w:val="22"/>
          <w:szCs w:val="22"/>
          <w:lang w:val="en-GB"/>
        </w:rPr>
        <w:t>Surdulica</w:t>
      </w:r>
      <w:proofErr w:type="spellEnd"/>
    </w:p>
    <w:p w14:paraId="219069E6" w14:textId="77777777" w:rsidR="002220D1" w:rsidRPr="00D22423" w:rsidRDefault="002220D1" w:rsidP="002220D1">
      <w:pPr>
        <w:pStyle w:val="Blockquote"/>
        <w:spacing w:before="0" w:after="0"/>
        <w:jc w:val="center"/>
        <w:rPr>
          <w:sz w:val="22"/>
          <w:szCs w:val="22"/>
          <w:lang w:val="en-GB"/>
        </w:rPr>
      </w:pPr>
      <w:r>
        <w:rPr>
          <w:sz w:val="22"/>
          <w:szCs w:val="22"/>
          <w:lang w:val="en-GB"/>
        </w:rPr>
        <w:t xml:space="preserve">5. </w:t>
      </w:r>
      <w:proofErr w:type="spellStart"/>
      <w:r>
        <w:rPr>
          <w:sz w:val="22"/>
          <w:szCs w:val="22"/>
          <w:lang w:val="en-GB"/>
        </w:rPr>
        <w:t>septembar</w:t>
      </w:r>
      <w:proofErr w:type="spellEnd"/>
      <w:r>
        <w:rPr>
          <w:sz w:val="22"/>
          <w:szCs w:val="22"/>
          <w:lang w:val="en-GB"/>
        </w:rPr>
        <w:t xml:space="preserve"> 27.</w:t>
      </w:r>
    </w:p>
    <w:p w14:paraId="3C3B6DA1" w14:textId="77777777" w:rsidR="002220D1" w:rsidRDefault="002220D1" w:rsidP="002220D1">
      <w:pPr>
        <w:pStyle w:val="Blockquote"/>
        <w:spacing w:before="0"/>
        <w:jc w:val="center"/>
        <w:rPr>
          <w:sz w:val="22"/>
          <w:szCs w:val="22"/>
          <w:lang w:val="en-GB"/>
        </w:rPr>
      </w:pPr>
      <w:r>
        <w:rPr>
          <w:sz w:val="22"/>
          <w:szCs w:val="22"/>
          <w:lang w:val="en-GB"/>
        </w:rPr>
        <w:t xml:space="preserve">17530 </w:t>
      </w:r>
      <w:proofErr w:type="spellStart"/>
      <w:r>
        <w:rPr>
          <w:sz w:val="22"/>
          <w:szCs w:val="22"/>
          <w:lang w:val="en-GB"/>
        </w:rPr>
        <w:t>Surdulica</w:t>
      </w:r>
      <w:proofErr w:type="spellEnd"/>
      <w:r w:rsidRPr="00D22423">
        <w:rPr>
          <w:sz w:val="22"/>
          <w:szCs w:val="22"/>
          <w:lang w:val="en-GB"/>
        </w:rPr>
        <w:t>, Republic of Serbia</w:t>
      </w:r>
    </w:p>
    <w:p w14:paraId="776FCD66" w14:textId="771DD9D1" w:rsidR="00AA22A5" w:rsidRPr="001B078F" w:rsidRDefault="001110C7" w:rsidP="00E41C2D">
      <w:pPr>
        <w:pStyle w:val="Blockquote"/>
        <w:spacing w:before="0"/>
        <w:jc w:val="center"/>
        <w:rPr>
          <w:sz w:val="22"/>
          <w:szCs w:val="22"/>
          <w:highlight w:val="yellow"/>
          <w:lang w:val="en-GB"/>
        </w:rPr>
      </w:pPr>
      <w:r w:rsidRPr="00307F57">
        <w:rPr>
          <w:sz w:val="22"/>
          <w:szCs w:val="22"/>
          <w:lang w:val="en-GB"/>
        </w:rPr>
        <w:t xml:space="preserve">Opening hours: </w:t>
      </w:r>
      <w:r>
        <w:rPr>
          <w:sz w:val="22"/>
          <w:szCs w:val="22"/>
          <w:lang w:val="en-GB"/>
        </w:rPr>
        <w:t>8:00 –</w:t>
      </w:r>
      <w:r w:rsidRPr="00307F57">
        <w:rPr>
          <w:sz w:val="22"/>
          <w:szCs w:val="22"/>
          <w:lang w:val="en-GB"/>
        </w:rPr>
        <w:t xml:space="preserve"> 1</w:t>
      </w:r>
      <w:r>
        <w:rPr>
          <w:sz w:val="22"/>
          <w:szCs w:val="22"/>
          <w:lang w:val="en-GB"/>
        </w:rPr>
        <w:t>5:00</w:t>
      </w:r>
      <w:r w:rsidRPr="00307F57">
        <w:rPr>
          <w:sz w:val="22"/>
          <w:szCs w:val="22"/>
          <w:lang w:val="en-GB"/>
        </w:rPr>
        <w:t>, Monday to Friday</w:t>
      </w:r>
      <w:r w:rsidR="00AA22A5" w:rsidRPr="001B078F">
        <w:rPr>
          <w:rStyle w:val="Emphasis"/>
          <w:sz w:val="22"/>
          <w:szCs w:val="22"/>
          <w:lang w:val="en-GB"/>
        </w:rPr>
        <w:br/>
      </w:r>
    </w:p>
    <w:p w14:paraId="6C512457" w14:textId="77777777" w:rsidR="004F27F5" w:rsidRPr="009C4DD7" w:rsidRDefault="00AA22A5" w:rsidP="00AA22A5">
      <w:pPr>
        <w:ind w:left="426"/>
        <w:jc w:val="both"/>
        <w:rPr>
          <w:sz w:val="22"/>
          <w:szCs w:val="22"/>
          <w:lang w:val="en-GB"/>
        </w:rPr>
      </w:pPr>
      <w:r w:rsidRPr="009C4DD7">
        <w:rPr>
          <w:sz w:val="22"/>
          <w:szCs w:val="22"/>
          <w:lang w:val="en-GB"/>
        </w:rPr>
        <w:t xml:space="preserve">The </w:t>
      </w:r>
      <w:r w:rsidR="00FF0AD1" w:rsidRPr="009C4DD7">
        <w:rPr>
          <w:sz w:val="22"/>
          <w:szCs w:val="22"/>
          <w:lang w:val="en-GB"/>
        </w:rPr>
        <w:t>c</w:t>
      </w:r>
      <w:r w:rsidRPr="009C4DD7">
        <w:rPr>
          <w:sz w:val="22"/>
          <w:szCs w:val="22"/>
          <w:lang w:val="en-GB"/>
        </w:rPr>
        <w:t xml:space="preserve">ontract title and </w:t>
      </w:r>
      <w:r w:rsidR="00FF0AD1" w:rsidRPr="009C4DD7">
        <w:rPr>
          <w:sz w:val="22"/>
          <w:szCs w:val="22"/>
          <w:lang w:val="en-GB"/>
        </w:rPr>
        <w:t>p</w:t>
      </w:r>
      <w:r w:rsidRPr="009C4DD7">
        <w:rPr>
          <w:sz w:val="22"/>
          <w:szCs w:val="22"/>
          <w:lang w:val="en-GB"/>
        </w:rPr>
        <w:t xml:space="preserve">ublication reference (see </w:t>
      </w:r>
      <w:r w:rsidR="00B65865" w:rsidRPr="009C4DD7">
        <w:rPr>
          <w:sz w:val="22"/>
          <w:szCs w:val="22"/>
          <w:lang w:val="en-GB"/>
        </w:rPr>
        <w:t>contract notice</w:t>
      </w:r>
      <w:r w:rsidRPr="009C4DD7">
        <w:rPr>
          <w:sz w:val="22"/>
          <w:szCs w:val="22"/>
          <w:lang w:val="en-GB"/>
        </w:rPr>
        <w:t xml:space="preserve">) must be clearly marked on the envelope containing the application and must always be mentioned in all subsequent correspondence with the </w:t>
      </w:r>
      <w:r w:rsidR="00FF0AD1" w:rsidRPr="009C4DD7">
        <w:rPr>
          <w:sz w:val="22"/>
          <w:szCs w:val="22"/>
          <w:lang w:val="en-GB"/>
        </w:rPr>
        <w:t>c</w:t>
      </w:r>
      <w:r w:rsidRPr="009C4DD7">
        <w:rPr>
          <w:sz w:val="22"/>
          <w:szCs w:val="22"/>
          <w:lang w:val="en-GB"/>
        </w:rPr>
        <w:t xml:space="preserve">ontracting </w:t>
      </w:r>
      <w:r w:rsidR="00FF0AD1" w:rsidRPr="009C4DD7">
        <w:rPr>
          <w:sz w:val="22"/>
          <w:szCs w:val="22"/>
          <w:lang w:val="en-GB"/>
        </w:rPr>
        <w:t>a</w:t>
      </w:r>
      <w:r w:rsidRPr="009C4DD7">
        <w:rPr>
          <w:sz w:val="22"/>
          <w:szCs w:val="22"/>
          <w:lang w:val="en-GB"/>
        </w:rPr>
        <w:t xml:space="preserve">uthority. </w:t>
      </w:r>
    </w:p>
    <w:p w14:paraId="7FEC12F1" w14:textId="77777777" w:rsidR="00AA22A5" w:rsidRPr="009C4DD7" w:rsidRDefault="00AA22A5" w:rsidP="007A21C8">
      <w:pPr>
        <w:tabs>
          <w:tab w:val="left" w:pos="426"/>
        </w:tabs>
        <w:ind w:left="426"/>
        <w:jc w:val="both"/>
        <w:rPr>
          <w:sz w:val="22"/>
          <w:szCs w:val="22"/>
          <w:lang w:val="en-GB"/>
        </w:rPr>
      </w:pPr>
      <w:r w:rsidRPr="009C4DD7">
        <w:rPr>
          <w:sz w:val="22"/>
          <w:szCs w:val="22"/>
          <w:lang w:val="en-GB"/>
        </w:rPr>
        <w:t xml:space="preserve">Applications submitted by any other means will not be considered. </w:t>
      </w:r>
    </w:p>
    <w:p w14:paraId="1E9F92C7" w14:textId="26F2CD28" w:rsidR="004F27F5" w:rsidRDefault="004F27F5" w:rsidP="007A21C8">
      <w:pPr>
        <w:tabs>
          <w:tab w:val="left" w:pos="426"/>
        </w:tabs>
        <w:ind w:left="426"/>
        <w:jc w:val="both"/>
        <w:rPr>
          <w:sz w:val="22"/>
          <w:szCs w:val="22"/>
          <w:highlight w:val="lightGray"/>
          <w:lang w:val="en-GB"/>
        </w:rPr>
      </w:pPr>
      <w:r w:rsidRPr="009C4DD7">
        <w:rPr>
          <w:sz w:val="22"/>
          <w:szCs w:val="22"/>
          <w:lang w:val="en-GB"/>
        </w:rPr>
        <w:t>By submitting a</w:t>
      </w:r>
      <w:r w:rsidR="001B078F" w:rsidRPr="009C4DD7">
        <w:rPr>
          <w:sz w:val="22"/>
          <w:szCs w:val="22"/>
          <w:lang w:val="en-GB"/>
        </w:rPr>
        <w:t>n</w:t>
      </w:r>
      <w:r w:rsidRPr="009C4DD7">
        <w:rPr>
          <w:sz w:val="22"/>
          <w:szCs w:val="22"/>
          <w:lang w:val="en-GB"/>
        </w:rPr>
        <w:t xml:space="preserve"> </w:t>
      </w:r>
      <w:r w:rsidR="001B078F" w:rsidRPr="009C4DD7">
        <w:rPr>
          <w:sz w:val="22"/>
          <w:szCs w:val="22"/>
          <w:lang w:val="en-GB"/>
        </w:rPr>
        <w:t>application</w:t>
      </w:r>
      <w:r w:rsidRPr="009C4DD7">
        <w:rPr>
          <w:sz w:val="22"/>
          <w:szCs w:val="22"/>
          <w:lang w:val="en-GB"/>
        </w:rPr>
        <w:t xml:space="preserve"> candidates accept to receive notification of the outcome of the procedure by electronic means. Such notification shall be deemed to have been received on the date upon which the contracting authority sends it to the electronic address referred to in the </w:t>
      </w:r>
      <w:r w:rsidR="00F47AC0" w:rsidRPr="009C4DD7">
        <w:rPr>
          <w:sz w:val="22"/>
          <w:szCs w:val="22"/>
          <w:lang w:val="en-GB"/>
        </w:rPr>
        <w:t>application form</w:t>
      </w:r>
      <w:r w:rsidRPr="009C4DD7">
        <w:rPr>
          <w:sz w:val="22"/>
          <w:szCs w:val="22"/>
          <w:lang w:val="en-GB"/>
        </w:rPr>
        <w:t>.</w:t>
      </w:r>
      <w:r w:rsidR="0074581A">
        <w:rPr>
          <w:sz w:val="22"/>
          <w:szCs w:val="22"/>
          <w:highlight w:val="lightGray"/>
          <w:lang w:val="en-GB"/>
        </w:rPr>
        <w:t xml:space="preserve"> </w:t>
      </w:r>
    </w:p>
    <w:p w14:paraId="6ACE8D12" w14:textId="4BB5345F" w:rsidR="00AE41D2" w:rsidRPr="00B770C6" w:rsidRDefault="00AE41D2" w:rsidP="007A21C8">
      <w:pPr>
        <w:pStyle w:val="PRAGHeading2"/>
        <w:tabs>
          <w:tab w:val="clear" w:pos="567"/>
          <w:tab w:val="num" w:pos="426"/>
        </w:tabs>
        <w:ind w:hanging="567"/>
        <w:rPr>
          <w:snapToGrid/>
          <w:sz w:val="22"/>
          <w:lang w:val="en-GB"/>
        </w:rPr>
      </w:pPr>
      <w:r w:rsidRPr="00B770C6">
        <w:rPr>
          <w:rStyle w:val="Strong"/>
          <w:lang w:val="en-GB"/>
        </w:rPr>
        <w:t>Deadline for submission of applications</w:t>
      </w:r>
    </w:p>
    <w:p w14:paraId="1106CEE6" w14:textId="77777777" w:rsidR="00AE41D2" w:rsidRPr="00B770C6" w:rsidRDefault="00AE41D2" w:rsidP="007A21C8">
      <w:pPr>
        <w:pStyle w:val="PRAGHeading2"/>
        <w:numPr>
          <w:ilvl w:val="0"/>
          <w:numId w:val="0"/>
        </w:numPr>
        <w:ind w:left="426"/>
        <w:jc w:val="both"/>
        <w:rPr>
          <w:rStyle w:val="Emphasis"/>
          <w:i w:val="0"/>
          <w:lang w:val="en-IE"/>
        </w:rPr>
      </w:pPr>
      <w:r w:rsidRPr="00B770C6">
        <w:rPr>
          <w:rStyle w:val="Emphasis"/>
          <w:i w:val="0"/>
          <w:iCs/>
          <w:sz w:val="22"/>
          <w:szCs w:val="22"/>
          <w:lang w:val="en-GB"/>
        </w:rPr>
        <w:t>The candidate’s attention is drawn to the fact that there are two different systems for sending applications: one is by post or private mail service, the other is by hand delivery.</w:t>
      </w:r>
    </w:p>
    <w:p w14:paraId="4D3BFBA3" w14:textId="77777777" w:rsidR="00AE41D2" w:rsidRPr="00B770C6" w:rsidRDefault="00AE41D2" w:rsidP="007A21C8">
      <w:pPr>
        <w:pStyle w:val="PRAGHeading2"/>
        <w:numPr>
          <w:ilvl w:val="0"/>
          <w:numId w:val="0"/>
        </w:numPr>
        <w:ind w:left="426"/>
        <w:jc w:val="both"/>
        <w:rPr>
          <w:rStyle w:val="Emphasis"/>
          <w:i w:val="0"/>
          <w:iCs/>
          <w:sz w:val="22"/>
          <w:szCs w:val="22"/>
          <w:lang w:val="en-GB"/>
        </w:rPr>
      </w:pPr>
      <w:r w:rsidRPr="00B770C6">
        <w:rPr>
          <w:rStyle w:val="Emphasis"/>
          <w:i w:val="0"/>
          <w:iCs/>
          <w:sz w:val="22"/>
          <w:szCs w:val="22"/>
          <w:lang w:val="en-GB"/>
        </w:rPr>
        <w:t>In the first case, the application must be sent before the date and time limit for submission, as evidenced by the postmark or deposit slip</w:t>
      </w:r>
      <w:r w:rsidRPr="00B770C6">
        <w:rPr>
          <w:rStyle w:val="FootnoteReference"/>
          <w:iCs/>
          <w:sz w:val="22"/>
          <w:szCs w:val="22"/>
          <w:lang w:val="en-GB"/>
        </w:rPr>
        <w:footnoteReference w:id="1"/>
      </w:r>
      <w:r w:rsidRPr="00B770C6">
        <w:rPr>
          <w:rStyle w:val="Emphasis"/>
          <w:i w:val="0"/>
          <w:iCs/>
          <w:sz w:val="22"/>
          <w:szCs w:val="22"/>
          <w:lang w:val="en-GB"/>
        </w:rPr>
        <w:t>, but in the second case it is the acknowledgment of receipt given at the time of the delivery of the application that will serve as proof.</w:t>
      </w:r>
    </w:p>
    <w:p w14:paraId="11316AE5" w14:textId="77777777" w:rsidR="00AE41D2" w:rsidRPr="00B770C6" w:rsidRDefault="00AE41D2" w:rsidP="007A21C8">
      <w:pPr>
        <w:pStyle w:val="PRAGHeading2"/>
        <w:numPr>
          <w:ilvl w:val="0"/>
          <w:numId w:val="0"/>
        </w:numPr>
        <w:ind w:left="426"/>
        <w:jc w:val="both"/>
        <w:rPr>
          <w:rStyle w:val="Emphasis"/>
          <w:b/>
          <w:i w:val="0"/>
          <w:iCs/>
          <w:sz w:val="22"/>
          <w:szCs w:val="22"/>
          <w:lang w:val="en-GB"/>
        </w:rPr>
      </w:pPr>
      <w:r w:rsidRPr="00B770C6">
        <w:rPr>
          <w:rStyle w:val="Emphasis"/>
          <w:b/>
          <w:i w:val="0"/>
          <w:iCs/>
          <w:sz w:val="22"/>
          <w:szCs w:val="22"/>
          <w:lang w:val="en-GB"/>
        </w:rPr>
        <w:t>The deadline for submission of applications can be found in the Contract Notice under IV.2.2.</w:t>
      </w:r>
    </w:p>
    <w:p w14:paraId="2FDE7C07" w14:textId="01A70D3D" w:rsidR="00AE41D2" w:rsidRPr="00B770C6" w:rsidRDefault="00AE41D2" w:rsidP="007A21C8">
      <w:pPr>
        <w:pStyle w:val="PRAGHeading2"/>
        <w:numPr>
          <w:ilvl w:val="0"/>
          <w:numId w:val="0"/>
        </w:numPr>
        <w:ind w:left="426"/>
        <w:jc w:val="both"/>
        <w:rPr>
          <w:rStyle w:val="Emphasis"/>
          <w:i w:val="0"/>
          <w:iCs/>
          <w:sz w:val="22"/>
          <w:szCs w:val="22"/>
          <w:lang w:val="en-GB"/>
        </w:rPr>
      </w:pPr>
      <w:r w:rsidRPr="00B770C6">
        <w:rPr>
          <w:rStyle w:val="Emphasis"/>
          <w:i w:val="0"/>
          <w:iCs/>
          <w:sz w:val="22"/>
          <w:szCs w:val="22"/>
          <w:lang w:val="en-GB"/>
        </w:rPr>
        <w:t>Any application sent to the contracting authority after this deadline will not be considered.</w:t>
      </w:r>
    </w:p>
    <w:p w14:paraId="0548F229" w14:textId="18AE0E51" w:rsidR="00AE41D2" w:rsidRPr="00C00492" w:rsidRDefault="00AE41D2" w:rsidP="007A21C8">
      <w:pPr>
        <w:pStyle w:val="PRAGHeading2"/>
        <w:numPr>
          <w:ilvl w:val="0"/>
          <w:numId w:val="0"/>
        </w:numPr>
        <w:ind w:left="426"/>
        <w:jc w:val="both"/>
        <w:rPr>
          <w:szCs w:val="24"/>
          <w:lang w:val="en-IE"/>
        </w:rPr>
      </w:pPr>
      <w:r w:rsidRPr="00B770C6">
        <w:rPr>
          <w:rStyle w:val="Emphasis"/>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B770C6">
        <w:rPr>
          <w:lang w:val="en-GB"/>
        </w:rPr>
        <w:t xml:space="preserve"> </w:t>
      </w:r>
      <w:r w:rsidRPr="00B770C6">
        <w:rPr>
          <w:sz w:val="22"/>
          <w:szCs w:val="22"/>
          <w:lang w:val="en-GB"/>
        </w:rPr>
        <w:t>decisions already taken and notified</w:t>
      </w:r>
      <w:r w:rsidRPr="00B770C6">
        <w:rPr>
          <w:lang w:val="en-GB"/>
        </w:rPr>
        <w:t>.</w:t>
      </w:r>
    </w:p>
    <w:p w14:paraId="5A7ECBA9" w14:textId="77777777" w:rsidR="00AE41D2" w:rsidRDefault="00AE41D2" w:rsidP="00FA24DB">
      <w:pPr>
        <w:pStyle w:val="PRAGHeading2"/>
        <w:numPr>
          <w:ilvl w:val="0"/>
          <w:numId w:val="0"/>
        </w:numPr>
        <w:ind w:left="567"/>
        <w:rPr>
          <w:rStyle w:val="Strong"/>
          <w:sz w:val="22"/>
          <w:szCs w:val="22"/>
          <w:highlight w:val="lightGray"/>
          <w:lang w:val="en-GB"/>
        </w:rPr>
      </w:pPr>
    </w:p>
    <w:p w14:paraId="4D57F826" w14:textId="77777777" w:rsidR="00765594" w:rsidRPr="009F0B8B" w:rsidRDefault="00765594" w:rsidP="007A21C8">
      <w:pPr>
        <w:pStyle w:val="PRAGHeading2"/>
        <w:tabs>
          <w:tab w:val="clear" w:pos="567"/>
          <w:tab w:val="num" w:pos="426"/>
        </w:tabs>
        <w:ind w:hanging="567"/>
        <w:rPr>
          <w:rStyle w:val="Strong"/>
          <w:sz w:val="22"/>
          <w:szCs w:val="22"/>
          <w:lang w:val="en-GB"/>
        </w:rPr>
      </w:pPr>
      <w:r w:rsidRPr="009F0B8B">
        <w:rPr>
          <w:rStyle w:val="Strong"/>
          <w:sz w:val="22"/>
          <w:szCs w:val="22"/>
          <w:lang w:val="en-GB"/>
        </w:rPr>
        <w:t>Clarifications on the contract notice</w:t>
      </w:r>
    </w:p>
    <w:p w14:paraId="63F009E8" w14:textId="2D28CD61" w:rsidR="00906862" w:rsidRPr="009F0B8B" w:rsidRDefault="00906862" w:rsidP="002220D1">
      <w:pPr>
        <w:pStyle w:val="PRAGHeading2"/>
        <w:numPr>
          <w:ilvl w:val="0"/>
          <w:numId w:val="0"/>
        </w:numPr>
        <w:ind w:left="426"/>
        <w:jc w:val="both"/>
        <w:rPr>
          <w:sz w:val="22"/>
          <w:szCs w:val="22"/>
          <w:lang w:val="en-GB"/>
        </w:rPr>
      </w:pPr>
      <w:bookmarkStart w:id="0" w:name="_Hlk60138240"/>
      <w:r w:rsidRPr="002220D1">
        <w:rPr>
          <w:sz w:val="22"/>
          <w:szCs w:val="22"/>
          <w:lang w:val="en-GB"/>
        </w:rPr>
        <w:t>Any request for additional information must be made in writing to</w:t>
      </w:r>
      <w:r w:rsidR="002220D1" w:rsidRPr="002220D1">
        <w:rPr>
          <w:sz w:val="22"/>
          <w:szCs w:val="22"/>
          <w:lang w:val="en-GB"/>
        </w:rPr>
        <w:t xml:space="preserve"> </w:t>
      </w:r>
      <w:r w:rsidRPr="002220D1">
        <w:rPr>
          <w:sz w:val="22"/>
          <w:szCs w:val="22"/>
          <w:lang w:val="en-GB"/>
        </w:rPr>
        <w:t>E-mail:</w:t>
      </w:r>
      <w:r w:rsidR="002220D1" w:rsidRPr="002220D1">
        <w:t xml:space="preserve"> </w:t>
      </w:r>
      <w:hyperlink r:id="rId13" w:history="1">
        <w:r w:rsidR="002220D1" w:rsidRPr="002220D1">
          <w:rPr>
            <w:rStyle w:val="Hyperlink"/>
            <w:sz w:val="22"/>
            <w:szCs w:val="22"/>
            <w:lang w:val="en-GB"/>
          </w:rPr>
          <w:t>turisticka.surdulica@gmail.com</w:t>
        </w:r>
      </w:hyperlink>
      <w:r w:rsidR="002220D1">
        <w:rPr>
          <w:sz w:val="22"/>
          <w:szCs w:val="22"/>
          <w:lang w:val="en-GB"/>
        </w:rPr>
        <w:t xml:space="preserve"> </w:t>
      </w:r>
      <w:r w:rsidRPr="004F22A0">
        <w:rPr>
          <w:sz w:val="22"/>
          <w:szCs w:val="22"/>
          <w:lang w:val="en-GB"/>
        </w:rPr>
        <w:t xml:space="preserve">(mentioning the publication reference shown in item 1) </w:t>
      </w:r>
      <w:r w:rsidRPr="009F0B8B">
        <w:rPr>
          <w:sz w:val="22"/>
          <w:szCs w:val="22"/>
          <w:lang w:val="en-GB"/>
        </w:rPr>
        <w:t xml:space="preserve">at the latest 21 days before the deadline for submission of applications stated at section </w:t>
      </w:r>
      <w:r w:rsidRPr="009F0B8B">
        <w:rPr>
          <w:rStyle w:val="Strong"/>
          <w:sz w:val="22"/>
          <w:szCs w:val="22"/>
          <w:lang w:val="en-GB"/>
        </w:rPr>
        <w:t>IV.2.2) of the contract notice</w:t>
      </w:r>
      <w:r w:rsidRPr="009F0B8B">
        <w:rPr>
          <w:sz w:val="22"/>
          <w:szCs w:val="22"/>
          <w:lang w:val="en-GB"/>
        </w:rPr>
        <w:t>.</w:t>
      </w:r>
    </w:p>
    <w:p w14:paraId="0C93181B" w14:textId="532B91CB" w:rsidR="00906862" w:rsidRDefault="00906862" w:rsidP="00906862">
      <w:pPr>
        <w:pStyle w:val="PRAGHeading2"/>
        <w:numPr>
          <w:ilvl w:val="0"/>
          <w:numId w:val="0"/>
        </w:numPr>
        <w:ind w:left="426"/>
        <w:jc w:val="both"/>
        <w:rPr>
          <w:sz w:val="22"/>
        </w:rPr>
      </w:pPr>
      <w:r w:rsidRPr="009F0B8B">
        <w:rPr>
          <w:sz w:val="22"/>
          <w:szCs w:val="22"/>
          <w:lang w:val="en-GB"/>
        </w:rPr>
        <w:t xml:space="preserve">Clarifications will be </w:t>
      </w:r>
      <w:r w:rsidRPr="009F0B8B">
        <w:rPr>
          <w:sz w:val="22"/>
          <w:szCs w:val="22"/>
          <w:lang w:val="en-IE"/>
        </w:rPr>
        <w:t>published</w:t>
      </w:r>
      <w:r w:rsidR="002220D1">
        <w:rPr>
          <w:sz w:val="22"/>
          <w:szCs w:val="22"/>
          <w:lang w:val="en-IE"/>
        </w:rPr>
        <w:t xml:space="preserve"> on</w:t>
      </w:r>
      <w:r w:rsidRPr="009F0B8B">
        <w:rPr>
          <w:sz w:val="22"/>
          <w:szCs w:val="22"/>
          <w:lang w:val="en-IE"/>
        </w:rPr>
        <w:t xml:space="preserve"> </w:t>
      </w:r>
      <w:r w:rsidR="002220D1">
        <w:rPr>
          <w:sz w:val="22"/>
          <w:szCs w:val="22"/>
          <w:lang w:val="en-IE"/>
        </w:rPr>
        <w:t xml:space="preserve">Tourist Organization of </w:t>
      </w:r>
      <w:proofErr w:type="spellStart"/>
      <w:r w:rsidR="002220D1">
        <w:rPr>
          <w:sz w:val="22"/>
          <w:szCs w:val="22"/>
          <w:lang w:val="en-IE"/>
        </w:rPr>
        <w:t>Surdulica</w:t>
      </w:r>
      <w:proofErr w:type="spellEnd"/>
      <w:r w:rsidRPr="00E8436B">
        <w:rPr>
          <w:sz w:val="22"/>
          <w:szCs w:val="22"/>
          <w:lang w:val="en-IE"/>
        </w:rPr>
        <w:t xml:space="preserve"> website </w:t>
      </w:r>
      <w:r w:rsidR="00B36FE7">
        <w:rPr>
          <w:sz w:val="22"/>
          <w:szCs w:val="22"/>
          <w:lang w:val="en-GB"/>
        </w:rPr>
        <w:t xml:space="preserve">http:/www.tosurdulica.org </w:t>
      </w:r>
      <w:bookmarkStart w:id="1" w:name="_GoBack"/>
      <w:bookmarkEnd w:id="1"/>
      <w:r w:rsidRPr="000E3A2C">
        <w:rPr>
          <w:rStyle w:val="Hyperlink"/>
          <w:sz w:val="22"/>
          <w:szCs w:val="22"/>
          <w:u w:val="none"/>
          <w:lang w:val="en-GB"/>
        </w:rPr>
        <w:t xml:space="preserve"> </w:t>
      </w:r>
      <w:r w:rsidR="002220D1">
        <w:rPr>
          <w:rStyle w:val="Hyperlink"/>
          <w:sz w:val="22"/>
          <w:szCs w:val="22"/>
          <w:u w:val="none"/>
          <w:lang w:val="en-GB"/>
        </w:rPr>
        <w:t xml:space="preserve"> </w:t>
      </w:r>
      <w:r w:rsidR="002220D1">
        <w:rPr>
          <w:sz w:val="22"/>
          <w:szCs w:val="22"/>
          <w:lang w:val="en-GB"/>
        </w:rPr>
        <w:t xml:space="preserve">and programme website  </w:t>
      </w:r>
      <w:hyperlink r:id="rId14" w:history="1">
        <w:r w:rsidR="002220D1" w:rsidRPr="00937C92">
          <w:rPr>
            <w:rStyle w:val="Hyperlink"/>
            <w:sz w:val="22"/>
            <w:szCs w:val="22"/>
            <w:lang w:val="en-GB"/>
          </w:rPr>
          <w:t>http://www.ipacbc-bgrs.eu</w:t>
        </w:r>
      </w:hyperlink>
      <w:r w:rsidRPr="009F0B8B">
        <w:rPr>
          <w:sz w:val="22"/>
          <w:szCs w:val="22"/>
          <w:lang w:val="en-GB"/>
        </w:rPr>
        <w:t xml:space="preserve"> </w:t>
      </w:r>
      <w:r w:rsidR="002220D1">
        <w:rPr>
          <w:sz w:val="22"/>
          <w:szCs w:val="22"/>
          <w:lang w:val="en-GB"/>
        </w:rPr>
        <w:t xml:space="preserve">at </w:t>
      </w:r>
      <w:r w:rsidRPr="009F0B8B">
        <w:rPr>
          <w:sz w:val="22"/>
          <w:szCs w:val="22"/>
          <w:lang w:val="en-GB"/>
        </w:rPr>
        <w:t xml:space="preserve">the latest </w:t>
      </w:r>
      <w:r w:rsidR="006C7A2A">
        <w:rPr>
          <w:sz w:val="22"/>
          <w:szCs w:val="22"/>
          <w:lang w:val="en-GB"/>
        </w:rPr>
        <w:t>11</w:t>
      </w:r>
      <w:r w:rsidRPr="009F0B8B">
        <w:rPr>
          <w:sz w:val="22"/>
          <w:szCs w:val="22"/>
          <w:lang w:val="en-GB"/>
        </w:rPr>
        <w:t xml:space="preserve"> days before the deadline for the submission of applications. The website will be updated regularly, and it is the </w:t>
      </w:r>
      <w:proofErr w:type="gramStart"/>
      <w:r w:rsidRPr="009F0B8B">
        <w:rPr>
          <w:sz w:val="22"/>
          <w:szCs w:val="22"/>
          <w:lang w:val="en-GB"/>
        </w:rPr>
        <w:t>applicants</w:t>
      </w:r>
      <w:proofErr w:type="gramEnd"/>
      <w:r w:rsidRPr="009F0B8B">
        <w:rPr>
          <w:sz w:val="22"/>
          <w:szCs w:val="22"/>
          <w:lang w:val="en-GB"/>
        </w:rPr>
        <w:t xml:space="preserve"> responsibility to check for updates and modifications during the submission period.</w:t>
      </w:r>
    </w:p>
    <w:p w14:paraId="088E135B" w14:textId="3049B39F" w:rsidR="00AA22A5" w:rsidRPr="009F0B8B" w:rsidRDefault="00E8436B" w:rsidP="00F5156F">
      <w:pPr>
        <w:pStyle w:val="PRAGHeading2"/>
        <w:tabs>
          <w:tab w:val="clear" w:pos="567"/>
          <w:tab w:val="num" w:pos="426"/>
        </w:tabs>
        <w:ind w:hanging="567"/>
        <w:rPr>
          <w:rStyle w:val="Strong"/>
          <w:sz w:val="22"/>
          <w:szCs w:val="22"/>
          <w:lang w:val="en-GB"/>
        </w:rPr>
      </w:pPr>
      <w:r w:rsidRPr="00F5156F">
        <w:rPr>
          <w:rStyle w:val="Strong"/>
          <w:szCs w:val="22"/>
          <w:lang w:val="en-GB"/>
        </w:rPr>
        <w:t xml:space="preserve"> </w:t>
      </w:r>
      <w:bookmarkEnd w:id="0"/>
      <w:r w:rsidR="00AA22A5" w:rsidRPr="009F0B8B">
        <w:rPr>
          <w:rStyle w:val="Strong"/>
          <w:sz w:val="22"/>
          <w:szCs w:val="22"/>
          <w:lang w:val="en-GB"/>
        </w:rPr>
        <w:t xml:space="preserve">Alteration or withdrawal of </w:t>
      </w:r>
      <w:r w:rsidR="00FF0AD1" w:rsidRPr="009F0B8B">
        <w:rPr>
          <w:rStyle w:val="Strong"/>
          <w:sz w:val="22"/>
          <w:szCs w:val="22"/>
          <w:lang w:val="en-GB"/>
        </w:rPr>
        <w:t>a</w:t>
      </w:r>
      <w:r w:rsidR="00AA22A5" w:rsidRPr="009F0B8B">
        <w:rPr>
          <w:rStyle w:val="Strong"/>
          <w:sz w:val="22"/>
          <w:szCs w:val="22"/>
          <w:lang w:val="en-GB"/>
        </w:rPr>
        <w:t>pplications</w:t>
      </w:r>
    </w:p>
    <w:p w14:paraId="4D8946AD" w14:textId="77777777" w:rsidR="00AA22A5" w:rsidRPr="009F0B8B" w:rsidRDefault="00AA22A5" w:rsidP="00AA22A5">
      <w:pPr>
        <w:ind w:left="426"/>
        <w:jc w:val="both"/>
        <w:rPr>
          <w:sz w:val="22"/>
          <w:szCs w:val="22"/>
          <w:lang w:val="en-GB"/>
        </w:rPr>
      </w:pPr>
      <w:r w:rsidRPr="009F0B8B">
        <w:rPr>
          <w:sz w:val="22"/>
          <w:szCs w:val="22"/>
          <w:lang w:val="en-GB"/>
        </w:rPr>
        <w:t xml:space="preserve">Applicants may alter or withdraw their applications by written notification prior to the deadline for submission of applications. No applications may be altered after this deadline. </w:t>
      </w:r>
    </w:p>
    <w:p w14:paraId="266932AA" w14:textId="72AAE7AC" w:rsidR="00AA22A5" w:rsidRDefault="00AA22A5" w:rsidP="00AA22A5">
      <w:pPr>
        <w:ind w:left="426"/>
        <w:jc w:val="both"/>
        <w:rPr>
          <w:sz w:val="22"/>
          <w:szCs w:val="22"/>
          <w:lang w:val="en-GB"/>
        </w:rPr>
      </w:pPr>
      <w:r w:rsidRPr="009F0B8B">
        <w:rPr>
          <w:sz w:val="22"/>
          <w:szCs w:val="22"/>
          <w:lang w:val="en-GB"/>
        </w:rPr>
        <w:t xml:space="preserve">Any such notification of alteration or withdrawal shall be prepared and submitted in accordance with </w:t>
      </w:r>
      <w:r w:rsidR="00B65865" w:rsidRPr="009F0B8B">
        <w:rPr>
          <w:sz w:val="22"/>
          <w:szCs w:val="22"/>
          <w:lang w:val="en-GB"/>
        </w:rPr>
        <w:t xml:space="preserve">precedent </w:t>
      </w:r>
      <w:r w:rsidRPr="009F0B8B">
        <w:rPr>
          <w:sz w:val="22"/>
          <w:szCs w:val="22"/>
          <w:lang w:val="en-GB"/>
        </w:rPr>
        <w:t xml:space="preserve">item. The outer envelope (and the relevant inner envelope if used) must be marked </w:t>
      </w:r>
      <w:r w:rsidR="00FF0AD1" w:rsidRPr="009F0B8B">
        <w:rPr>
          <w:sz w:val="22"/>
          <w:szCs w:val="22"/>
          <w:lang w:val="en-GB"/>
        </w:rPr>
        <w:t>‘</w:t>
      </w:r>
      <w:r w:rsidRPr="009F0B8B">
        <w:rPr>
          <w:sz w:val="22"/>
          <w:szCs w:val="22"/>
          <w:lang w:val="en-GB"/>
        </w:rPr>
        <w:t>Alteration</w:t>
      </w:r>
      <w:r w:rsidR="00FF0AD1" w:rsidRPr="009F0B8B">
        <w:rPr>
          <w:sz w:val="22"/>
          <w:szCs w:val="22"/>
          <w:lang w:val="en-GB"/>
        </w:rPr>
        <w:t>’</w:t>
      </w:r>
      <w:r w:rsidRPr="009F0B8B">
        <w:rPr>
          <w:sz w:val="22"/>
          <w:szCs w:val="22"/>
          <w:lang w:val="en-GB"/>
        </w:rPr>
        <w:t xml:space="preserve"> or </w:t>
      </w:r>
      <w:r w:rsidR="00FF0AD1" w:rsidRPr="009F0B8B">
        <w:rPr>
          <w:sz w:val="22"/>
          <w:szCs w:val="22"/>
          <w:lang w:val="en-GB"/>
        </w:rPr>
        <w:t>‘</w:t>
      </w:r>
      <w:r w:rsidRPr="009F0B8B">
        <w:rPr>
          <w:sz w:val="22"/>
          <w:szCs w:val="22"/>
          <w:lang w:val="en-GB"/>
        </w:rPr>
        <w:t>Withdrawal</w:t>
      </w:r>
      <w:r w:rsidR="00FF0AD1" w:rsidRPr="009F0B8B">
        <w:rPr>
          <w:sz w:val="22"/>
          <w:szCs w:val="22"/>
          <w:lang w:val="en-GB"/>
        </w:rPr>
        <w:t>’</w:t>
      </w:r>
      <w:r w:rsidRPr="009F0B8B">
        <w:rPr>
          <w:sz w:val="22"/>
          <w:szCs w:val="22"/>
          <w:lang w:val="en-GB"/>
        </w:rPr>
        <w:t xml:space="preserve"> as appropriate.</w:t>
      </w:r>
      <w:r w:rsidRPr="00214A9F">
        <w:rPr>
          <w:sz w:val="22"/>
          <w:szCs w:val="22"/>
          <w:lang w:val="en-GB"/>
        </w:rPr>
        <w:t xml:space="preserve"> </w:t>
      </w:r>
    </w:p>
    <w:p w14:paraId="2CC9791A" w14:textId="77777777" w:rsidR="00AA22A5" w:rsidRPr="00573723" w:rsidRDefault="00AA22A5" w:rsidP="005B6500">
      <w:pPr>
        <w:pStyle w:val="PRAGHeading2"/>
        <w:ind w:left="426" w:hanging="426"/>
        <w:rPr>
          <w:rStyle w:val="Strong"/>
          <w:sz w:val="22"/>
          <w:szCs w:val="22"/>
          <w:lang w:val="en-GB"/>
        </w:rPr>
      </w:pPr>
      <w:r w:rsidRPr="00573723">
        <w:rPr>
          <w:rStyle w:val="Strong"/>
          <w:sz w:val="22"/>
          <w:szCs w:val="22"/>
          <w:lang w:val="en-GB"/>
        </w:rPr>
        <w:t>Language of the procedure</w:t>
      </w:r>
    </w:p>
    <w:p w14:paraId="4837B003" w14:textId="77777777" w:rsidR="00AA22A5" w:rsidRDefault="00AA22A5" w:rsidP="00AA22A5">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1B684D91" w14:textId="0A8E4B04" w:rsidR="00EA0609" w:rsidRPr="0016261F" w:rsidRDefault="00051841" w:rsidP="005B6500">
      <w:pPr>
        <w:ind w:left="426" w:hanging="426"/>
        <w:rPr>
          <w:b/>
          <w:sz w:val="22"/>
          <w:szCs w:val="22"/>
          <w:lang w:val="en-GB"/>
        </w:rPr>
      </w:pPr>
      <w:r>
        <w:rPr>
          <w:b/>
          <w:sz w:val="22"/>
          <w:szCs w:val="22"/>
          <w:lang w:val="en-GB"/>
        </w:rPr>
        <w:lastRenderedPageBreak/>
        <w:t>2</w:t>
      </w:r>
      <w:r w:rsidR="00461079">
        <w:rPr>
          <w:b/>
          <w:sz w:val="22"/>
          <w:szCs w:val="22"/>
          <w:lang w:val="en-GB"/>
        </w:rPr>
        <w:t>8</w:t>
      </w:r>
      <w:r w:rsidR="00EA0609">
        <w:rPr>
          <w:b/>
          <w:sz w:val="22"/>
          <w:szCs w:val="22"/>
          <w:lang w:val="en-GB"/>
        </w:rPr>
        <w:t>.</w:t>
      </w:r>
      <w:r w:rsidR="005B6500">
        <w:rPr>
          <w:b/>
          <w:sz w:val="22"/>
          <w:szCs w:val="22"/>
          <w:lang w:val="en-GB"/>
        </w:rPr>
        <w:tab/>
      </w:r>
      <w:r w:rsidR="00EA0609" w:rsidRPr="0016261F">
        <w:rPr>
          <w:b/>
          <w:sz w:val="22"/>
          <w:szCs w:val="22"/>
          <w:lang w:val="en-GB"/>
        </w:rPr>
        <w:t>Legal basis</w:t>
      </w:r>
    </w:p>
    <w:p w14:paraId="52AEC2FB" w14:textId="5EEEFD26" w:rsidR="00D35C84" w:rsidRPr="00D35C84" w:rsidRDefault="00D35C84" w:rsidP="008A6D2B">
      <w:pPr>
        <w:ind w:left="426" w:right="4"/>
        <w:jc w:val="both"/>
        <w:rPr>
          <w:sz w:val="22"/>
          <w:szCs w:val="22"/>
          <w:lang w:val="en-GB"/>
        </w:rPr>
      </w:pPr>
      <w:r w:rsidRPr="00D35C84">
        <w:rPr>
          <w:sz w:val="22"/>
          <w:szCs w:val="22"/>
          <w:lang w:val="en-GB"/>
        </w:rPr>
        <w:t xml:space="preserve">Regulation (EU) No 236/2014 of the European Parliament and of the Council of 11 March 2014 laying down common rules and procedures for the implementation of the Union's instruments for financing external action and </w:t>
      </w:r>
      <w:proofErr w:type="spellStart"/>
      <w:r w:rsidRPr="00D35C84">
        <w:rPr>
          <w:sz w:val="22"/>
          <w:szCs w:val="22"/>
          <w:lang w:val="en-GB"/>
        </w:rPr>
        <w:t>Interreg</w:t>
      </w:r>
      <w:proofErr w:type="spellEnd"/>
      <w:r w:rsidRPr="00D35C84">
        <w:rPr>
          <w:sz w:val="22"/>
          <w:szCs w:val="22"/>
          <w:lang w:val="en-GB"/>
        </w:rPr>
        <w:t xml:space="preserve">-IPA CBC Bulgaria - Serbia Programme, </w:t>
      </w:r>
      <w:r w:rsidR="008A6D2B">
        <w:rPr>
          <w:sz w:val="22"/>
          <w:szCs w:val="22"/>
          <w:lang w:val="en-GB"/>
        </w:rPr>
        <w:t>CCI Number: CCI 2014TC16I5CB007 and</w:t>
      </w:r>
    </w:p>
    <w:p w14:paraId="48F46C76" w14:textId="77777777" w:rsidR="00055114" w:rsidRDefault="00055114" w:rsidP="00055114">
      <w:pPr>
        <w:numPr>
          <w:ilvl w:val="0"/>
          <w:numId w:val="22"/>
        </w:numPr>
        <w:spacing w:before="120" w:after="0"/>
        <w:ind w:right="310"/>
        <w:jc w:val="both"/>
        <w:rPr>
          <w:sz w:val="22"/>
          <w:szCs w:val="22"/>
          <w:lang w:val="en-GB" w:eastAsia="ja-JP"/>
        </w:rPr>
      </w:pPr>
      <w:r w:rsidRPr="00A24A24">
        <w:rPr>
          <w:sz w:val="22"/>
          <w:szCs w:val="22"/>
          <w:lang w:val="en-GB" w:eastAsia="ja-JP"/>
        </w:rPr>
        <w:t>Financing Agreement between the Republic of Serbia and European Commission for the Programme;</w:t>
      </w:r>
    </w:p>
    <w:p w14:paraId="63F1B92A" w14:textId="77777777" w:rsidR="00055114" w:rsidRDefault="00055114" w:rsidP="00055114">
      <w:pPr>
        <w:numPr>
          <w:ilvl w:val="0"/>
          <w:numId w:val="22"/>
        </w:numPr>
        <w:spacing w:before="120" w:after="0"/>
        <w:ind w:right="310"/>
        <w:jc w:val="both"/>
        <w:rPr>
          <w:sz w:val="22"/>
          <w:szCs w:val="22"/>
          <w:lang w:val="en-GB" w:eastAsia="ja-JP"/>
        </w:rPr>
      </w:pPr>
      <w:r w:rsidRPr="00605DC0">
        <w:rPr>
          <w:sz w:val="22"/>
          <w:szCs w:val="22"/>
          <w:lang w:val="en-GB" w:eastAsia="ja-JP"/>
        </w:rPr>
        <w:t xml:space="preserve">Memorandum on Implementation of </w:t>
      </w:r>
      <w:proofErr w:type="spellStart"/>
      <w:r w:rsidRPr="00605DC0">
        <w:rPr>
          <w:sz w:val="22"/>
          <w:szCs w:val="22"/>
          <w:lang w:val="en-GB" w:eastAsia="ja-JP"/>
        </w:rPr>
        <w:t>Interreg</w:t>
      </w:r>
      <w:proofErr w:type="spellEnd"/>
      <w:r w:rsidRPr="00605DC0">
        <w:rPr>
          <w:sz w:val="22"/>
          <w:szCs w:val="22"/>
          <w:lang w:val="en-GB" w:eastAsia="ja-JP"/>
        </w:rPr>
        <w:t xml:space="preserve"> – IPA Cross-Border Cooperation Programme CCI Number: 2014TC16I5CB007 between the Government of the Republic of Bulgaria and the Government of the Republic of Serbia;</w:t>
      </w:r>
    </w:p>
    <w:p w14:paraId="4290ECD3" w14:textId="77777777" w:rsidR="00055114" w:rsidRPr="00A24A24" w:rsidRDefault="00055114" w:rsidP="00055114">
      <w:pPr>
        <w:keepNext/>
        <w:shd w:val="clear" w:color="auto" w:fill="FFFFFF"/>
        <w:jc w:val="both"/>
        <w:rPr>
          <w:sz w:val="22"/>
          <w:szCs w:val="22"/>
          <w:lang w:val="en-GB" w:eastAsia="ja-JP"/>
        </w:rPr>
      </w:pPr>
      <w:r w:rsidRPr="00A24A24">
        <w:rPr>
          <w:sz w:val="22"/>
          <w:szCs w:val="22"/>
          <w:lang w:val="en-GB" w:eastAsia="ja-JP"/>
        </w:rPr>
        <w:t>and in compliance with:</w:t>
      </w:r>
    </w:p>
    <w:p w14:paraId="0B746B6D" w14:textId="4CDA3BE9" w:rsidR="00EA0609" w:rsidRPr="00EA0609" w:rsidRDefault="00055114" w:rsidP="00055114">
      <w:pPr>
        <w:numPr>
          <w:ilvl w:val="0"/>
          <w:numId w:val="22"/>
        </w:numPr>
        <w:spacing w:before="120" w:after="0"/>
        <w:ind w:right="310"/>
        <w:jc w:val="both"/>
        <w:rPr>
          <w:sz w:val="22"/>
          <w:szCs w:val="22"/>
          <w:lang w:val="en-GB"/>
        </w:rPr>
      </w:pPr>
      <w:r w:rsidRPr="00A24A24">
        <w:rPr>
          <w:sz w:val="22"/>
          <w:szCs w:val="22"/>
          <w:lang w:val="en-GB" w:eastAsia="ja-JP"/>
        </w:rPr>
        <w:t>Second Call for Proposals and the respective Guidelines for Applicants’ Package.</w:t>
      </w:r>
      <w:r w:rsidR="00EA0609" w:rsidRPr="0016261F">
        <w:rPr>
          <w:sz w:val="22"/>
          <w:szCs w:val="22"/>
          <w:lang w:val="en-GB"/>
        </w:rPr>
        <w:t xml:space="preserve"> </w:t>
      </w:r>
    </w:p>
    <w:p w14:paraId="1626FDC8" w14:textId="26A7E8D7"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9</w:t>
      </w:r>
      <w:r w:rsidR="00EA0609">
        <w:rPr>
          <w:b/>
          <w:sz w:val="22"/>
          <w:szCs w:val="22"/>
          <w:lang w:val="en-GB"/>
        </w:rPr>
        <w:t>.</w:t>
      </w:r>
      <w:r w:rsidR="005B6500">
        <w:rPr>
          <w:b/>
          <w:sz w:val="22"/>
          <w:szCs w:val="22"/>
          <w:lang w:val="en-GB"/>
        </w:rPr>
        <w:tab/>
      </w:r>
      <w:r w:rsidR="00EA0609" w:rsidRPr="00EA0609">
        <w:rPr>
          <w:b/>
          <w:sz w:val="22"/>
          <w:szCs w:val="22"/>
          <w:lang w:val="en-GB"/>
        </w:rPr>
        <w:t xml:space="preserve">Additional </w:t>
      </w:r>
      <w:r w:rsidR="00FF0AD1">
        <w:rPr>
          <w:b/>
          <w:sz w:val="22"/>
          <w:szCs w:val="22"/>
          <w:lang w:val="en-GB"/>
        </w:rPr>
        <w:t>i</w:t>
      </w:r>
      <w:r w:rsidR="00EA0609" w:rsidRPr="00EA0609">
        <w:rPr>
          <w:b/>
          <w:sz w:val="22"/>
          <w:szCs w:val="22"/>
          <w:lang w:val="en-GB"/>
        </w:rPr>
        <w:t>nformation</w:t>
      </w:r>
    </w:p>
    <w:p w14:paraId="6FDA67FC" w14:textId="77777777" w:rsidR="00FD3179" w:rsidRDefault="00066348" w:rsidP="00452EC9">
      <w:pPr>
        <w:widowControl/>
        <w:snapToGrid w:val="0"/>
        <w:spacing w:after="0"/>
        <w:ind w:left="426" w:right="360"/>
        <w:jc w:val="both"/>
        <w:rPr>
          <w:sz w:val="22"/>
          <w:szCs w:val="22"/>
          <w:lang w:val="en-GB"/>
        </w:rPr>
      </w:pPr>
      <w:r w:rsidRPr="00066348">
        <w:rPr>
          <w:sz w:val="22"/>
          <w:szCs w:val="22"/>
          <w:lang w:val="en-GB"/>
        </w:rPr>
        <w:t>Financial data to be provided by the tenderer in the standard tender form must be expressed in EUR</w:t>
      </w:r>
      <w:r w:rsidR="00FD3179">
        <w:rPr>
          <w:sz w:val="22"/>
          <w:szCs w:val="22"/>
          <w:lang w:val="en-GB"/>
        </w:rPr>
        <w:t>.</w:t>
      </w:r>
    </w:p>
    <w:p w14:paraId="4138FFD6" w14:textId="38D889FB" w:rsidR="00066348" w:rsidRDefault="00FD3179" w:rsidP="00452EC9">
      <w:pPr>
        <w:widowControl/>
        <w:snapToGrid w:val="0"/>
        <w:spacing w:after="0"/>
        <w:ind w:left="426" w:right="360"/>
        <w:jc w:val="both"/>
        <w:rPr>
          <w:sz w:val="22"/>
          <w:szCs w:val="22"/>
          <w:lang w:val="en-GB"/>
        </w:rPr>
      </w:pPr>
      <w:r>
        <w:rPr>
          <w:sz w:val="22"/>
          <w:szCs w:val="22"/>
          <w:lang w:val="en-GB"/>
        </w:rPr>
        <w:t>The contract will be in EUR, and payments shall be made in RSD, according to the legislative framework of the Republic of Serbia</w:t>
      </w:r>
      <w:r w:rsidR="00066348" w:rsidRPr="00066348">
        <w:rPr>
          <w:sz w:val="22"/>
          <w:szCs w:val="22"/>
          <w:lang w:val="en-GB"/>
        </w:rPr>
        <w:t xml:space="preserve">. </w:t>
      </w:r>
      <w:r>
        <w:rPr>
          <w:sz w:val="22"/>
          <w:szCs w:val="22"/>
          <w:lang w:val="en-GB"/>
        </w:rPr>
        <w:t>T</w:t>
      </w:r>
      <w:r w:rsidR="00066348" w:rsidRPr="00066348">
        <w:rPr>
          <w:sz w:val="22"/>
          <w:szCs w:val="22"/>
          <w:lang w:val="en-GB"/>
        </w:rPr>
        <w:t xml:space="preserve">he conversion to EUR/RSD shall be made in accordance with the </w:t>
      </w:r>
      <w:proofErr w:type="spellStart"/>
      <w:r w:rsidR="00066348" w:rsidRPr="00066348">
        <w:rPr>
          <w:sz w:val="22"/>
          <w:szCs w:val="22"/>
          <w:lang w:val="en-GB"/>
        </w:rPr>
        <w:t>InforEuro</w:t>
      </w:r>
      <w:proofErr w:type="spellEnd"/>
      <w:r w:rsidR="00066348" w:rsidRPr="00066348">
        <w:rPr>
          <w:sz w:val="22"/>
          <w:szCs w:val="22"/>
          <w:lang w:val="en-GB"/>
        </w:rPr>
        <w:t xml:space="preserve"> exchange rate of MONTH of the applicable </w:t>
      </w:r>
      <w:proofErr w:type="spellStart"/>
      <w:r w:rsidR="00066348" w:rsidRPr="00066348">
        <w:rPr>
          <w:sz w:val="22"/>
          <w:szCs w:val="22"/>
          <w:lang w:val="en-GB"/>
        </w:rPr>
        <w:t>InforEuro</w:t>
      </w:r>
      <w:proofErr w:type="spellEnd"/>
      <w:r w:rsidR="00066348" w:rsidRPr="00066348">
        <w:rPr>
          <w:sz w:val="22"/>
          <w:szCs w:val="22"/>
          <w:lang w:val="en-GB"/>
        </w:rPr>
        <w:t xml:space="preserve"> exchange rate, which correspond to the month and year corresponding to the deadline for submitting applications, which can be found at the following address:</w:t>
      </w:r>
      <w:r w:rsidR="008A6D2B">
        <w:rPr>
          <w:sz w:val="22"/>
          <w:szCs w:val="22"/>
          <w:lang w:val="en-GB"/>
        </w:rPr>
        <w:t xml:space="preserve"> </w:t>
      </w:r>
      <w:r w:rsidR="00066348" w:rsidRPr="00066348">
        <w:rPr>
          <w:sz w:val="22"/>
          <w:szCs w:val="22"/>
          <w:lang w:val="en-GB"/>
        </w:rPr>
        <w:t xml:space="preserve"> </w:t>
      </w:r>
      <w:hyperlink r:id="rId15" w:history="1">
        <w:r w:rsidR="008A6D2B" w:rsidRPr="00937C92">
          <w:rPr>
            <w:rStyle w:val="Hyperlink"/>
            <w:sz w:val="22"/>
            <w:szCs w:val="22"/>
            <w:lang w:val="en-GB"/>
          </w:rPr>
          <w:t>http://ec.europa.eu/budget/graphs/inforeuro.html</w:t>
        </w:r>
      </w:hyperlink>
      <w:r w:rsidR="008A6D2B">
        <w:rPr>
          <w:sz w:val="22"/>
          <w:szCs w:val="22"/>
          <w:lang w:val="en-GB"/>
        </w:rPr>
        <w:t xml:space="preserve"> </w:t>
      </w:r>
      <w:r w:rsidR="00066348" w:rsidRPr="00066348">
        <w:rPr>
          <w:sz w:val="22"/>
          <w:szCs w:val="22"/>
          <w:lang w:val="en-GB"/>
        </w:rPr>
        <w:t>.</w:t>
      </w:r>
    </w:p>
    <w:sectPr w:rsidR="00066348" w:rsidSect="00D42E04">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EBC997" w14:textId="77777777" w:rsidR="00D565B3" w:rsidRDefault="00D565B3" w:rsidP="000A4362">
      <w:pPr>
        <w:spacing w:before="0" w:after="0"/>
      </w:pPr>
      <w:r>
        <w:separator/>
      </w:r>
    </w:p>
  </w:endnote>
  <w:endnote w:type="continuationSeparator" w:id="0">
    <w:p w14:paraId="4AEB878C" w14:textId="77777777" w:rsidR="00D565B3" w:rsidRDefault="00D565B3"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7BA86" w14:textId="77777777" w:rsidR="00902DF4" w:rsidRPr="0025703B" w:rsidRDefault="00902DF4" w:rsidP="00AC773A">
    <w:pPr>
      <w:pStyle w:val="Footer"/>
      <w:spacing w:before="120"/>
      <w:rPr>
        <w:b/>
        <w:sz w:val="18"/>
        <w:szCs w:val="18"/>
        <w:lang w:val="en-GB"/>
      </w:rPr>
    </w:pPr>
    <w:r>
      <w:rPr>
        <w:b/>
        <w:sz w:val="18"/>
        <w:szCs w:val="18"/>
        <w:lang w:val="en-GB"/>
      </w:rPr>
      <w:t>August</w:t>
    </w:r>
    <w:r>
      <w:rPr>
        <w:b/>
        <w:sz w:val="18"/>
        <w:szCs w:val="18"/>
      </w:rPr>
      <w:t xml:space="preserve"> 2020</w:t>
    </w:r>
  </w:p>
  <w:p w14:paraId="1DAB80E5" w14:textId="0CA4B655" w:rsidR="00902DF4" w:rsidRPr="0025703B" w:rsidRDefault="00902DF4">
    <w:pPr>
      <w:pStyle w:val="Foote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B36FE7">
      <w:rPr>
        <w:noProof/>
        <w:sz w:val="18"/>
        <w:szCs w:val="18"/>
        <w:lang w:val="en-GB"/>
      </w:rPr>
      <w:t>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B36FE7">
      <w:rPr>
        <w:noProof/>
        <w:sz w:val="18"/>
        <w:szCs w:val="18"/>
        <w:lang w:val="en-GB"/>
      </w:rPr>
      <w:t>6</w:t>
    </w:r>
    <w:r>
      <w:rPr>
        <w:noProof/>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D7830" w14:textId="77777777" w:rsidR="00D565B3" w:rsidRDefault="00D565B3" w:rsidP="000A4362">
      <w:pPr>
        <w:spacing w:before="0" w:after="0"/>
      </w:pPr>
      <w:r>
        <w:separator/>
      </w:r>
    </w:p>
  </w:footnote>
  <w:footnote w:type="continuationSeparator" w:id="0">
    <w:p w14:paraId="760A130F" w14:textId="77777777" w:rsidR="00D565B3" w:rsidRDefault="00D565B3" w:rsidP="000A4362">
      <w:pPr>
        <w:spacing w:before="0" w:after="0"/>
      </w:pPr>
      <w:r>
        <w:continuationSeparator/>
      </w:r>
    </w:p>
  </w:footnote>
  <w:footnote w:id="1">
    <w:p w14:paraId="50E8EAAA" w14:textId="77777777" w:rsidR="00902DF4" w:rsidRPr="00C66BF3" w:rsidRDefault="00902DF4" w:rsidP="00AE41D2">
      <w:pPr>
        <w:pStyle w:val="FootnoteText"/>
      </w:pPr>
      <w:r>
        <w:rPr>
          <w:rStyle w:val="FootnoteReference"/>
        </w:rPr>
        <w:footnoteRef/>
      </w:r>
      <w:r>
        <w:t xml:space="preserve"> </w:t>
      </w:r>
      <w:r w:rsidRPr="00C66BF3">
        <w:t>It is recommended to use registered mail in case the postmark would not be readable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90640" w14:textId="3BB6AD58" w:rsidR="00D42E04" w:rsidRDefault="00D42E04" w:rsidP="00D42E04">
    <w:pPr>
      <w:pStyle w:val="Header"/>
      <w:rPr>
        <w:snapToGrid/>
        <w:sz w:val="20"/>
        <w:lang w:val="en-GB"/>
      </w:rPr>
    </w:pPr>
    <w:r>
      <w:rPr>
        <w:noProof/>
        <w:lang w:val="en-GB" w:eastAsia="en-GB"/>
      </w:rPr>
      <w:drawing>
        <wp:anchor distT="0" distB="0" distL="114300" distR="114300" simplePos="0" relativeHeight="251659264" behindDoc="0" locked="0" layoutInCell="1" allowOverlap="1" wp14:anchorId="79DEFBFE" wp14:editId="1CBA8CC2">
          <wp:simplePos x="0" y="0"/>
          <wp:positionH relativeFrom="column">
            <wp:posOffset>332740</wp:posOffset>
          </wp:positionH>
          <wp:positionV relativeFrom="paragraph">
            <wp:posOffset>121285</wp:posOffset>
          </wp:positionV>
          <wp:extent cx="1044575" cy="702310"/>
          <wp:effectExtent l="0" t="0" r="3175" b="2540"/>
          <wp:wrapSquare wrapText="bothSides"/>
          <wp:docPr id="4" name="Picture 4" descr="euun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un000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4575" cy="702310"/>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60288" behindDoc="1" locked="0" layoutInCell="1" allowOverlap="1" wp14:anchorId="7A762792" wp14:editId="7E816EEA">
          <wp:simplePos x="0" y="0"/>
          <wp:positionH relativeFrom="column">
            <wp:posOffset>2315845</wp:posOffset>
          </wp:positionH>
          <wp:positionV relativeFrom="paragraph">
            <wp:posOffset>123190</wp:posOffset>
          </wp:positionV>
          <wp:extent cx="3179445" cy="739140"/>
          <wp:effectExtent l="0" t="0" r="1905" b="3810"/>
          <wp:wrapTight wrapText="bothSides">
            <wp:wrapPolygon edited="0">
              <wp:start x="0" y="0"/>
              <wp:lineTo x="0" y="21155"/>
              <wp:lineTo x="21484" y="21155"/>
              <wp:lineTo x="2148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79445" cy="739140"/>
                  </a:xfrm>
                  <a:prstGeom prst="rect">
                    <a:avLst/>
                  </a:prstGeom>
                  <a:noFill/>
                </pic:spPr>
              </pic:pic>
            </a:graphicData>
          </a:graphic>
          <wp14:sizeRelH relativeFrom="page">
            <wp14:pctWidth>0</wp14:pctWidth>
          </wp14:sizeRelH>
          <wp14:sizeRelV relativeFrom="page">
            <wp14:pctHeight>0</wp14:pctHeight>
          </wp14:sizeRelV>
        </wp:anchor>
      </w:drawing>
    </w:r>
  </w:p>
  <w:p w14:paraId="1DD1829E" w14:textId="77777777" w:rsidR="00D42E04" w:rsidRDefault="00D42E04" w:rsidP="00D42E04">
    <w:pPr>
      <w:pStyle w:val="Header"/>
      <w:rPr>
        <w:lang w:val="en-GB"/>
      </w:rPr>
    </w:pPr>
  </w:p>
  <w:p w14:paraId="098CB82D" w14:textId="77777777" w:rsidR="00D42E04" w:rsidRDefault="00D42E04" w:rsidP="00D42E04">
    <w:pPr>
      <w:spacing w:before="0" w:after="0"/>
      <w:jc w:val="center"/>
      <w:rPr>
        <w:b/>
        <w:szCs w:val="24"/>
        <w:lang w:val="sv-SE"/>
      </w:rPr>
    </w:pPr>
  </w:p>
  <w:p w14:paraId="7682427A" w14:textId="77777777" w:rsidR="00D42E04" w:rsidRDefault="00D42E04" w:rsidP="00D42E04">
    <w:pPr>
      <w:spacing w:before="0" w:after="0"/>
      <w:jc w:val="center"/>
      <w:rPr>
        <w:b/>
        <w:szCs w:val="24"/>
      </w:rPr>
    </w:pPr>
  </w:p>
  <w:p w14:paraId="071FA64D" w14:textId="77777777" w:rsidR="00D42E04" w:rsidRDefault="00D42E04" w:rsidP="00D42E04">
    <w:pPr>
      <w:spacing w:before="0" w:after="0"/>
      <w:jc w:val="center"/>
      <w:rPr>
        <w:b/>
        <w:szCs w:val="24"/>
      </w:rPr>
    </w:pPr>
  </w:p>
  <w:p w14:paraId="0B02B0FE" w14:textId="77777777" w:rsidR="00D42E04" w:rsidRDefault="00D42E04" w:rsidP="00D42E04">
    <w:pPr>
      <w:spacing w:before="0" w:after="0"/>
      <w:jc w:val="center"/>
      <w:rPr>
        <w:b/>
        <w:szCs w:val="24"/>
      </w:rPr>
    </w:pPr>
  </w:p>
  <w:p w14:paraId="7E3D41FF" w14:textId="7C7E0E97" w:rsidR="00D42E04" w:rsidRDefault="00D42E04" w:rsidP="00D42E04">
    <w:pPr>
      <w:spacing w:before="0" w:after="0"/>
      <w:jc w:val="center"/>
      <w:rPr>
        <w:b/>
        <w:szCs w:val="24"/>
      </w:rPr>
    </w:pPr>
    <w:r>
      <w:rPr>
        <w:b/>
        <w:szCs w:val="24"/>
      </w:rPr>
      <w:t xml:space="preserve">Tourist Organization of </w:t>
    </w:r>
    <w:proofErr w:type="spellStart"/>
    <w:r>
      <w:rPr>
        <w:b/>
        <w:szCs w:val="24"/>
      </w:rPr>
      <w:t>Surdulica</w:t>
    </w:r>
    <w:proofErr w:type="spellEnd"/>
  </w:p>
  <w:p w14:paraId="11B5379E" w14:textId="4D9A491D" w:rsidR="00F3746B" w:rsidRPr="00D42E04" w:rsidRDefault="00D42E04" w:rsidP="00D42E04">
    <w:pPr>
      <w:spacing w:before="0" w:after="0"/>
      <w:jc w:val="center"/>
      <w:rPr>
        <w:b/>
        <w:szCs w:val="24"/>
      </w:rPr>
    </w:pPr>
    <w:r>
      <w:rPr>
        <w:b/>
        <w:szCs w:val="24"/>
      </w:rPr>
      <w:t xml:space="preserve">5.septembar 27., 17530 </w:t>
    </w:r>
    <w:proofErr w:type="spellStart"/>
    <w:r>
      <w:rPr>
        <w:b/>
        <w:szCs w:val="24"/>
      </w:rPr>
      <w:t>Surdulica</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97401A"/>
    <w:multiLevelType w:val="hybridMultilevel"/>
    <w:tmpl w:val="046E43DC"/>
    <w:lvl w:ilvl="0" w:tplc="71D0CA6C">
      <w:start w:val="1"/>
      <w:numFmt w:val="decimal"/>
      <w:lvlText w:val="%1."/>
      <w:lvlJc w:val="left"/>
      <w:pPr>
        <w:ind w:left="1701" w:hanging="360"/>
      </w:pPr>
      <w:rPr>
        <w:rFonts w:hint="default"/>
      </w:rPr>
    </w:lvl>
    <w:lvl w:ilvl="1" w:tplc="04090019" w:tentative="1">
      <w:start w:val="1"/>
      <w:numFmt w:val="lowerLetter"/>
      <w:lvlText w:val="%2."/>
      <w:lvlJc w:val="left"/>
      <w:pPr>
        <w:ind w:left="2421" w:hanging="360"/>
      </w:pPr>
    </w:lvl>
    <w:lvl w:ilvl="2" w:tplc="0409001B" w:tentative="1">
      <w:start w:val="1"/>
      <w:numFmt w:val="lowerRoman"/>
      <w:lvlText w:val="%3."/>
      <w:lvlJc w:val="right"/>
      <w:pPr>
        <w:ind w:left="3141" w:hanging="180"/>
      </w:pPr>
    </w:lvl>
    <w:lvl w:ilvl="3" w:tplc="0409000F" w:tentative="1">
      <w:start w:val="1"/>
      <w:numFmt w:val="decimal"/>
      <w:lvlText w:val="%4."/>
      <w:lvlJc w:val="left"/>
      <w:pPr>
        <w:ind w:left="3861" w:hanging="360"/>
      </w:pPr>
    </w:lvl>
    <w:lvl w:ilvl="4" w:tplc="04090019" w:tentative="1">
      <w:start w:val="1"/>
      <w:numFmt w:val="lowerLetter"/>
      <w:lvlText w:val="%5."/>
      <w:lvlJc w:val="left"/>
      <w:pPr>
        <w:ind w:left="4581" w:hanging="360"/>
      </w:pPr>
    </w:lvl>
    <w:lvl w:ilvl="5" w:tplc="0409001B" w:tentative="1">
      <w:start w:val="1"/>
      <w:numFmt w:val="lowerRoman"/>
      <w:lvlText w:val="%6."/>
      <w:lvlJc w:val="right"/>
      <w:pPr>
        <w:ind w:left="5301" w:hanging="180"/>
      </w:pPr>
    </w:lvl>
    <w:lvl w:ilvl="6" w:tplc="0409000F" w:tentative="1">
      <w:start w:val="1"/>
      <w:numFmt w:val="decimal"/>
      <w:lvlText w:val="%7."/>
      <w:lvlJc w:val="left"/>
      <w:pPr>
        <w:ind w:left="6021" w:hanging="360"/>
      </w:pPr>
    </w:lvl>
    <w:lvl w:ilvl="7" w:tplc="04090019" w:tentative="1">
      <w:start w:val="1"/>
      <w:numFmt w:val="lowerLetter"/>
      <w:lvlText w:val="%8."/>
      <w:lvlJc w:val="left"/>
      <w:pPr>
        <w:ind w:left="6741" w:hanging="360"/>
      </w:pPr>
    </w:lvl>
    <w:lvl w:ilvl="8" w:tplc="0409001B" w:tentative="1">
      <w:start w:val="1"/>
      <w:numFmt w:val="lowerRoman"/>
      <w:lvlText w:val="%9."/>
      <w:lvlJc w:val="right"/>
      <w:pPr>
        <w:ind w:left="7461" w:hanging="180"/>
      </w:pPr>
    </w:lvl>
  </w:abstractNum>
  <w:abstractNum w:abstractNumId="4"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15:restartNumberingAfterBreak="0">
    <w:nsid w:val="0D7277BF"/>
    <w:multiLevelType w:val="hybridMultilevel"/>
    <w:tmpl w:val="3ADC58EE"/>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6" w15:restartNumberingAfterBreak="0">
    <w:nsid w:val="13F2657E"/>
    <w:multiLevelType w:val="hybridMultilevel"/>
    <w:tmpl w:val="6D92EFE8"/>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9D099F"/>
    <w:multiLevelType w:val="hybridMultilevel"/>
    <w:tmpl w:val="567A0F0E"/>
    <w:lvl w:ilvl="0" w:tplc="9402AFEA">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15:restartNumberingAfterBreak="0">
    <w:nsid w:val="1E7D5F78"/>
    <w:multiLevelType w:val="hybridMultilevel"/>
    <w:tmpl w:val="C9AC3FE8"/>
    <w:lvl w:ilvl="0" w:tplc="C0A03EA0">
      <w:start w:val="1"/>
      <w:numFmt w:val="decimal"/>
      <w:lvlText w:val="%1."/>
      <w:lvlJc w:val="left"/>
      <w:pPr>
        <w:ind w:left="1701" w:hanging="360"/>
      </w:pPr>
      <w:rPr>
        <w:rFonts w:hint="default"/>
      </w:rPr>
    </w:lvl>
    <w:lvl w:ilvl="1" w:tplc="04090019" w:tentative="1">
      <w:start w:val="1"/>
      <w:numFmt w:val="lowerLetter"/>
      <w:lvlText w:val="%2."/>
      <w:lvlJc w:val="left"/>
      <w:pPr>
        <w:ind w:left="2421" w:hanging="360"/>
      </w:pPr>
    </w:lvl>
    <w:lvl w:ilvl="2" w:tplc="0409001B" w:tentative="1">
      <w:start w:val="1"/>
      <w:numFmt w:val="lowerRoman"/>
      <w:lvlText w:val="%3."/>
      <w:lvlJc w:val="right"/>
      <w:pPr>
        <w:ind w:left="3141" w:hanging="180"/>
      </w:pPr>
    </w:lvl>
    <w:lvl w:ilvl="3" w:tplc="0409000F" w:tentative="1">
      <w:start w:val="1"/>
      <w:numFmt w:val="decimal"/>
      <w:lvlText w:val="%4."/>
      <w:lvlJc w:val="left"/>
      <w:pPr>
        <w:ind w:left="3861" w:hanging="360"/>
      </w:pPr>
    </w:lvl>
    <w:lvl w:ilvl="4" w:tplc="04090019" w:tentative="1">
      <w:start w:val="1"/>
      <w:numFmt w:val="lowerLetter"/>
      <w:lvlText w:val="%5."/>
      <w:lvlJc w:val="left"/>
      <w:pPr>
        <w:ind w:left="4581" w:hanging="360"/>
      </w:pPr>
    </w:lvl>
    <w:lvl w:ilvl="5" w:tplc="0409001B" w:tentative="1">
      <w:start w:val="1"/>
      <w:numFmt w:val="lowerRoman"/>
      <w:lvlText w:val="%6."/>
      <w:lvlJc w:val="right"/>
      <w:pPr>
        <w:ind w:left="5301" w:hanging="180"/>
      </w:pPr>
    </w:lvl>
    <w:lvl w:ilvl="6" w:tplc="0409000F" w:tentative="1">
      <w:start w:val="1"/>
      <w:numFmt w:val="decimal"/>
      <w:lvlText w:val="%7."/>
      <w:lvlJc w:val="left"/>
      <w:pPr>
        <w:ind w:left="6021" w:hanging="360"/>
      </w:pPr>
    </w:lvl>
    <w:lvl w:ilvl="7" w:tplc="04090019" w:tentative="1">
      <w:start w:val="1"/>
      <w:numFmt w:val="lowerLetter"/>
      <w:lvlText w:val="%8."/>
      <w:lvlJc w:val="left"/>
      <w:pPr>
        <w:ind w:left="6741" w:hanging="360"/>
      </w:pPr>
    </w:lvl>
    <w:lvl w:ilvl="8" w:tplc="0409001B" w:tentative="1">
      <w:start w:val="1"/>
      <w:numFmt w:val="lowerRoman"/>
      <w:lvlText w:val="%9."/>
      <w:lvlJc w:val="right"/>
      <w:pPr>
        <w:ind w:left="7461" w:hanging="180"/>
      </w:pPr>
    </w:lvl>
  </w:abstractNum>
  <w:abstractNum w:abstractNumId="10"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3"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1FB7B47"/>
    <w:multiLevelType w:val="hybridMultilevel"/>
    <w:tmpl w:val="CE00807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C903C0B"/>
    <w:multiLevelType w:val="hybridMultilevel"/>
    <w:tmpl w:val="0B66BB0A"/>
    <w:lvl w:ilvl="0" w:tplc="2AB00F52">
      <w:start w:val="1"/>
      <w:numFmt w:val="decimal"/>
      <w:lvlText w:val="%1."/>
      <w:lvlJc w:val="left"/>
      <w:pPr>
        <w:ind w:left="1701" w:hanging="360"/>
      </w:pPr>
      <w:rPr>
        <w:rFonts w:hint="default"/>
      </w:rPr>
    </w:lvl>
    <w:lvl w:ilvl="1" w:tplc="04090019" w:tentative="1">
      <w:start w:val="1"/>
      <w:numFmt w:val="lowerLetter"/>
      <w:lvlText w:val="%2."/>
      <w:lvlJc w:val="left"/>
      <w:pPr>
        <w:ind w:left="2421" w:hanging="360"/>
      </w:pPr>
    </w:lvl>
    <w:lvl w:ilvl="2" w:tplc="0409001B" w:tentative="1">
      <w:start w:val="1"/>
      <w:numFmt w:val="lowerRoman"/>
      <w:lvlText w:val="%3."/>
      <w:lvlJc w:val="right"/>
      <w:pPr>
        <w:ind w:left="3141" w:hanging="180"/>
      </w:pPr>
    </w:lvl>
    <w:lvl w:ilvl="3" w:tplc="0409000F" w:tentative="1">
      <w:start w:val="1"/>
      <w:numFmt w:val="decimal"/>
      <w:lvlText w:val="%4."/>
      <w:lvlJc w:val="left"/>
      <w:pPr>
        <w:ind w:left="3861" w:hanging="360"/>
      </w:pPr>
    </w:lvl>
    <w:lvl w:ilvl="4" w:tplc="04090019" w:tentative="1">
      <w:start w:val="1"/>
      <w:numFmt w:val="lowerLetter"/>
      <w:lvlText w:val="%5."/>
      <w:lvlJc w:val="left"/>
      <w:pPr>
        <w:ind w:left="4581" w:hanging="360"/>
      </w:pPr>
    </w:lvl>
    <w:lvl w:ilvl="5" w:tplc="0409001B" w:tentative="1">
      <w:start w:val="1"/>
      <w:numFmt w:val="lowerRoman"/>
      <w:lvlText w:val="%6."/>
      <w:lvlJc w:val="right"/>
      <w:pPr>
        <w:ind w:left="5301" w:hanging="180"/>
      </w:pPr>
    </w:lvl>
    <w:lvl w:ilvl="6" w:tplc="0409000F" w:tentative="1">
      <w:start w:val="1"/>
      <w:numFmt w:val="decimal"/>
      <w:lvlText w:val="%7."/>
      <w:lvlJc w:val="left"/>
      <w:pPr>
        <w:ind w:left="6021" w:hanging="360"/>
      </w:pPr>
    </w:lvl>
    <w:lvl w:ilvl="7" w:tplc="04090019" w:tentative="1">
      <w:start w:val="1"/>
      <w:numFmt w:val="lowerLetter"/>
      <w:lvlText w:val="%8."/>
      <w:lvlJc w:val="left"/>
      <w:pPr>
        <w:ind w:left="6741" w:hanging="360"/>
      </w:pPr>
    </w:lvl>
    <w:lvl w:ilvl="8" w:tplc="0409001B" w:tentative="1">
      <w:start w:val="1"/>
      <w:numFmt w:val="lowerRoman"/>
      <w:lvlText w:val="%9."/>
      <w:lvlJc w:val="right"/>
      <w:pPr>
        <w:ind w:left="7461" w:hanging="180"/>
      </w:pPr>
    </w:lvl>
  </w:abstractNum>
  <w:abstractNum w:abstractNumId="20" w15:restartNumberingAfterBreak="0">
    <w:nsid w:val="5F087BC6"/>
    <w:multiLevelType w:val="hybridMultilevel"/>
    <w:tmpl w:val="AFE09EE2"/>
    <w:lvl w:ilvl="0" w:tplc="67744050">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1" w15:restartNumberingAfterBreak="0">
    <w:nsid w:val="62F76944"/>
    <w:multiLevelType w:val="hybridMultilevel"/>
    <w:tmpl w:val="32D2238E"/>
    <w:lvl w:ilvl="0" w:tplc="04090001">
      <w:start w:val="1"/>
      <w:numFmt w:val="bullet"/>
      <w:lvlText w:val=""/>
      <w:lvlJc w:val="left"/>
      <w:pPr>
        <w:ind w:left="1200" w:hanging="360"/>
      </w:pPr>
      <w:rPr>
        <w:rFonts w:ascii="Symbol" w:hAnsi="Symbol"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2" w15:restartNumberingAfterBreak="0">
    <w:nsid w:val="689B5828"/>
    <w:multiLevelType w:val="hybridMultilevel"/>
    <w:tmpl w:val="5F268DF6"/>
    <w:lvl w:ilvl="0" w:tplc="04090001">
      <w:start w:val="1"/>
      <w:numFmt w:val="bullet"/>
      <w:lvlText w:val=""/>
      <w:lvlJc w:val="left"/>
      <w:pPr>
        <w:ind w:left="1701" w:hanging="360"/>
      </w:pPr>
      <w:rPr>
        <w:rFonts w:ascii="Symbol" w:hAnsi="Symbol" w:hint="default"/>
      </w:rPr>
    </w:lvl>
    <w:lvl w:ilvl="1" w:tplc="04090019" w:tentative="1">
      <w:start w:val="1"/>
      <w:numFmt w:val="lowerLetter"/>
      <w:lvlText w:val="%2."/>
      <w:lvlJc w:val="left"/>
      <w:pPr>
        <w:ind w:left="2421" w:hanging="360"/>
      </w:pPr>
    </w:lvl>
    <w:lvl w:ilvl="2" w:tplc="0409001B" w:tentative="1">
      <w:start w:val="1"/>
      <w:numFmt w:val="lowerRoman"/>
      <w:lvlText w:val="%3."/>
      <w:lvlJc w:val="right"/>
      <w:pPr>
        <w:ind w:left="3141" w:hanging="180"/>
      </w:pPr>
    </w:lvl>
    <w:lvl w:ilvl="3" w:tplc="0409000F" w:tentative="1">
      <w:start w:val="1"/>
      <w:numFmt w:val="decimal"/>
      <w:lvlText w:val="%4."/>
      <w:lvlJc w:val="left"/>
      <w:pPr>
        <w:ind w:left="3861" w:hanging="360"/>
      </w:pPr>
    </w:lvl>
    <w:lvl w:ilvl="4" w:tplc="04090019" w:tentative="1">
      <w:start w:val="1"/>
      <w:numFmt w:val="lowerLetter"/>
      <w:lvlText w:val="%5."/>
      <w:lvlJc w:val="left"/>
      <w:pPr>
        <w:ind w:left="4581" w:hanging="360"/>
      </w:pPr>
    </w:lvl>
    <w:lvl w:ilvl="5" w:tplc="0409001B" w:tentative="1">
      <w:start w:val="1"/>
      <w:numFmt w:val="lowerRoman"/>
      <w:lvlText w:val="%6."/>
      <w:lvlJc w:val="right"/>
      <w:pPr>
        <w:ind w:left="5301" w:hanging="180"/>
      </w:pPr>
    </w:lvl>
    <w:lvl w:ilvl="6" w:tplc="0409000F" w:tentative="1">
      <w:start w:val="1"/>
      <w:numFmt w:val="decimal"/>
      <w:lvlText w:val="%7."/>
      <w:lvlJc w:val="left"/>
      <w:pPr>
        <w:ind w:left="6021" w:hanging="360"/>
      </w:pPr>
    </w:lvl>
    <w:lvl w:ilvl="7" w:tplc="04090019" w:tentative="1">
      <w:start w:val="1"/>
      <w:numFmt w:val="lowerLetter"/>
      <w:lvlText w:val="%8."/>
      <w:lvlJc w:val="left"/>
      <w:pPr>
        <w:ind w:left="6741" w:hanging="360"/>
      </w:pPr>
    </w:lvl>
    <w:lvl w:ilvl="8" w:tplc="0409001B" w:tentative="1">
      <w:start w:val="1"/>
      <w:numFmt w:val="lowerRoman"/>
      <w:lvlText w:val="%9."/>
      <w:lvlJc w:val="right"/>
      <w:pPr>
        <w:ind w:left="7461" w:hanging="180"/>
      </w:pPr>
    </w:lvl>
  </w:abstractNum>
  <w:abstractNum w:abstractNumId="23" w15:restartNumberingAfterBreak="0">
    <w:nsid w:val="6A772C4C"/>
    <w:multiLevelType w:val="hybridMultilevel"/>
    <w:tmpl w:val="579EC0A8"/>
    <w:lvl w:ilvl="0" w:tplc="714030D2">
      <w:start w:val="1"/>
      <w:numFmt w:val="decimal"/>
      <w:lvlText w:val="%1."/>
      <w:lvlJc w:val="left"/>
      <w:pPr>
        <w:ind w:left="1701" w:hanging="360"/>
      </w:pPr>
      <w:rPr>
        <w:rFonts w:hint="default"/>
        <w:color w:val="auto"/>
      </w:rPr>
    </w:lvl>
    <w:lvl w:ilvl="1" w:tplc="04090019" w:tentative="1">
      <w:start w:val="1"/>
      <w:numFmt w:val="lowerLetter"/>
      <w:lvlText w:val="%2."/>
      <w:lvlJc w:val="left"/>
      <w:pPr>
        <w:ind w:left="2421" w:hanging="360"/>
      </w:pPr>
    </w:lvl>
    <w:lvl w:ilvl="2" w:tplc="0409001B" w:tentative="1">
      <w:start w:val="1"/>
      <w:numFmt w:val="lowerRoman"/>
      <w:lvlText w:val="%3."/>
      <w:lvlJc w:val="right"/>
      <w:pPr>
        <w:ind w:left="3141" w:hanging="180"/>
      </w:pPr>
    </w:lvl>
    <w:lvl w:ilvl="3" w:tplc="0409000F" w:tentative="1">
      <w:start w:val="1"/>
      <w:numFmt w:val="decimal"/>
      <w:lvlText w:val="%4."/>
      <w:lvlJc w:val="left"/>
      <w:pPr>
        <w:ind w:left="3861" w:hanging="360"/>
      </w:pPr>
    </w:lvl>
    <w:lvl w:ilvl="4" w:tplc="04090019" w:tentative="1">
      <w:start w:val="1"/>
      <w:numFmt w:val="lowerLetter"/>
      <w:lvlText w:val="%5."/>
      <w:lvlJc w:val="left"/>
      <w:pPr>
        <w:ind w:left="4581" w:hanging="360"/>
      </w:pPr>
    </w:lvl>
    <w:lvl w:ilvl="5" w:tplc="0409001B" w:tentative="1">
      <w:start w:val="1"/>
      <w:numFmt w:val="lowerRoman"/>
      <w:lvlText w:val="%6."/>
      <w:lvlJc w:val="right"/>
      <w:pPr>
        <w:ind w:left="5301" w:hanging="180"/>
      </w:pPr>
    </w:lvl>
    <w:lvl w:ilvl="6" w:tplc="0409000F" w:tentative="1">
      <w:start w:val="1"/>
      <w:numFmt w:val="decimal"/>
      <w:lvlText w:val="%7."/>
      <w:lvlJc w:val="left"/>
      <w:pPr>
        <w:ind w:left="6021" w:hanging="360"/>
      </w:pPr>
    </w:lvl>
    <w:lvl w:ilvl="7" w:tplc="04090019" w:tentative="1">
      <w:start w:val="1"/>
      <w:numFmt w:val="lowerLetter"/>
      <w:lvlText w:val="%8."/>
      <w:lvlJc w:val="left"/>
      <w:pPr>
        <w:ind w:left="6741" w:hanging="360"/>
      </w:pPr>
    </w:lvl>
    <w:lvl w:ilvl="8" w:tplc="0409001B" w:tentative="1">
      <w:start w:val="1"/>
      <w:numFmt w:val="lowerRoman"/>
      <w:lvlText w:val="%9."/>
      <w:lvlJc w:val="right"/>
      <w:pPr>
        <w:ind w:left="7461" w:hanging="180"/>
      </w:pPr>
    </w:lvl>
  </w:abstractNum>
  <w:abstractNum w:abstractNumId="24"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6"/>
  </w:num>
  <w:num w:numId="3">
    <w:abstractNumId w:val="4"/>
  </w:num>
  <w:num w:numId="4">
    <w:abstractNumId w:val="14"/>
  </w:num>
  <w:num w:numId="5">
    <w:abstractNumId w:val="12"/>
  </w:num>
  <w:num w:numId="6">
    <w:abstractNumId w:val="24"/>
  </w:num>
  <w:num w:numId="7">
    <w:abstractNumId w:val="2"/>
  </w:num>
  <w:num w:numId="8">
    <w:abstractNumId w:val="7"/>
  </w:num>
  <w:num w:numId="9">
    <w:abstractNumId w:val="25"/>
  </w:num>
  <w:num w:numId="10">
    <w:abstractNumId w:val="18"/>
  </w:num>
  <w:num w:numId="11">
    <w:abstractNumId w:val="13"/>
  </w:num>
  <w:num w:numId="12">
    <w:abstractNumId w:val="2"/>
  </w:num>
  <w:num w:numId="13">
    <w:abstractNumId w:val="26"/>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1"/>
  </w:num>
  <w:num w:numId="17">
    <w:abstractNumId w:val="10"/>
  </w:num>
  <w:num w:numId="18">
    <w:abstractNumId w:val="17"/>
  </w:num>
  <w:num w:numId="19">
    <w:abstractNumId w:val="8"/>
  </w:num>
  <w:num w:numId="20">
    <w:abstractNumId w:val="5"/>
  </w:num>
  <w:num w:numId="21">
    <w:abstractNumId w:val="6"/>
  </w:num>
  <w:num w:numId="22">
    <w:abstractNumId w:val="15"/>
  </w:num>
  <w:num w:numId="23">
    <w:abstractNumId w:val="2"/>
  </w:num>
  <w:num w:numId="24">
    <w:abstractNumId w:val="23"/>
  </w:num>
  <w:num w:numId="25">
    <w:abstractNumId w:val="9"/>
  </w:num>
  <w:num w:numId="26">
    <w:abstractNumId w:val="19"/>
  </w:num>
  <w:num w:numId="27">
    <w:abstractNumId w:val="3"/>
  </w:num>
  <w:num w:numId="28">
    <w:abstractNumId w:val="22"/>
  </w:num>
  <w:num w:numId="29">
    <w:abstractNumId w:val="20"/>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1895"/>
    <w:rsid w:val="00004AC5"/>
    <w:rsid w:val="00005D6E"/>
    <w:rsid w:val="00017B82"/>
    <w:rsid w:val="00021F58"/>
    <w:rsid w:val="00046001"/>
    <w:rsid w:val="00051841"/>
    <w:rsid w:val="00055114"/>
    <w:rsid w:val="000557AC"/>
    <w:rsid w:val="00057B45"/>
    <w:rsid w:val="0006275F"/>
    <w:rsid w:val="00066348"/>
    <w:rsid w:val="00082B07"/>
    <w:rsid w:val="00087791"/>
    <w:rsid w:val="00090F0F"/>
    <w:rsid w:val="00095FD2"/>
    <w:rsid w:val="00096B01"/>
    <w:rsid w:val="000974B6"/>
    <w:rsid w:val="000977C7"/>
    <w:rsid w:val="0009798E"/>
    <w:rsid w:val="000A2341"/>
    <w:rsid w:val="000A3A2E"/>
    <w:rsid w:val="000A4362"/>
    <w:rsid w:val="000B7136"/>
    <w:rsid w:val="000D46F4"/>
    <w:rsid w:val="000D6AF2"/>
    <w:rsid w:val="000E32AA"/>
    <w:rsid w:val="000F0818"/>
    <w:rsid w:val="000F2E9B"/>
    <w:rsid w:val="000F3E10"/>
    <w:rsid w:val="00100AF9"/>
    <w:rsid w:val="00102D0D"/>
    <w:rsid w:val="00104CCC"/>
    <w:rsid w:val="00106F55"/>
    <w:rsid w:val="001110C7"/>
    <w:rsid w:val="00116ED7"/>
    <w:rsid w:val="00132014"/>
    <w:rsid w:val="00146A13"/>
    <w:rsid w:val="00147087"/>
    <w:rsid w:val="001471CB"/>
    <w:rsid w:val="0016261F"/>
    <w:rsid w:val="00170460"/>
    <w:rsid w:val="001741D0"/>
    <w:rsid w:val="00174FC1"/>
    <w:rsid w:val="00177233"/>
    <w:rsid w:val="001775EA"/>
    <w:rsid w:val="0018004E"/>
    <w:rsid w:val="00186E8B"/>
    <w:rsid w:val="001916FC"/>
    <w:rsid w:val="00195EB7"/>
    <w:rsid w:val="001B047D"/>
    <w:rsid w:val="001B078F"/>
    <w:rsid w:val="001B102D"/>
    <w:rsid w:val="001B1D0C"/>
    <w:rsid w:val="001D5AEF"/>
    <w:rsid w:val="001E13D9"/>
    <w:rsid w:val="001F6D99"/>
    <w:rsid w:val="00202A86"/>
    <w:rsid w:val="00204ACF"/>
    <w:rsid w:val="00205C24"/>
    <w:rsid w:val="0021495F"/>
    <w:rsid w:val="00214B40"/>
    <w:rsid w:val="0021719D"/>
    <w:rsid w:val="002171DD"/>
    <w:rsid w:val="00221638"/>
    <w:rsid w:val="002220D1"/>
    <w:rsid w:val="0023463C"/>
    <w:rsid w:val="00243858"/>
    <w:rsid w:val="00246FE9"/>
    <w:rsid w:val="0024746D"/>
    <w:rsid w:val="0025703B"/>
    <w:rsid w:val="00260CBF"/>
    <w:rsid w:val="002863EE"/>
    <w:rsid w:val="0028659D"/>
    <w:rsid w:val="00292FE0"/>
    <w:rsid w:val="00296B16"/>
    <w:rsid w:val="00297DA2"/>
    <w:rsid w:val="002A54FD"/>
    <w:rsid w:val="002B143C"/>
    <w:rsid w:val="002C7CF4"/>
    <w:rsid w:val="002D3C7A"/>
    <w:rsid w:val="002F57CB"/>
    <w:rsid w:val="002F7735"/>
    <w:rsid w:val="00302A1B"/>
    <w:rsid w:val="00306996"/>
    <w:rsid w:val="003076CD"/>
    <w:rsid w:val="00312005"/>
    <w:rsid w:val="00313024"/>
    <w:rsid w:val="00315CF6"/>
    <w:rsid w:val="003162A4"/>
    <w:rsid w:val="00322A8F"/>
    <w:rsid w:val="00327723"/>
    <w:rsid w:val="00330C3A"/>
    <w:rsid w:val="003356E3"/>
    <w:rsid w:val="00337E2A"/>
    <w:rsid w:val="003443F6"/>
    <w:rsid w:val="003447D9"/>
    <w:rsid w:val="003474FC"/>
    <w:rsid w:val="003628A1"/>
    <w:rsid w:val="00371168"/>
    <w:rsid w:val="00383B48"/>
    <w:rsid w:val="00385B96"/>
    <w:rsid w:val="003907E7"/>
    <w:rsid w:val="00393CB9"/>
    <w:rsid w:val="003A523F"/>
    <w:rsid w:val="003A59F6"/>
    <w:rsid w:val="003B2BB4"/>
    <w:rsid w:val="003B5C31"/>
    <w:rsid w:val="003C15AF"/>
    <w:rsid w:val="003D26A5"/>
    <w:rsid w:val="003D6268"/>
    <w:rsid w:val="003E7BB4"/>
    <w:rsid w:val="003F2ED7"/>
    <w:rsid w:val="003F6638"/>
    <w:rsid w:val="003F6727"/>
    <w:rsid w:val="00401FE1"/>
    <w:rsid w:val="004145AF"/>
    <w:rsid w:val="00423B5E"/>
    <w:rsid w:val="00427637"/>
    <w:rsid w:val="00440AC2"/>
    <w:rsid w:val="00452EC9"/>
    <w:rsid w:val="00453B5B"/>
    <w:rsid w:val="00453BA6"/>
    <w:rsid w:val="00461079"/>
    <w:rsid w:val="00465A93"/>
    <w:rsid w:val="00473B36"/>
    <w:rsid w:val="004744FB"/>
    <w:rsid w:val="004759A5"/>
    <w:rsid w:val="0048352B"/>
    <w:rsid w:val="00491AFD"/>
    <w:rsid w:val="004A62F5"/>
    <w:rsid w:val="004C05B2"/>
    <w:rsid w:val="004C39EE"/>
    <w:rsid w:val="004C62A9"/>
    <w:rsid w:val="004D3803"/>
    <w:rsid w:val="004D7F98"/>
    <w:rsid w:val="004E1551"/>
    <w:rsid w:val="004F22A0"/>
    <w:rsid w:val="004F27F5"/>
    <w:rsid w:val="004F48AA"/>
    <w:rsid w:val="004F7108"/>
    <w:rsid w:val="0052403E"/>
    <w:rsid w:val="005365BF"/>
    <w:rsid w:val="00537E07"/>
    <w:rsid w:val="005407B9"/>
    <w:rsid w:val="00547FDA"/>
    <w:rsid w:val="005526AA"/>
    <w:rsid w:val="005534B9"/>
    <w:rsid w:val="005663CA"/>
    <w:rsid w:val="00567D11"/>
    <w:rsid w:val="00574013"/>
    <w:rsid w:val="00580EED"/>
    <w:rsid w:val="00590680"/>
    <w:rsid w:val="005A0A93"/>
    <w:rsid w:val="005A3731"/>
    <w:rsid w:val="005B6500"/>
    <w:rsid w:val="005B674F"/>
    <w:rsid w:val="005D2DAB"/>
    <w:rsid w:val="005D4C9B"/>
    <w:rsid w:val="005F170A"/>
    <w:rsid w:val="005F443E"/>
    <w:rsid w:val="00601309"/>
    <w:rsid w:val="00615533"/>
    <w:rsid w:val="00637C7E"/>
    <w:rsid w:val="0064266F"/>
    <w:rsid w:val="00642E29"/>
    <w:rsid w:val="00646037"/>
    <w:rsid w:val="00650544"/>
    <w:rsid w:val="006546D7"/>
    <w:rsid w:val="00656879"/>
    <w:rsid w:val="00660F0E"/>
    <w:rsid w:val="006646EC"/>
    <w:rsid w:val="006740A6"/>
    <w:rsid w:val="0067459C"/>
    <w:rsid w:val="006833DA"/>
    <w:rsid w:val="006A0BB1"/>
    <w:rsid w:val="006A32FA"/>
    <w:rsid w:val="006A6D08"/>
    <w:rsid w:val="006A7CCA"/>
    <w:rsid w:val="006B08DC"/>
    <w:rsid w:val="006B6683"/>
    <w:rsid w:val="006C5B4C"/>
    <w:rsid w:val="006C7A2A"/>
    <w:rsid w:val="006E3521"/>
    <w:rsid w:val="006E5C04"/>
    <w:rsid w:val="006F3C83"/>
    <w:rsid w:val="006F71B5"/>
    <w:rsid w:val="00703E93"/>
    <w:rsid w:val="00706799"/>
    <w:rsid w:val="007116B8"/>
    <w:rsid w:val="00714D39"/>
    <w:rsid w:val="00714D7F"/>
    <w:rsid w:val="00726596"/>
    <w:rsid w:val="00727C2D"/>
    <w:rsid w:val="00737453"/>
    <w:rsid w:val="007413BF"/>
    <w:rsid w:val="00744127"/>
    <w:rsid w:val="0074581A"/>
    <w:rsid w:val="0074605E"/>
    <w:rsid w:val="007508E8"/>
    <w:rsid w:val="00755178"/>
    <w:rsid w:val="00757D90"/>
    <w:rsid w:val="007632E0"/>
    <w:rsid w:val="00763BB6"/>
    <w:rsid w:val="00765594"/>
    <w:rsid w:val="00790B2B"/>
    <w:rsid w:val="00796AC9"/>
    <w:rsid w:val="007A1A77"/>
    <w:rsid w:val="007A21C8"/>
    <w:rsid w:val="007B5E37"/>
    <w:rsid w:val="007B6BEA"/>
    <w:rsid w:val="007C6ED0"/>
    <w:rsid w:val="007D50CE"/>
    <w:rsid w:val="007D6573"/>
    <w:rsid w:val="007F56E3"/>
    <w:rsid w:val="007F5EFA"/>
    <w:rsid w:val="00812890"/>
    <w:rsid w:val="0083255E"/>
    <w:rsid w:val="00834802"/>
    <w:rsid w:val="00835860"/>
    <w:rsid w:val="00836307"/>
    <w:rsid w:val="00846A72"/>
    <w:rsid w:val="00850436"/>
    <w:rsid w:val="0085117D"/>
    <w:rsid w:val="00851E69"/>
    <w:rsid w:val="0086084B"/>
    <w:rsid w:val="00860C8E"/>
    <w:rsid w:val="00866A95"/>
    <w:rsid w:val="0087389C"/>
    <w:rsid w:val="0088144C"/>
    <w:rsid w:val="00895BFF"/>
    <w:rsid w:val="008A6D2B"/>
    <w:rsid w:val="008B6020"/>
    <w:rsid w:val="008C5EDD"/>
    <w:rsid w:val="008D6D3D"/>
    <w:rsid w:val="008E0DCE"/>
    <w:rsid w:val="008E28A7"/>
    <w:rsid w:val="008F5EB0"/>
    <w:rsid w:val="00902DF4"/>
    <w:rsid w:val="009041DF"/>
    <w:rsid w:val="00906862"/>
    <w:rsid w:val="00910056"/>
    <w:rsid w:val="009113C2"/>
    <w:rsid w:val="00926F10"/>
    <w:rsid w:val="00931C36"/>
    <w:rsid w:val="00935804"/>
    <w:rsid w:val="009401D8"/>
    <w:rsid w:val="00941008"/>
    <w:rsid w:val="00943C88"/>
    <w:rsid w:val="00946EBD"/>
    <w:rsid w:val="00950900"/>
    <w:rsid w:val="009510B2"/>
    <w:rsid w:val="00954DAF"/>
    <w:rsid w:val="009552BC"/>
    <w:rsid w:val="00960E39"/>
    <w:rsid w:val="009714FD"/>
    <w:rsid w:val="0097235D"/>
    <w:rsid w:val="009752D7"/>
    <w:rsid w:val="0098521F"/>
    <w:rsid w:val="00990E03"/>
    <w:rsid w:val="00993F6E"/>
    <w:rsid w:val="00996751"/>
    <w:rsid w:val="009A3842"/>
    <w:rsid w:val="009B295D"/>
    <w:rsid w:val="009C4DD7"/>
    <w:rsid w:val="009D15E6"/>
    <w:rsid w:val="009D3281"/>
    <w:rsid w:val="009D6BBF"/>
    <w:rsid w:val="009F0B8B"/>
    <w:rsid w:val="009F41ED"/>
    <w:rsid w:val="009F4C6C"/>
    <w:rsid w:val="009F4F7A"/>
    <w:rsid w:val="009F587C"/>
    <w:rsid w:val="009F5D75"/>
    <w:rsid w:val="00A02A0B"/>
    <w:rsid w:val="00A0441B"/>
    <w:rsid w:val="00A065F7"/>
    <w:rsid w:val="00A067E5"/>
    <w:rsid w:val="00A12A5D"/>
    <w:rsid w:val="00A14CB0"/>
    <w:rsid w:val="00A17C31"/>
    <w:rsid w:val="00A21D6F"/>
    <w:rsid w:val="00A2442F"/>
    <w:rsid w:val="00A27427"/>
    <w:rsid w:val="00A27707"/>
    <w:rsid w:val="00A353A8"/>
    <w:rsid w:val="00A3658B"/>
    <w:rsid w:val="00A416F8"/>
    <w:rsid w:val="00A43F4A"/>
    <w:rsid w:val="00A7354E"/>
    <w:rsid w:val="00A96F1D"/>
    <w:rsid w:val="00AA228C"/>
    <w:rsid w:val="00AA22A5"/>
    <w:rsid w:val="00AA45EA"/>
    <w:rsid w:val="00AA4C5F"/>
    <w:rsid w:val="00AB6787"/>
    <w:rsid w:val="00AC05ED"/>
    <w:rsid w:val="00AC4ADC"/>
    <w:rsid w:val="00AC773A"/>
    <w:rsid w:val="00AD55C0"/>
    <w:rsid w:val="00AD7E39"/>
    <w:rsid w:val="00AE41D2"/>
    <w:rsid w:val="00AF5542"/>
    <w:rsid w:val="00B03D4C"/>
    <w:rsid w:val="00B11E42"/>
    <w:rsid w:val="00B135EC"/>
    <w:rsid w:val="00B152FA"/>
    <w:rsid w:val="00B2271A"/>
    <w:rsid w:val="00B36FE7"/>
    <w:rsid w:val="00B3763D"/>
    <w:rsid w:val="00B43693"/>
    <w:rsid w:val="00B5149D"/>
    <w:rsid w:val="00B53CF3"/>
    <w:rsid w:val="00B54792"/>
    <w:rsid w:val="00B65865"/>
    <w:rsid w:val="00B770C6"/>
    <w:rsid w:val="00BB7CB1"/>
    <w:rsid w:val="00BC08E6"/>
    <w:rsid w:val="00BC2D82"/>
    <w:rsid w:val="00C013CD"/>
    <w:rsid w:val="00C12078"/>
    <w:rsid w:val="00C177AB"/>
    <w:rsid w:val="00C26AED"/>
    <w:rsid w:val="00C35177"/>
    <w:rsid w:val="00C35621"/>
    <w:rsid w:val="00C42EDC"/>
    <w:rsid w:val="00C60BF7"/>
    <w:rsid w:val="00C66544"/>
    <w:rsid w:val="00C66BF3"/>
    <w:rsid w:val="00C80100"/>
    <w:rsid w:val="00C80539"/>
    <w:rsid w:val="00C90B85"/>
    <w:rsid w:val="00C932C5"/>
    <w:rsid w:val="00C969A9"/>
    <w:rsid w:val="00CA2B45"/>
    <w:rsid w:val="00CA6501"/>
    <w:rsid w:val="00CA76CA"/>
    <w:rsid w:val="00CB4BC1"/>
    <w:rsid w:val="00CB7486"/>
    <w:rsid w:val="00CC118D"/>
    <w:rsid w:val="00CC390B"/>
    <w:rsid w:val="00CC509D"/>
    <w:rsid w:val="00CC5DD2"/>
    <w:rsid w:val="00CC7AB4"/>
    <w:rsid w:val="00CD379F"/>
    <w:rsid w:val="00CD5859"/>
    <w:rsid w:val="00CD74AA"/>
    <w:rsid w:val="00CE2DED"/>
    <w:rsid w:val="00CF4F15"/>
    <w:rsid w:val="00CF5041"/>
    <w:rsid w:val="00D015C2"/>
    <w:rsid w:val="00D06492"/>
    <w:rsid w:val="00D067DA"/>
    <w:rsid w:val="00D22423"/>
    <w:rsid w:val="00D23AC1"/>
    <w:rsid w:val="00D30DCB"/>
    <w:rsid w:val="00D35C84"/>
    <w:rsid w:val="00D3784C"/>
    <w:rsid w:val="00D404E7"/>
    <w:rsid w:val="00D42E04"/>
    <w:rsid w:val="00D50A37"/>
    <w:rsid w:val="00D565B3"/>
    <w:rsid w:val="00D56FD2"/>
    <w:rsid w:val="00D7181A"/>
    <w:rsid w:val="00D777E5"/>
    <w:rsid w:val="00D77D3A"/>
    <w:rsid w:val="00D80B98"/>
    <w:rsid w:val="00D83B5C"/>
    <w:rsid w:val="00D8757C"/>
    <w:rsid w:val="00D95173"/>
    <w:rsid w:val="00D96E78"/>
    <w:rsid w:val="00DC6227"/>
    <w:rsid w:val="00DE15C3"/>
    <w:rsid w:val="00DF02A7"/>
    <w:rsid w:val="00DF47D6"/>
    <w:rsid w:val="00E04B6B"/>
    <w:rsid w:val="00E05486"/>
    <w:rsid w:val="00E05C87"/>
    <w:rsid w:val="00E17808"/>
    <w:rsid w:val="00E23C0A"/>
    <w:rsid w:val="00E26496"/>
    <w:rsid w:val="00E27999"/>
    <w:rsid w:val="00E34488"/>
    <w:rsid w:val="00E36E14"/>
    <w:rsid w:val="00E41C2D"/>
    <w:rsid w:val="00E42B75"/>
    <w:rsid w:val="00E4799E"/>
    <w:rsid w:val="00E51E24"/>
    <w:rsid w:val="00E642A9"/>
    <w:rsid w:val="00E8436B"/>
    <w:rsid w:val="00E8713A"/>
    <w:rsid w:val="00EA0467"/>
    <w:rsid w:val="00EA0609"/>
    <w:rsid w:val="00EA6C7C"/>
    <w:rsid w:val="00EB1DD3"/>
    <w:rsid w:val="00EC1F52"/>
    <w:rsid w:val="00EC56E1"/>
    <w:rsid w:val="00EC7DB6"/>
    <w:rsid w:val="00ED1D55"/>
    <w:rsid w:val="00EF7595"/>
    <w:rsid w:val="00F07CF1"/>
    <w:rsid w:val="00F15DF2"/>
    <w:rsid w:val="00F235BD"/>
    <w:rsid w:val="00F33CD5"/>
    <w:rsid w:val="00F36595"/>
    <w:rsid w:val="00F3746B"/>
    <w:rsid w:val="00F409A6"/>
    <w:rsid w:val="00F43717"/>
    <w:rsid w:val="00F47AC0"/>
    <w:rsid w:val="00F51255"/>
    <w:rsid w:val="00F5156F"/>
    <w:rsid w:val="00F54455"/>
    <w:rsid w:val="00F65592"/>
    <w:rsid w:val="00F747E1"/>
    <w:rsid w:val="00F82130"/>
    <w:rsid w:val="00F87B91"/>
    <w:rsid w:val="00F90C25"/>
    <w:rsid w:val="00F91380"/>
    <w:rsid w:val="00F93AB7"/>
    <w:rsid w:val="00F96B0B"/>
    <w:rsid w:val="00FA24DB"/>
    <w:rsid w:val="00FA6B90"/>
    <w:rsid w:val="00FB04EE"/>
    <w:rsid w:val="00FB275E"/>
    <w:rsid w:val="00FB3733"/>
    <w:rsid w:val="00FB3AEC"/>
    <w:rsid w:val="00FB46E3"/>
    <w:rsid w:val="00FB4D99"/>
    <w:rsid w:val="00FB780D"/>
    <w:rsid w:val="00FC2772"/>
    <w:rsid w:val="00FD1C91"/>
    <w:rsid w:val="00FD3179"/>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A8A43"/>
  <w15:docId w15:val="{5D909D39-B789-416E-AB90-4A6DCBAB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character" w:customStyle="1" w:styleId="UnresolvedMention1">
    <w:name w:val="Unresolved Mention1"/>
    <w:basedOn w:val="DefaultParagraphFont"/>
    <w:uiPriority w:val="99"/>
    <w:semiHidden/>
    <w:unhideWhenUsed/>
    <w:rsid w:val="00FB04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22459855">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 w:id="207396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surdulica.org" TargetMode="External"/><Relationship Id="rId13" Type="http://schemas.openxmlformats.org/officeDocument/2006/relationships/hyperlink" Target="mailto:turisticka.surdulica@g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rs.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surdulica.org" TargetMode="External"/><Relationship Id="rId5" Type="http://schemas.openxmlformats.org/officeDocument/2006/relationships/webSettings" Target="webSettings.xml"/><Relationship Id="rId15" Type="http://schemas.openxmlformats.org/officeDocument/2006/relationships/hyperlink" Target="http://ec.europa.eu/budget/graphs/inforeuro.html" TargetMode="External"/><Relationship Id="rId10" Type="http://schemas.openxmlformats.org/officeDocument/2006/relationships/hyperlink" Target="mailto:turisticka.surdulica@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pacbc-bgrs.eu" TargetMode="External"/><Relationship Id="rId14" Type="http://schemas.openxmlformats.org/officeDocument/2006/relationships/hyperlink" Target="http://www.ipacbc-bgrs.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69BB2-0534-49E3-9491-A77D33ADE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6</Pages>
  <Words>2394</Words>
  <Characters>13651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Windows User</cp:lastModifiedBy>
  <cp:revision>15</cp:revision>
  <dcterms:created xsi:type="dcterms:W3CDTF">2021-03-12T13:12:00Z</dcterms:created>
  <dcterms:modified xsi:type="dcterms:W3CDTF">2021-06-25T08:23:00Z</dcterms:modified>
</cp:coreProperties>
</file>