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93831" w14:textId="2439848A" w:rsidR="0088737D" w:rsidRPr="001E6E5F" w:rsidRDefault="003436FE" w:rsidP="0088737D">
      <w:pPr>
        <w:pStyle w:val="Subtitle"/>
        <w:spacing w:after="240"/>
        <w:rPr>
          <w:b w:val="0"/>
          <w:sz w:val="22"/>
          <w:szCs w:val="22"/>
          <w:shd w:val="clear" w:color="auto" w:fill="FFFFFF"/>
        </w:rPr>
      </w:pPr>
      <w:r w:rsidRPr="001E6E5F">
        <w:rPr>
          <w:lang w:val="en-GB"/>
        </w:rPr>
        <w:t xml:space="preserve">REFERENCE: </w:t>
      </w:r>
      <w:r w:rsidR="0088737D" w:rsidRPr="001E6E5F">
        <w:rPr>
          <w:bCs/>
          <w:szCs w:val="28"/>
          <w:shd w:val="clear" w:color="auto" w:fill="FFFFFF"/>
        </w:rPr>
        <w:t>CB007.2.32.151/PP2/TD1</w:t>
      </w:r>
    </w:p>
    <w:p w14:paraId="06D54809" w14:textId="77777777" w:rsidR="0088737D" w:rsidRPr="001E6E5F" w:rsidRDefault="0088737D">
      <w:pPr>
        <w:pStyle w:val="Subtitle"/>
        <w:spacing w:after="240"/>
        <w:rPr>
          <w:lang w:val="en-GB"/>
        </w:rPr>
      </w:pPr>
    </w:p>
    <w:p w14:paraId="35AF01FE" w14:textId="77777777" w:rsidR="003436FE" w:rsidRPr="001E6E5F" w:rsidRDefault="003436FE">
      <w:pPr>
        <w:pStyle w:val="Subtitle"/>
        <w:spacing w:after="240"/>
        <w:jc w:val="both"/>
        <w:rPr>
          <w:sz w:val="22"/>
          <w:szCs w:val="22"/>
          <w:lang w:val="en-GB"/>
        </w:rPr>
      </w:pPr>
      <w:r w:rsidRPr="001E6E5F">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15EC47F1" w14:textId="77777777" w:rsidR="003436FE" w:rsidRPr="001E6E5F" w:rsidRDefault="003436FE">
      <w:pPr>
        <w:pStyle w:val="Subtitle"/>
        <w:spacing w:after="240"/>
        <w:jc w:val="both"/>
        <w:rPr>
          <w:sz w:val="22"/>
          <w:szCs w:val="22"/>
          <w:lang w:val="en-GB"/>
        </w:rPr>
      </w:pPr>
      <w:r w:rsidRPr="001E6E5F">
        <w:rPr>
          <w:sz w:val="22"/>
          <w:szCs w:val="22"/>
          <w:lang w:val="en-GB"/>
        </w:rPr>
        <w:t xml:space="preserve">These instructions set out the rules for submitting, selecting and implementing contracts financed under this call for tenders, in conformity with the </w:t>
      </w:r>
      <w:r w:rsidR="00C330E1" w:rsidRPr="001E6E5F">
        <w:rPr>
          <w:sz w:val="22"/>
          <w:szCs w:val="22"/>
          <w:lang w:val="en-GB"/>
        </w:rPr>
        <w:t>p</w:t>
      </w:r>
      <w:r w:rsidRPr="001E6E5F">
        <w:rPr>
          <w:sz w:val="22"/>
          <w:szCs w:val="22"/>
          <w:lang w:val="en-GB"/>
        </w:rPr>
        <w:t xml:space="preserve">ractical </w:t>
      </w:r>
      <w:r w:rsidR="00C330E1" w:rsidRPr="001E6E5F">
        <w:rPr>
          <w:sz w:val="22"/>
          <w:szCs w:val="22"/>
          <w:lang w:val="en-GB"/>
        </w:rPr>
        <w:t>g</w:t>
      </w:r>
      <w:r w:rsidRPr="001E6E5F">
        <w:rPr>
          <w:sz w:val="22"/>
          <w:szCs w:val="22"/>
          <w:lang w:val="en-GB"/>
        </w:rPr>
        <w:t xml:space="preserve">uide, (available on the internet at this address: </w:t>
      </w:r>
      <w:hyperlink r:id="rId8" w:history="1">
        <w:r w:rsidR="00996707" w:rsidRPr="001E6E5F">
          <w:rPr>
            <w:rStyle w:val="Hyperlink"/>
            <w:color w:val="auto"/>
            <w:sz w:val="22"/>
            <w:szCs w:val="22"/>
            <w:lang w:val="en-GB"/>
          </w:rPr>
          <w:t>http://ec.europa.eu/europeaid/prag/document.do</w:t>
        </w:r>
      </w:hyperlink>
      <w:r w:rsidR="00996707" w:rsidRPr="001E6E5F">
        <w:rPr>
          <w:sz w:val="22"/>
          <w:szCs w:val="22"/>
          <w:lang w:val="en-GB"/>
        </w:rPr>
        <w:t xml:space="preserve"> </w:t>
      </w:r>
      <w:r w:rsidRPr="001E6E5F">
        <w:rPr>
          <w:sz w:val="22"/>
          <w:szCs w:val="22"/>
          <w:lang w:val="en-GB"/>
        </w:rPr>
        <w:t xml:space="preserve">). </w:t>
      </w:r>
    </w:p>
    <w:p w14:paraId="59825870" w14:textId="77777777" w:rsidR="003436FE" w:rsidRPr="001E6E5F" w:rsidRDefault="003436FE" w:rsidP="003436FE">
      <w:pPr>
        <w:keepNext/>
        <w:numPr>
          <w:ilvl w:val="0"/>
          <w:numId w:val="26"/>
        </w:numPr>
        <w:spacing w:before="120" w:after="120"/>
        <w:jc w:val="both"/>
        <w:rPr>
          <w:b/>
          <w:szCs w:val="24"/>
        </w:rPr>
      </w:pPr>
      <w:r w:rsidRPr="001E6E5F">
        <w:rPr>
          <w:b/>
          <w:szCs w:val="24"/>
        </w:rPr>
        <w:t>Services to be provided</w:t>
      </w:r>
    </w:p>
    <w:p w14:paraId="7887B965" w14:textId="77777777" w:rsidR="003436FE" w:rsidRPr="001E6E5F" w:rsidRDefault="003436FE">
      <w:pPr>
        <w:spacing w:after="120"/>
        <w:jc w:val="both"/>
        <w:rPr>
          <w:sz w:val="22"/>
          <w:szCs w:val="22"/>
        </w:rPr>
      </w:pPr>
      <w:r w:rsidRPr="001E6E5F">
        <w:rPr>
          <w:sz w:val="22"/>
          <w:szCs w:val="22"/>
        </w:rPr>
        <w:t xml:space="preserve">The services required by the </w:t>
      </w:r>
      <w:r w:rsidR="00C330E1" w:rsidRPr="001E6E5F">
        <w:rPr>
          <w:sz w:val="22"/>
          <w:szCs w:val="22"/>
        </w:rPr>
        <w:t>c</w:t>
      </w:r>
      <w:r w:rsidRPr="001E6E5F">
        <w:rPr>
          <w:sz w:val="22"/>
          <w:szCs w:val="22"/>
        </w:rPr>
        <w:t xml:space="preserve">ontracting </w:t>
      </w:r>
      <w:r w:rsidR="00C330E1" w:rsidRPr="001E6E5F">
        <w:rPr>
          <w:sz w:val="22"/>
          <w:szCs w:val="22"/>
        </w:rPr>
        <w:t>a</w:t>
      </w:r>
      <w:r w:rsidRPr="001E6E5F">
        <w:rPr>
          <w:sz w:val="22"/>
          <w:szCs w:val="22"/>
        </w:rPr>
        <w:t xml:space="preserve">uthority are described in the </w:t>
      </w:r>
      <w:r w:rsidR="0021784A" w:rsidRPr="001E6E5F">
        <w:rPr>
          <w:sz w:val="22"/>
          <w:szCs w:val="22"/>
        </w:rPr>
        <w:t>t</w:t>
      </w:r>
      <w:r w:rsidRPr="001E6E5F">
        <w:rPr>
          <w:sz w:val="22"/>
          <w:szCs w:val="22"/>
        </w:rPr>
        <w:t xml:space="preserve">erms of </w:t>
      </w:r>
      <w:r w:rsidR="0021784A" w:rsidRPr="001E6E5F">
        <w:rPr>
          <w:sz w:val="22"/>
          <w:szCs w:val="22"/>
        </w:rPr>
        <w:t>r</w:t>
      </w:r>
      <w:r w:rsidRPr="001E6E5F">
        <w:rPr>
          <w:sz w:val="22"/>
          <w:szCs w:val="22"/>
        </w:rPr>
        <w:t>eference. They are set out in Annex II to the draft contract, which forms Part B of this tender dossier.</w:t>
      </w:r>
    </w:p>
    <w:p w14:paraId="09E04970" w14:textId="77777777" w:rsidR="003436FE" w:rsidRPr="001E6E5F" w:rsidRDefault="003436FE" w:rsidP="003436FE">
      <w:pPr>
        <w:keepNext/>
        <w:numPr>
          <w:ilvl w:val="0"/>
          <w:numId w:val="26"/>
        </w:numPr>
        <w:spacing w:before="120" w:after="120"/>
        <w:jc w:val="both"/>
        <w:rPr>
          <w:b/>
          <w:szCs w:val="24"/>
        </w:rPr>
      </w:pPr>
      <w:bookmarkStart w:id="0" w:name="_Ref499723935"/>
      <w:r w:rsidRPr="001E6E5F">
        <w:rPr>
          <w:b/>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1E6E5F" w:rsidRPr="001E6E5F" w14:paraId="62553595" w14:textId="77777777" w:rsidTr="00010683">
        <w:tc>
          <w:tcPr>
            <w:tcW w:w="4820" w:type="dxa"/>
            <w:tcBorders>
              <w:bottom w:val="nil"/>
            </w:tcBorders>
          </w:tcPr>
          <w:p w14:paraId="7C6DF6F8" w14:textId="77777777" w:rsidR="003436FE" w:rsidRPr="001E6E5F" w:rsidRDefault="003436FE">
            <w:pPr>
              <w:rPr>
                <w:sz w:val="22"/>
                <w:szCs w:val="22"/>
              </w:rPr>
            </w:pPr>
          </w:p>
        </w:tc>
        <w:tc>
          <w:tcPr>
            <w:tcW w:w="1972" w:type="dxa"/>
            <w:shd w:val="pct10" w:color="auto" w:fill="FFFFFF"/>
          </w:tcPr>
          <w:p w14:paraId="21A88B85" w14:textId="77777777" w:rsidR="003436FE" w:rsidRPr="001E6E5F" w:rsidRDefault="003436FE">
            <w:pPr>
              <w:jc w:val="center"/>
              <w:rPr>
                <w:b/>
                <w:sz w:val="22"/>
                <w:szCs w:val="22"/>
              </w:rPr>
            </w:pPr>
            <w:r w:rsidRPr="001E6E5F">
              <w:rPr>
                <w:b/>
                <w:sz w:val="22"/>
                <w:szCs w:val="22"/>
              </w:rPr>
              <w:t>DATE</w:t>
            </w:r>
          </w:p>
        </w:tc>
        <w:tc>
          <w:tcPr>
            <w:tcW w:w="1572" w:type="dxa"/>
            <w:tcBorders>
              <w:bottom w:val="nil"/>
            </w:tcBorders>
            <w:shd w:val="pct10" w:color="auto" w:fill="FFFFFF"/>
          </w:tcPr>
          <w:p w14:paraId="59FD37DE" w14:textId="77777777" w:rsidR="003436FE" w:rsidRPr="001E6E5F" w:rsidRDefault="003436FE">
            <w:pPr>
              <w:jc w:val="center"/>
              <w:rPr>
                <w:b/>
                <w:sz w:val="22"/>
                <w:szCs w:val="22"/>
              </w:rPr>
            </w:pPr>
            <w:r w:rsidRPr="001E6E5F">
              <w:rPr>
                <w:b/>
                <w:sz w:val="22"/>
                <w:szCs w:val="22"/>
              </w:rPr>
              <w:t>TIME*</w:t>
            </w:r>
          </w:p>
        </w:tc>
      </w:tr>
      <w:tr w:rsidR="001E6E5F" w:rsidRPr="001E6E5F" w14:paraId="00CAE420" w14:textId="77777777" w:rsidTr="00010683">
        <w:tc>
          <w:tcPr>
            <w:tcW w:w="4820" w:type="dxa"/>
            <w:shd w:val="pct10" w:color="auto" w:fill="FFFFFF"/>
          </w:tcPr>
          <w:p w14:paraId="79F59195" w14:textId="77777777" w:rsidR="003436FE" w:rsidRPr="001E6E5F" w:rsidRDefault="003436FE">
            <w:pPr>
              <w:spacing w:before="120" w:after="120"/>
              <w:rPr>
                <w:b/>
                <w:sz w:val="22"/>
                <w:szCs w:val="22"/>
              </w:rPr>
            </w:pPr>
            <w:r w:rsidRPr="001E6E5F">
              <w:rPr>
                <w:b/>
                <w:sz w:val="22"/>
                <w:szCs w:val="22"/>
              </w:rPr>
              <w:t xml:space="preserve">Deadline for requesting clarification from the </w:t>
            </w:r>
            <w:r w:rsidR="00C330E1" w:rsidRPr="001E6E5F">
              <w:rPr>
                <w:b/>
                <w:sz w:val="22"/>
                <w:szCs w:val="22"/>
              </w:rPr>
              <w:t>c</w:t>
            </w:r>
            <w:r w:rsidRPr="001E6E5F">
              <w:rPr>
                <w:b/>
                <w:sz w:val="22"/>
                <w:szCs w:val="22"/>
              </w:rPr>
              <w:t xml:space="preserve">ontracting </w:t>
            </w:r>
            <w:r w:rsidR="00C330E1" w:rsidRPr="001E6E5F">
              <w:rPr>
                <w:b/>
                <w:sz w:val="22"/>
                <w:szCs w:val="22"/>
              </w:rPr>
              <w:t>a</w:t>
            </w:r>
            <w:r w:rsidRPr="001E6E5F">
              <w:rPr>
                <w:b/>
                <w:sz w:val="22"/>
                <w:szCs w:val="22"/>
              </w:rPr>
              <w:t>uthority</w:t>
            </w:r>
          </w:p>
        </w:tc>
        <w:tc>
          <w:tcPr>
            <w:tcW w:w="1972" w:type="dxa"/>
          </w:tcPr>
          <w:p w14:paraId="5CDEF604" w14:textId="30949380" w:rsidR="003436FE" w:rsidRPr="001E6E5F" w:rsidRDefault="00EB64D9" w:rsidP="00EB64D9">
            <w:pPr>
              <w:spacing w:before="120" w:after="120"/>
              <w:jc w:val="center"/>
              <w:rPr>
                <w:sz w:val="22"/>
                <w:szCs w:val="22"/>
              </w:rPr>
            </w:pPr>
            <w:r w:rsidRPr="001E6E5F">
              <w:rPr>
                <w:sz w:val="22"/>
                <w:szCs w:val="22"/>
              </w:rPr>
              <w:t>25.06</w:t>
            </w:r>
            <w:r w:rsidR="00087590" w:rsidRPr="001E6E5F">
              <w:rPr>
                <w:sz w:val="22"/>
                <w:szCs w:val="22"/>
              </w:rPr>
              <w:t>.2020</w:t>
            </w:r>
          </w:p>
        </w:tc>
        <w:tc>
          <w:tcPr>
            <w:tcW w:w="1572" w:type="dxa"/>
          </w:tcPr>
          <w:p w14:paraId="7090DF14" w14:textId="76B1D471" w:rsidR="003436FE" w:rsidRPr="001E6E5F" w:rsidRDefault="00087590">
            <w:pPr>
              <w:spacing w:before="120" w:after="120"/>
              <w:jc w:val="center"/>
              <w:rPr>
                <w:sz w:val="22"/>
                <w:szCs w:val="22"/>
              </w:rPr>
            </w:pPr>
            <w:r w:rsidRPr="001E6E5F">
              <w:rPr>
                <w:sz w:val="22"/>
                <w:szCs w:val="22"/>
              </w:rPr>
              <w:t>15.00</w:t>
            </w:r>
          </w:p>
        </w:tc>
      </w:tr>
      <w:tr w:rsidR="001E6E5F" w:rsidRPr="001E6E5F" w14:paraId="4AECA7C6" w14:textId="77777777" w:rsidTr="00010683">
        <w:tc>
          <w:tcPr>
            <w:tcW w:w="4820" w:type="dxa"/>
            <w:shd w:val="pct10" w:color="auto" w:fill="FFFFFF"/>
          </w:tcPr>
          <w:p w14:paraId="029E5BCC" w14:textId="77777777" w:rsidR="003436FE" w:rsidRPr="001E6E5F" w:rsidRDefault="003436FE">
            <w:pPr>
              <w:spacing w:before="120" w:after="120"/>
              <w:rPr>
                <w:b/>
                <w:sz w:val="22"/>
                <w:szCs w:val="22"/>
              </w:rPr>
            </w:pPr>
            <w:r w:rsidRPr="001E6E5F">
              <w:rPr>
                <w:b/>
                <w:sz w:val="22"/>
                <w:szCs w:val="22"/>
              </w:rPr>
              <w:t xml:space="preserve">Last date for the </w:t>
            </w:r>
            <w:r w:rsidR="00C330E1" w:rsidRPr="001E6E5F">
              <w:rPr>
                <w:b/>
                <w:sz w:val="22"/>
                <w:szCs w:val="22"/>
              </w:rPr>
              <w:t>c</w:t>
            </w:r>
            <w:r w:rsidRPr="001E6E5F">
              <w:rPr>
                <w:b/>
                <w:sz w:val="22"/>
                <w:szCs w:val="22"/>
              </w:rPr>
              <w:t xml:space="preserve">ontracting </w:t>
            </w:r>
            <w:r w:rsidR="00C330E1" w:rsidRPr="001E6E5F">
              <w:rPr>
                <w:b/>
                <w:sz w:val="22"/>
                <w:szCs w:val="22"/>
              </w:rPr>
              <w:t>a</w:t>
            </w:r>
            <w:r w:rsidRPr="001E6E5F">
              <w:rPr>
                <w:b/>
                <w:sz w:val="22"/>
                <w:szCs w:val="22"/>
              </w:rPr>
              <w:t xml:space="preserve">uthority to issue clarification </w:t>
            </w:r>
          </w:p>
        </w:tc>
        <w:tc>
          <w:tcPr>
            <w:tcW w:w="1972" w:type="dxa"/>
          </w:tcPr>
          <w:p w14:paraId="10344F1F" w14:textId="4EEB5FFA" w:rsidR="003436FE" w:rsidRPr="001E6E5F" w:rsidRDefault="00EB64D9" w:rsidP="00EB64D9">
            <w:pPr>
              <w:spacing w:before="120" w:after="120"/>
              <w:jc w:val="center"/>
              <w:rPr>
                <w:sz w:val="22"/>
                <w:szCs w:val="22"/>
              </w:rPr>
            </w:pPr>
            <w:r w:rsidRPr="001E6E5F">
              <w:rPr>
                <w:sz w:val="22"/>
                <w:szCs w:val="22"/>
              </w:rPr>
              <w:t>05</w:t>
            </w:r>
            <w:r w:rsidR="00087590" w:rsidRPr="001E6E5F">
              <w:rPr>
                <w:sz w:val="22"/>
                <w:szCs w:val="22"/>
              </w:rPr>
              <w:t>.07.2020</w:t>
            </w:r>
          </w:p>
        </w:tc>
        <w:tc>
          <w:tcPr>
            <w:tcW w:w="1572" w:type="dxa"/>
          </w:tcPr>
          <w:p w14:paraId="41CC051B" w14:textId="77777777" w:rsidR="003436FE" w:rsidRPr="001E6E5F" w:rsidRDefault="003436FE">
            <w:pPr>
              <w:spacing w:before="120" w:after="120"/>
              <w:jc w:val="center"/>
              <w:rPr>
                <w:sz w:val="22"/>
                <w:szCs w:val="22"/>
              </w:rPr>
            </w:pPr>
            <w:r w:rsidRPr="001E6E5F">
              <w:rPr>
                <w:sz w:val="22"/>
                <w:szCs w:val="22"/>
              </w:rPr>
              <w:t>-</w:t>
            </w:r>
          </w:p>
        </w:tc>
      </w:tr>
      <w:tr w:rsidR="001E6E5F" w:rsidRPr="001E6E5F" w14:paraId="5EC43F85" w14:textId="77777777" w:rsidTr="00010683">
        <w:tc>
          <w:tcPr>
            <w:tcW w:w="4820" w:type="dxa"/>
            <w:shd w:val="pct10" w:color="auto" w:fill="FFFFFF"/>
          </w:tcPr>
          <w:p w14:paraId="73ED39AF" w14:textId="77777777" w:rsidR="003436FE" w:rsidRPr="001E6E5F" w:rsidRDefault="003436FE">
            <w:pPr>
              <w:spacing w:before="120" w:after="120"/>
              <w:rPr>
                <w:b/>
                <w:sz w:val="22"/>
                <w:szCs w:val="22"/>
              </w:rPr>
            </w:pPr>
            <w:r w:rsidRPr="001E6E5F">
              <w:rPr>
                <w:b/>
                <w:sz w:val="22"/>
                <w:szCs w:val="22"/>
              </w:rPr>
              <w:t>Deadline for submitting tenders</w:t>
            </w:r>
          </w:p>
        </w:tc>
        <w:tc>
          <w:tcPr>
            <w:tcW w:w="1972" w:type="dxa"/>
          </w:tcPr>
          <w:p w14:paraId="6ECAD7D9" w14:textId="47DCB814" w:rsidR="003436FE" w:rsidRPr="001E6E5F" w:rsidRDefault="00EB64D9">
            <w:pPr>
              <w:spacing w:before="120" w:after="120"/>
              <w:jc w:val="center"/>
              <w:rPr>
                <w:sz w:val="22"/>
                <w:szCs w:val="22"/>
              </w:rPr>
            </w:pPr>
            <w:r w:rsidRPr="001E6E5F">
              <w:rPr>
                <w:sz w:val="22"/>
                <w:szCs w:val="22"/>
              </w:rPr>
              <w:t>16.07</w:t>
            </w:r>
            <w:r w:rsidR="00087590" w:rsidRPr="001E6E5F">
              <w:rPr>
                <w:sz w:val="22"/>
                <w:szCs w:val="22"/>
              </w:rPr>
              <w:t>.2020</w:t>
            </w:r>
          </w:p>
        </w:tc>
        <w:tc>
          <w:tcPr>
            <w:tcW w:w="1572" w:type="dxa"/>
          </w:tcPr>
          <w:p w14:paraId="76C7819C" w14:textId="109EEACF" w:rsidR="003436FE" w:rsidRPr="001E6E5F" w:rsidRDefault="00087590">
            <w:pPr>
              <w:spacing w:before="120" w:after="120"/>
              <w:jc w:val="center"/>
              <w:rPr>
                <w:sz w:val="22"/>
                <w:szCs w:val="22"/>
              </w:rPr>
            </w:pPr>
            <w:r w:rsidRPr="001E6E5F">
              <w:rPr>
                <w:sz w:val="22"/>
                <w:szCs w:val="22"/>
              </w:rPr>
              <w:t>1</w:t>
            </w:r>
            <w:r w:rsidR="00C678E9" w:rsidRPr="001E6E5F">
              <w:rPr>
                <w:sz w:val="22"/>
                <w:szCs w:val="22"/>
              </w:rPr>
              <w:t>3</w:t>
            </w:r>
            <w:r w:rsidRPr="001E6E5F">
              <w:rPr>
                <w:sz w:val="22"/>
                <w:szCs w:val="22"/>
              </w:rPr>
              <w:t>.00</w:t>
            </w:r>
          </w:p>
        </w:tc>
      </w:tr>
      <w:tr w:rsidR="001E6E5F" w:rsidRPr="001E6E5F" w14:paraId="348EC4E5" w14:textId="77777777" w:rsidTr="00010683">
        <w:tc>
          <w:tcPr>
            <w:tcW w:w="4820" w:type="dxa"/>
            <w:shd w:val="pct10" w:color="auto" w:fill="FFFFFF"/>
          </w:tcPr>
          <w:p w14:paraId="29C5C947" w14:textId="77777777" w:rsidR="003436FE" w:rsidRPr="001E6E5F" w:rsidRDefault="003436FE" w:rsidP="003436FE">
            <w:pPr>
              <w:spacing w:before="120" w:after="120"/>
              <w:rPr>
                <w:b/>
                <w:sz w:val="22"/>
                <w:szCs w:val="22"/>
              </w:rPr>
            </w:pPr>
            <w:r w:rsidRPr="001E6E5F">
              <w:rPr>
                <w:b/>
                <w:sz w:val="22"/>
                <w:szCs w:val="22"/>
              </w:rPr>
              <w:t>Interviews (if any)</w:t>
            </w:r>
          </w:p>
        </w:tc>
        <w:tc>
          <w:tcPr>
            <w:tcW w:w="1972" w:type="dxa"/>
          </w:tcPr>
          <w:p w14:paraId="23C77B37" w14:textId="1DF3D229" w:rsidR="003436FE" w:rsidRPr="001E6E5F" w:rsidRDefault="003436FE" w:rsidP="003436FE">
            <w:pPr>
              <w:spacing w:before="120" w:after="120"/>
              <w:jc w:val="center"/>
              <w:rPr>
                <w:sz w:val="22"/>
                <w:szCs w:val="22"/>
              </w:rPr>
            </w:pPr>
            <w:r w:rsidRPr="001E6E5F">
              <w:rPr>
                <w:sz w:val="22"/>
                <w:szCs w:val="22"/>
              </w:rPr>
              <w:t xml:space="preserve">Not applicable </w:t>
            </w:r>
            <w:r w:rsidRPr="001E6E5F">
              <w:rPr>
                <w:sz w:val="22"/>
                <w:szCs w:val="22"/>
                <w:vertAlign w:val="superscript"/>
              </w:rPr>
              <w:sym w:font="Monotype Sorts" w:char="F027"/>
            </w:r>
          </w:p>
        </w:tc>
        <w:tc>
          <w:tcPr>
            <w:tcW w:w="1572" w:type="dxa"/>
          </w:tcPr>
          <w:p w14:paraId="36CEBF54" w14:textId="77777777" w:rsidR="003436FE" w:rsidRPr="001E6E5F" w:rsidRDefault="003436FE" w:rsidP="003436FE">
            <w:pPr>
              <w:spacing w:before="120" w:after="120"/>
              <w:jc w:val="center"/>
              <w:rPr>
                <w:sz w:val="22"/>
                <w:szCs w:val="22"/>
              </w:rPr>
            </w:pPr>
            <w:r w:rsidRPr="001E6E5F">
              <w:rPr>
                <w:sz w:val="22"/>
                <w:szCs w:val="22"/>
              </w:rPr>
              <w:t>-</w:t>
            </w:r>
          </w:p>
        </w:tc>
      </w:tr>
      <w:tr w:rsidR="001E6E5F" w:rsidRPr="001E6E5F" w14:paraId="21961AC7" w14:textId="77777777" w:rsidTr="00010683">
        <w:tc>
          <w:tcPr>
            <w:tcW w:w="4820" w:type="dxa"/>
            <w:shd w:val="pct10" w:color="auto" w:fill="FFFFFF"/>
          </w:tcPr>
          <w:p w14:paraId="642454B0" w14:textId="77777777" w:rsidR="003436FE" w:rsidRPr="001E6E5F" w:rsidRDefault="003436FE">
            <w:pPr>
              <w:spacing w:before="120" w:after="120"/>
              <w:rPr>
                <w:b/>
                <w:sz w:val="22"/>
                <w:szCs w:val="22"/>
              </w:rPr>
            </w:pPr>
            <w:r w:rsidRPr="001E6E5F">
              <w:rPr>
                <w:b/>
                <w:sz w:val="22"/>
                <w:szCs w:val="22"/>
              </w:rPr>
              <w:t>Completion date for evaluating technical offers</w:t>
            </w:r>
          </w:p>
        </w:tc>
        <w:tc>
          <w:tcPr>
            <w:tcW w:w="1972" w:type="dxa"/>
          </w:tcPr>
          <w:p w14:paraId="60D1D96C" w14:textId="33983B73" w:rsidR="003436FE" w:rsidRPr="001E6E5F" w:rsidRDefault="00EB64D9">
            <w:pPr>
              <w:spacing w:before="120" w:after="120"/>
              <w:jc w:val="center"/>
              <w:rPr>
                <w:sz w:val="22"/>
                <w:szCs w:val="22"/>
              </w:rPr>
            </w:pPr>
            <w:r w:rsidRPr="001E6E5F">
              <w:rPr>
                <w:sz w:val="22"/>
                <w:szCs w:val="22"/>
              </w:rPr>
              <w:t>18.07</w:t>
            </w:r>
            <w:r w:rsidR="00087590" w:rsidRPr="001E6E5F">
              <w:rPr>
                <w:sz w:val="22"/>
                <w:szCs w:val="22"/>
              </w:rPr>
              <w:t xml:space="preserve">.2020 </w:t>
            </w:r>
          </w:p>
        </w:tc>
        <w:tc>
          <w:tcPr>
            <w:tcW w:w="1572" w:type="dxa"/>
          </w:tcPr>
          <w:p w14:paraId="6D8EFD3E" w14:textId="77777777" w:rsidR="003436FE" w:rsidRPr="001E6E5F" w:rsidRDefault="003436FE">
            <w:pPr>
              <w:spacing w:before="120" w:after="120"/>
              <w:jc w:val="center"/>
              <w:rPr>
                <w:sz w:val="22"/>
                <w:szCs w:val="22"/>
              </w:rPr>
            </w:pPr>
            <w:r w:rsidRPr="001E6E5F">
              <w:rPr>
                <w:sz w:val="22"/>
                <w:szCs w:val="22"/>
              </w:rPr>
              <w:t>-</w:t>
            </w:r>
          </w:p>
        </w:tc>
      </w:tr>
      <w:tr w:rsidR="001E6E5F" w:rsidRPr="001E6E5F" w14:paraId="2664DA15" w14:textId="77777777" w:rsidTr="00010683">
        <w:tc>
          <w:tcPr>
            <w:tcW w:w="4820" w:type="dxa"/>
            <w:shd w:val="pct10" w:color="auto" w:fill="FFFFFF"/>
          </w:tcPr>
          <w:p w14:paraId="168E0376" w14:textId="77777777" w:rsidR="003436FE" w:rsidRPr="001E6E5F" w:rsidRDefault="003436FE">
            <w:pPr>
              <w:spacing w:before="120" w:after="120"/>
              <w:rPr>
                <w:b/>
                <w:sz w:val="22"/>
                <w:szCs w:val="22"/>
              </w:rPr>
            </w:pPr>
            <w:r w:rsidRPr="001E6E5F">
              <w:rPr>
                <w:b/>
                <w:sz w:val="22"/>
                <w:szCs w:val="22"/>
              </w:rPr>
              <w:t xml:space="preserve">Notification of award </w:t>
            </w:r>
          </w:p>
        </w:tc>
        <w:tc>
          <w:tcPr>
            <w:tcW w:w="1972" w:type="dxa"/>
          </w:tcPr>
          <w:p w14:paraId="61277E10" w14:textId="1CD6865F" w:rsidR="003436FE" w:rsidRPr="001E6E5F" w:rsidRDefault="00EB64D9">
            <w:pPr>
              <w:spacing w:before="120" w:after="120"/>
              <w:jc w:val="center"/>
              <w:rPr>
                <w:sz w:val="22"/>
                <w:szCs w:val="22"/>
              </w:rPr>
            </w:pPr>
            <w:r w:rsidRPr="001E6E5F">
              <w:rPr>
                <w:sz w:val="22"/>
                <w:szCs w:val="22"/>
              </w:rPr>
              <w:t>19</w:t>
            </w:r>
            <w:r w:rsidR="00087590" w:rsidRPr="001E6E5F">
              <w:rPr>
                <w:sz w:val="22"/>
                <w:szCs w:val="22"/>
              </w:rPr>
              <w:t>.0</w:t>
            </w:r>
            <w:r w:rsidRPr="001E6E5F">
              <w:rPr>
                <w:sz w:val="22"/>
                <w:szCs w:val="22"/>
              </w:rPr>
              <w:t>7</w:t>
            </w:r>
            <w:r w:rsidR="00087590" w:rsidRPr="001E6E5F">
              <w:rPr>
                <w:sz w:val="22"/>
                <w:szCs w:val="22"/>
              </w:rPr>
              <w:t>.2020</w:t>
            </w:r>
          </w:p>
        </w:tc>
        <w:tc>
          <w:tcPr>
            <w:tcW w:w="1572" w:type="dxa"/>
          </w:tcPr>
          <w:p w14:paraId="431C0E7E" w14:textId="77777777" w:rsidR="003436FE" w:rsidRPr="001E6E5F" w:rsidRDefault="003436FE">
            <w:pPr>
              <w:spacing w:before="120" w:after="120"/>
              <w:jc w:val="center"/>
              <w:rPr>
                <w:sz w:val="22"/>
                <w:szCs w:val="22"/>
              </w:rPr>
            </w:pPr>
            <w:r w:rsidRPr="001E6E5F">
              <w:rPr>
                <w:sz w:val="22"/>
                <w:szCs w:val="22"/>
              </w:rPr>
              <w:t>-</w:t>
            </w:r>
          </w:p>
        </w:tc>
      </w:tr>
      <w:tr w:rsidR="001E6E5F" w:rsidRPr="001E6E5F" w14:paraId="3018AB92" w14:textId="77777777" w:rsidTr="00010683">
        <w:tc>
          <w:tcPr>
            <w:tcW w:w="4820" w:type="dxa"/>
            <w:shd w:val="pct10" w:color="auto" w:fill="FFFFFF"/>
          </w:tcPr>
          <w:p w14:paraId="060F1719" w14:textId="77777777" w:rsidR="003436FE" w:rsidRPr="001E6E5F" w:rsidRDefault="003436FE">
            <w:pPr>
              <w:spacing w:before="120" w:after="120"/>
              <w:rPr>
                <w:b/>
                <w:sz w:val="22"/>
                <w:szCs w:val="22"/>
              </w:rPr>
            </w:pPr>
            <w:r w:rsidRPr="001E6E5F">
              <w:rPr>
                <w:b/>
                <w:sz w:val="22"/>
                <w:szCs w:val="22"/>
              </w:rPr>
              <w:t>Contract signature</w:t>
            </w:r>
          </w:p>
        </w:tc>
        <w:tc>
          <w:tcPr>
            <w:tcW w:w="1972" w:type="dxa"/>
          </w:tcPr>
          <w:p w14:paraId="0BF5C7CB" w14:textId="3563DAB4" w:rsidR="003436FE" w:rsidRPr="001E6E5F" w:rsidRDefault="00EB64D9">
            <w:pPr>
              <w:spacing w:before="120" w:after="120"/>
              <w:jc w:val="center"/>
              <w:rPr>
                <w:sz w:val="22"/>
                <w:szCs w:val="22"/>
              </w:rPr>
            </w:pPr>
            <w:r w:rsidRPr="001E6E5F">
              <w:rPr>
                <w:sz w:val="22"/>
                <w:szCs w:val="22"/>
              </w:rPr>
              <w:t>20.07</w:t>
            </w:r>
            <w:r w:rsidR="00087590" w:rsidRPr="001E6E5F">
              <w:rPr>
                <w:sz w:val="22"/>
                <w:szCs w:val="22"/>
              </w:rPr>
              <w:t>.2020</w:t>
            </w:r>
          </w:p>
        </w:tc>
        <w:tc>
          <w:tcPr>
            <w:tcW w:w="1572" w:type="dxa"/>
          </w:tcPr>
          <w:p w14:paraId="6EFE6294" w14:textId="77777777" w:rsidR="003436FE" w:rsidRPr="001E6E5F" w:rsidRDefault="003436FE">
            <w:pPr>
              <w:spacing w:before="120" w:after="120"/>
              <w:jc w:val="center"/>
              <w:rPr>
                <w:sz w:val="22"/>
                <w:szCs w:val="22"/>
              </w:rPr>
            </w:pPr>
            <w:r w:rsidRPr="001E6E5F">
              <w:rPr>
                <w:sz w:val="22"/>
                <w:szCs w:val="22"/>
              </w:rPr>
              <w:t>-</w:t>
            </w:r>
          </w:p>
        </w:tc>
      </w:tr>
      <w:tr w:rsidR="001E6E5F" w:rsidRPr="001E6E5F" w14:paraId="47E57F51" w14:textId="77777777" w:rsidTr="00010683">
        <w:tc>
          <w:tcPr>
            <w:tcW w:w="4820" w:type="dxa"/>
            <w:shd w:val="pct10" w:color="auto" w:fill="FFFFFF"/>
          </w:tcPr>
          <w:p w14:paraId="3D7AD7C8" w14:textId="77777777" w:rsidR="003436FE" w:rsidRPr="001E6E5F" w:rsidRDefault="003436FE">
            <w:pPr>
              <w:spacing w:before="120" w:after="120"/>
              <w:rPr>
                <w:b/>
                <w:sz w:val="22"/>
                <w:szCs w:val="22"/>
              </w:rPr>
            </w:pPr>
            <w:r w:rsidRPr="001E6E5F">
              <w:rPr>
                <w:b/>
                <w:sz w:val="22"/>
                <w:szCs w:val="22"/>
              </w:rPr>
              <w:t>Start date</w:t>
            </w:r>
          </w:p>
        </w:tc>
        <w:tc>
          <w:tcPr>
            <w:tcW w:w="1972" w:type="dxa"/>
          </w:tcPr>
          <w:p w14:paraId="2CB4E208" w14:textId="54D25FC7" w:rsidR="003436FE" w:rsidRPr="001E6E5F" w:rsidRDefault="00EB64D9">
            <w:pPr>
              <w:spacing w:before="120" w:after="120"/>
              <w:jc w:val="center"/>
              <w:rPr>
                <w:sz w:val="22"/>
                <w:szCs w:val="22"/>
              </w:rPr>
            </w:pPr>
            <w:r w:rsidRPr="001E6E5F">
              <w:rPr>
                <w:sz w:val="22"/>
                <w:szCs w:val="22"/>
              </w:rPr>
              <w:t>20.07</w:t>
            </w:r>
            <w:r w:rsidR="00087590" w:rsidRPr="001E6E5F">
              <w:rPr>
                <w:sz w:val="22"/>
                <w:szCs w:val="22"/>
              </w:rPr>
              <w:t>.2020</w:t>
            </w:r>
          </w:p>
        </w:tc>
        <w:tc>
          <w:tcPr>
            <w:tcW w:w="1572" w:type="dxa"/>
          </w:tcPr>
          <w:p w14:paraId="32502699" w14:textId="77777777" w:rsidR="003436FE" w:rsidRPr="001E6E5F" w:rsidRDefault="003436FE">
            <w:pPr>
              <w:spacing w:before="120" w:after="120"/>
              <w:jc w:val="center"/>
              <w:rPr>
                <w:sz w:val="22"/>
                <w:szCs w:val="22"/>
              </w:rPr>
            </w:pPr>
            <w:r w:rsidRPr="001E6E5F">
              <w:rPr>
                <w:sz w:val="22"/>
                <w:szCs w:val="22"/>
              </w:rPr>
              <w:t>-</w:t>
            </w:r>
          </w:p>
        </w:tc>
      </w:tr>
    </w:tbl>
    <w:p w14:paraId="4A52280F" w14:textId="77777777" w:rsidR="003436FE" w:rsidRPr="001E6E5F" w:rsidRDefault="003436FE" w:rsidP="003436FE">
      <w:pPr>
        <w:spacing w:before="120" w:after="240"/>
        <w:rPr>
          <w:b/>
          <w:sz w:val="22"/>
          <w:szCs w:val="22"/>
        </w:rPr>
      </w:pPr>
      <w:r w:rsidRPr="001E6E5F">
        <w:rPr>
          <w:b/>
          <w:sz w:val="22"/>
          <w:szCs w:val="22"/>
        </w:rPr>
        <w:t xml:space="preserve">* All times are in the time zone of the country of the </w:t>
      </w:r>
      <w:r w:rsidR="00C330E1" w:rsidRPr="001E6E5F">
        <w:rPr>
          <w:b/>
          <w:sz w:val="22"/>
          <w:szCs w:val="22"/>
        </w:rPr>
        <w:t>c</w:t>
      </w:r>
      <w:r w:rsidRPr="001E6E5F">
        <w:rPr>
          <w:b/>
          <w:sz w:val="22"/>
          <w:szCs w:val="22"/>
        </w:rPr>
        <w:t xml:space="preserve">ontracting </w:t>
      </w:r>
      <w:r w:rsidR="00C330E1" w:rsidRPr="001E6E5F">
        <w:rPr>
          <w:b/>
          <w:sz w:val="22"/>
          <w:szCs w:val="22"/>
        </w:rPr>
        <w:t>a</w:t>
      </w:r>
      <w:r w:rsidRPr="001E6E5F">
        <w:rPr>
          <w:b/>
          <w:sz w:val="22"/>
          <w:szCs w:val="22"/>
        </w:rPr>
        <w:t>uthority</w:t>
      </w:r>
      <w:r w:rsidRPr="001E6E5F">
        <w:rPr>
          <w:b/>
          <w:sz w:val="22"/>
          <w:szCs w:val="22"/>
        </w:rPr>
        <w:br/>
      </w:r>
      <w:r w:rsidRPr="001E6E5F">
        <w:rPr>
          <w:sz w:val="22"/>
          <w:szCs w:val="22"/>
          <w:vertAlign w:val="superscript"/>
        </w:rPr>
        <w:sym w:font="Monotype Sorts" w:char="F027"/>
      </w:r>
      <w:r w:rsidRPr="001E6E5F">
        <w:rPr>
          <w:sz w:val="22"/>
          <w:szCs w:val="22"/>
          <w:vertAlign w:val="superscript"/>
        </w:rPr>
        <w:t xml:space="preserve"> </w:t>
      </w:r>
      <w:r w:rsidRPr="001E6E5F">
        <w:rPr>
          <w:b/>
          <w:sz w:val="22"/>
          <w:szCs w:val="22"/>
        </w:rPr>
        <w:t>Provisional date</w:t>
      </w:r>
    </w:p>
    <w:p w14:paraId="4CD794ED" w14:textId="77777777" w:rsidR="003436FE" w:rsidRPr="001E6E5F" w:rsidRDefault="003436FE" w:rsidP="003436FE">
      <w:pPr>
        <w:keepNext/>
        <w:numPr>
          <w:ilvl w:val="0"/>
          <w:numId w:val="26"/>
        </w:numPr>
        <w:spacing w:before="120" w:after="120"/>
        <w:jc w:val="both"/>
        <w:rPr>
          <w:b/>
          <w:szCs w:val="24"/>
        </w:rPr>
      </w:pPr>
      <w:bookmarkStart w:id="1" w:name="_Ref499615030"/>
      <w:r w:rsidRPr="001E6E5F">
        <w:rPr>
          <w:b/>
          <w:szCs w:val="24"/>
        </w:rPr>
        <w:t>Participation</w:t>
      </w:r>
      <w:r w:rsidR="007E285C" w:rsidRPr="001E6E5F">
        <w:rPr>
          <w:b/>
          <w:szCs w:val="24"/>
        </w:rPr>
        <w:t>,</w:t>
      </w:r>
      <w:r w:rsidR="00E33957" w:rsidRPr="001E6E5F">
        <w:rPr>
          <w:b/>
          <w:szCs w:val="24"/>
        </w:rPr>
        <w:t xml:space="preserve"> </w:t>
      </w:r>
      <w:r w:rsidR="000544E6" w:rsidRPr="001E6E5F">
        <w:rPr>
          <w:b/>
          <w:szCs w:val="24"/>
        </w:rPr>
        <w:t xml:space="preserve">experts and </w:t>
      </w:r>
      <w:r w:rsidRPr="001E6E5F">
        <w:rPr>
          <w:b/>
          <w:szCs w:val="24"/>
        </w:rPr>
        <w:t>subcontracting</w:t>
      </w:r>
      <w:bookmarkEnd w:id="1"/>
    </w:p>
    <w:p w14:paraId="05791AE6" w14:textId="77777777" w:rsidR="003436FE" w:rsidRPr="001E6E5F"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1E6E5F">
        <w:rPr>
          <w:sz w:val="22"/>
          <w:szCs w:val="22"/>
        </w:rPr>
        <w:t xml:space="preserve">Participation in this tender procedure is open only to the </w:t>
      </w:r>
      <w:r w:rsidR="00EF67ED" w:rsidRPr="001E6E5F">
        <w:rPr>
          <w:sz w:val="22"/>
          <w:szCs w:val="22"/>
        </w:rPr>
        <w:t>invited tenderers.</w:t>
      </w:r>
      <w:r w:rsidR="000955FE" w:rsidRPr="001E6E5F">
        <w:rPr>
          <w:sz w:val="22"/>
          <w:szCs w:val="22"/>
        </w:rPr>
        <w:t xml:space="preserve"> For the eligibility, please see point 10 of the contract notice. </w:t>
      </w:r>
    </w:p>
    <w:p w14:paraId="12099205" w14:textId="77777777" w:rsidR="003436FE" w:rsidRPr="001E6E5F"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1E6E5F">
        <w:rPr>
          <w:sz w:val="22"/>
          <w:szCs w:val="22"/>
        </w:rPr>
        <w:t xml:space="preserve">Natural or legal persons are not entitled to participate in this tender procedure or be awarded a contract if they are in any of the </w:t>
      </w:r>
      <w:r w:rsidR="004E248D" w:rsidRPr="001E6E5F">
        <w:rPr>
          <w:sz w:val="22"/>
        </w:rPr>
        <w:t>situations</w:t>
      </w:r>
      <w:r w:rsidRPr="001E6E5F">
        <w:rPr>
          <w:sz w:val="22"/>
          <w:szCs w:val="22"/>
        </w:rPr>
        <w:t xml:space="preserve"> mentioned in Section</w:t>
      </w:r>
      <w:r w:rsidR="00C330E1" w:rsidRPr="001E6E5F">
        <w:rPr>
          <w:sz w:val="22"/>
          <w:szCs w:val="22"/>
        </w:rPr>
        <w:t>s</w:t>
      </w:r>
      <w:r w:rsidR="00EE5A83" w:rsidRPr="001E6E5F">
        <w:rPr>
          <w:sz w:val="22"/>
          <w:szCs w:val="22"/>
        </w:rPr>
        <w:t xml:space="preserve"> 2.</w:t>
      </w:r>
      <w:r w:rsidR="00C330E1" w:rsidRPr="001E6E5F">
        <w:rPr>
          <w:sz w:val="22"/>
          <w:szCs w:val="22"/>
        </w:rPr>
        <w:t>4.</w:t>
      </w:r>
      <w:r w:rsidR="00EE5A83" w:rsidRPr="001E6E5F">
        <w:rPr>
          <w:sz w:val="22"/>
          <w:szCs w:val="22"/>
        </w:rPr>
        <w:t xml:space="preserve"> (EU restrictive measures),</w:t>
      </w:r>
      <w:r w:rsidRPr="001E6E5F">
        <w:rPr>
          <w:sz w:val="22"/>
          <w:szCs w:val="22"/>
        </w:rPr>
        <w:t xml:space="preserve"> 2.</w:t>
      </w:r>
      <w:r w:rsidR="00C330E1" w:rsidRPr="001E6E5F">
        <w:rPr>
          <w:sz w:val="22"/>
          <w:szCs w:val="22"/>
        </w:rPr>
        <w:t>6</w:t>
      </w:r>
      <w:r w:rsidRPr="001E6E5F">
        <w:rPr>
          <w:sz w:val="22"/>
          <w:szCs w:val="22"/>
        </w:rPr>
        <w:t>.</w:t>
      </w:r>
      <w:r w:rsidR="00C330E1" w:rsidRPr="001E6E5F">
        <w:rPr>
          <w:sz w:val="22"/>
          <w:szCs w:val="22"/>
        </w:rPr>
        <w:t>10</w:t>
      </w:r>
      <w:r w:rsidR="004E248D" w:rsidRPr="001E6E5F">
        <w:rPr>
          <w:sz w:val="22"/>
          <w:szCs w:val="22"/>
        </w:rPr>
        <w:t>.1</w:t>
      </w:r>
      <w:r w:rsidR="00BF0BD3" w:rsidRPr="001E6E5F">
        <w:rPr>
          <w:sz w:val="22"/>
          <w:szCs w:val="22"/>
        </w:rPr>
        <w:t>.</w:t>
      </w:r>
      <w:r w:rsidR="00F80338" w:rsidRPr="001E6E5F">
        <w:rPr>
          <w:sz w:val="22"/>
          <w:szCs w:val="22"/>
        </w:rPr>
        <w:t>(exclusion criteria)</w:t>
      </w:r>
      <w:r w:rsidR="004E248D" w:rsidRPr="001E6E5F">
        <w:rPr>
          <w:sz w:val="22"/>
          <w:szCs w:val="22"/>
        </w:rPr>
        <w:t xml:space="preserve"> or 2.</w:t>
      </w:r>
      <w:r w:rsidR="00C330E1" w:rsidRPr="001E6E5F">
        <w:rPr>
          <w:sz w:val="22"/>
          <w:szCs w:val="22"/>
        </w:rPr>
        <w:t>6</w:t>
      </w:r>
      <w:r w:rsidR="004E248D" w:rsidRPr="001E6E5F">
        <w:rPr>
          <w:sz w:val="22"/>
          <w:szCs w:val="22"/>
        </w:rPr>
        <w:t>.</w:t>
      </w:r>
      <w:r w:rsidR="00C330E1" w:rsidRPr="001E6E5F">
        <w:rPr>
          <w:sz w:val="22"/>
          <w:szCs w:val="22"/>
        </w:rPr>
        <w:t>10</w:t>
      </w:r>
      <w:r w:rsidR="004E248D" w:rsidRPr="001E6E5F">
        <w:rPr>
          <w:sz w:val="22"/>
          <w:szCs w:val="22"/>
        </w:rPr>
        <w:t>.</w:t>
      </w:r>
      <w:r w:rsidR="00C330E1" w:rsidRPr="001E6E5F">
        <w:rPr>
          <w:sz w:val="22"/>
          <w:szCs w:val="22"/>
        </w:rPr>
        <w:t>1</w:t>
      </w:r>
      <w:r w:rsidR="00BF0BD3" w:rsidRPr="001E6E5F">
        <w:rPr>
          <w:sz w:val="22"/>
          <w:szCs w:val="22"/>
        </w:rPr>
        <w:t>.</w:t>
      </w:r>
      <w:r w:rsidR="00C330E1" w:rsidRPr="001E6E5F">
        <w:rPr>
          <w:sz w:val="22"/>
          <w:szCs w:val="22"/>
        </w:rPr>
        <w:t>1.</w:t>
      </w:r>
      <w:r w:rsidR="004E248D" w:rsidRPr="001E6E5F">
        <w:rPr>
          <w:sz w:val="22"/>
          <w:szCs w:val="22"/>
        </w:rPr>
        <w:t xml:space="preserve"> </w:t>
      </w:r>
      <w:r w:rsidR="00F80338" w:rsidRPr="001E6E5F">
        <w:rPr>
          <w:sz w:val="22"/>
          <w:szCs w:val="22"/>
        </w:rPr>
        <w:t xml:space="preserve">(rejection from a procedure) </w:t>
      </w:r>
      <w:r w:rsidRPr="001E6E5F">
        <w:rPr>
          <w:sz w:val="22"/>
          <w:szCs w:val="22"/>
        </w:rPr>
        <w:t xml:space="preserve">of the </w:t>
      </w:r>
      <w:r w:rsidR="00C330E1" w:rsidRPr="001E6E5F">
        <w:rPr>
          <w:b/>
          <w:sz w:val="22"/>
          <w:szCs w:val="22"/>
        </w:rPr>
        <w:t>p</w:t>
      </w:r>
      <w:r w:rsidRPr="001E6E5F">
        <w:rPr>
          <w:b/>
          <w:sz w:val="22"/>
          <w:szCs w:val="22"/>
        </w:rPr>
        <w:t xml:space="preserve">ractical </w:t>
      </w:r>
      <w:r w:rsidR="00C330E1" w:rsidRPr="001E6E5F">
        <w:rPr>
          <w:b/>
          <w:sz w:val="22"/>
          <w:szCs w:val="22"/>
        </w:rPr>
        <w:t>g</w:t>
      </w:r>
      <w:r w:rsidRPr="001E6E5F">
        <w:rPr>
          <w:b/>
          <w:sz w:val="22"/>
          <w:szCs w:val="22"/>
        </w:rPr>
        <w:t>uide</w:t>
      </w:r>
      <w:r w:rsidRPr="001E6E5F">
        <w:rPr>
          <w:sz w:val="22"/>
          <w:szCs w:val="22"/>
        </w:rPr>
        <w:t xml:space="preserve">. Should they do so, </w:t>
      </w:r>
      <w:r w:rsidR="004E248D" w:rsidRPr="001E6E5F">
        <w:rPr>
          <w:sz w:val="22"/>
          <w:szCs w:val="22"/>
        </w:rPr>
        <w:t>their tender will be considered unsuitable or irregular respectively</w:t>
      </w:r>
      <w:r w:rsidRPr="001E6E5F">
        <w:rPr>
          <w:sz w:val="22"/>
          <w:szCs w:val="22"/>
        </w:rPr>
        <w:t>.</w:t>
      </w:r>
    </w:p>
    <w:p w14:paraId="14338098" w14:textId="77777777" w:rsidR="003436FE" w:rsidRPr="001E6E5F"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1E6E5F">
        <w:rPr>
          <w:sz w:val="22"/>
          <w:szCs w:val="22"/>
        </w:rPr>
        <w:lastRenderedPageBreak/>
        <w:t>In the cases listed in Section 2.</w:t>
      </w:r>
      <w:r w:rsidR="00C330E1" w:rsidRPr="001E6E5F">
        <w:rPr>
          <w:sz w:val="22"/>
          <w:szCs w:val="22"/>
        </w:rPr>
        <w:t>6</w:t>
      </w:r>
      <w:r w:rsidRPr="001E6E5F">
        <w:rPr>
          <w:sz w:val="22"/>
          <w:szCs w:val="22"/>
        </w:rPr>
        <w:t>.</w:t>
      </w:r>
      <w:r w:rsidR="00C330E1" w:rsidRPr="001E6E5F">
        <w:rPr>
          <w:sz w:val="22"/>
          <w:szCs w:val="22"/>
        </w:rPr>
        <w:t>10</w:t>
      </w:r>
      <w:r w:rsidRPr="001E6E5F">
        <w:rPr>
          <w:sz w:val="22"/>
          <w:szCs w:val="22"/>
        </w:rPr>
        <w:t>.1</w:t>
      </w:r>
      <w:r w:rsidR="00BF0BD3" w:rsidRPr="001E6E5F">
        <w:rPr>
          <w:sz w:val="22"/>
          <w:szCs w:val="22"/>
        </w:rPr>
        <w:t>.</w:t>
      </w:r>
      <w:r w:rsidR="00C330E1" w:rsidRPr="001E6E5F">
        <w:rPr>
          <w:sz w:val="22"/>
          <w:szCs w:val="22"/>
        </w:rPr>
        <w:t>1.</w:t>
      </w:r>
      <w:r w:rsidRPr="001E6E5F">
        <w:rPr>
          <w:sz w:val="22"/>
          <w:szCs w:val="22"/>
        </w:rPr>
        <w:t xml:space="preserve"> of the </w:t>
      </w:r>
      <w:r w:rsidR="00C330E1" w:rsidRPr="001E6E5F">
        <w:rPr>
          <w:b/>
          <w:sz w:val="22"/>
          <w:szCs w:val="22"/>
        </w:rPr>
        <w:t>p</w:t>
      </w:r>
      <w:r w:rsidRPr="001E6E5F">
        <w:rPr>
          <w:b/>
          <w:sz w:val="22"/>
          <w:szCs w:val="22"/>
        </w:rPr>
        <w:t xml:space="preserve">ractical </w:t>
      </w:r>
      <w:r w:rsidR="00C330E1" w:rsidRPr="001E6E5F">
        <w:rPr>
          <w:b/>
          <w:sz w:val="22"/>
          <w:szCs w:val="22"/>
        </w:rPr>
        <w:t>g</w:t>
      </w:r>
      <w:r w:rsidRPr="001E6E5F">
        <w:rPr>
          <w:b/>
          <w:sz w:val="22"/>
          <w:szCs w:val="22"/>
        </w:rPr>
        <w:t>uide</w:t>
      </w:r>
      <w:r w:rsidRPr="001E6E5F">
        <w:rPr>
          <w:sz w:val="22"/>
          <w:szCs w:val="22"/>
        </w:rPr>
        <w:t xml:space="preserve"> t</w:t>
      </w:r>
      <w:r w:rsidR="003436FE" w:rsidRPr="001E6E5F">
        <w:rPr>
          <w:sz w:val="22"/>
          <w:szCs w:val="22"/>
        </w:rPr>
        <w:t xml:space="preserve">enderers may be </w:t>
      </w:r>
      <w:r w:rsidRPr="001E6E5F">
        <w:rPr>
          <w:sz w:val="22"/>
          <w:szCs w:val="22"/>
        </w:rPr>
        <w:t xml:space="preserve">excluded from EU financed procedures and be </w:t>
      </w:r>
      <w:r w:rsidR="003436FE" w:rsidRPr="001E6E5F">
        <w:rPr>
          <w:sz w:val="22"/>
          <w:szCs w:val="22"/>
        </w:rPr>
        <w:t xml:space="preserve">subject to financial penalties </w:t>
      </w:r>
      <w:r w:rsidR="009021F5" w:rsidRPr="001E6E5F">
        <w:rPr>
          <w:sz w:val="22"/>
          <w:szCs w:val="22"/>
        </w:rPr>
        <w:t>up to</w:t>
      </w:r>
      <w:r w:rsidR="003436FE" w:rsidRPr="001E6E5F">
        <w:rPr>
          <w:sz w:val="22"/>
          <w:szCs w:val="22"/>
        </w:rPr>
        <w:t xml:space="preserve"> 10</w:t>
      </w:r>
      <w:r w:rsidR="003436FE" w:rsidRPr="001E6E5F">
        <w:rPr>
          <w:w w:val="50"/>
          <w:sz w:val="22"/>
          <w:szCs w:val="22"/>
        </w:rPr>
        <w:t> </w:t>
      </w:r>
      <w:r w:rsidR="003436FE" w:rsidRPr="001E6E5F">
        <w:rPr>
          <w:sz w:val="22"/>
          <w:szCs w:val="22"/>
        </w:rPr>
        <w:t>% of the total value of the contract</w:t>
      </w:r>
      <w:r w:rsidR="009021F5" w:rsidRPr="001E6E5F">
        <w:rPr>
          <w:sz w:val="22"/>
          <w:szCs w:val="22"/>
        </w:rPr>
        <w:t xml:space="preserve"> in accordance with the Financial Regulation in force. </w:t>
      </w:r>
      <w:r w:rsidR="003436FE" w:rsidRPr="001E6E5F">
        <w:rPr>
          <w:sz w:val="22"/>
          <w:szCs w:val="22"/>
        </w:rPr>
        <w:t xml:space="preserve">. This </w:t>
      </w:r>
      <w:r w:rsidRPr="001E6E5F">
        <w:rPr>
          <w:sz w:val="22"/>
          <w:szCs w:val="22"/>
        </w:rPr>
        <w:t>information may be published on the Commission</w:t>
      </w:r>
      <w:r w:rsidR="009021F5" w:rsidRPr="001E6E5F">
        <w:rPr>
          <w:sz w:val="22"/>
          <w:szCs w:val="22"/>
        </w:rPr>
        <w:t xml:space="preserve"> website</w:t>
      </w:r>
      <w:r w:rsidR="00B21495" w:rsidRPr="001E6E5F">
        <w:rPr>
          <w:sz w:val="22"/>
          <w:szCs w:val="22"/>
        </w:rPr>
        <w:t xml:space="preserve"> in accordance with the Financial Regulation in force</w:t>
      </w:r>
      <w:r w:rsidR="00F00530" w:rsidRPr="001E6E5F">
        <w:rPr>
          <w:sz w:val="22"/>
          <w:szCs w:val="22"/>
        </w:rPr>
        <w:t>.</w:t>
      </w:r>
      <w:r w:rsidR="003436FE" w:rsidRPr="001E6E5F">
        <w:rPr>
          <w:sz w:val="22"/>
          <w:szCs w:val="22"/>
        </w:rPr>
        <w:t xml:space="preserve"> </w:t>
      </w:r>
    </w:p>
    <w:p w14:paraId="16D8F23B" w14:textId="1589E93F" w:rsidR="00381AB8" w:rsidRPr="001E6E5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1E6E5F">
        <w:rPr>
          <w:sz w:val="22"/>
          <w:szCs w:val="22"/>
        </w:rPr>
        <w:t xml:space="preserve">The contract between the tenderer/contractor and its experts shall contain a provision that it is subject to the approval of the </w:t>
      </w:r>
      <w:r w:rsidR="005D6CCF" w:rsidRPr="001E6E5F">
        <w:rPr>
          <w:sz w:val="22"/>
          <w:szCs w:val="22"/>
        </w:rPr>
        <w:t>partner</w:t>
      </w:r>
      <w:r w:rsidRPr="001E6E5F">
        <w:rPr>
          <w:sz w:val="22"/>
          <w:szCs w:val="22"/>
        </w:rPr>
        <w:t xml:space="preserve"> country. It is furthermore recommended that this contract contains a dispute resolution clause. </w:t>
      </w:r>
    </w:p>
    <w:p w14:paraId="06978753" w14:textId="0D319460" w:rsidR="00D66CD2" w:rsidRPr="001E6E5F" w:rsidRDefault="00D66CD2" w:rsidP="0088737D">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1E6E5F">
        <w:rPr>
          <w:sz w:val="22"/>
          <w:szCs w:val="22"/>
        </w:rPr>
        <w:t>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w:t>
      </w:r>
    </w:p>
    <w:p w14:paraId="7E2F3B5D" w14:textId="77777777" w:rsidR="003436FE" w:rsidRPr="001E6E5F"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1E6E5F">
        <w:rPr>
          <w:sz w:val="22"/>
          <w:szCs w:val="22"/>
        </w:rPr>
        <w:t>All subcontractors must be eligible for the contract.</w:t>
      </w:r>
    </w:p>
    <w:p w14:paraId="682E57B2" w14:textId="5C1CEE1B" w:rsidR="003436FE" w:rsidRPr="001E6E5F" w:rsidRDefault="003436FE" w:rsidP="0088737D">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1E6E5F">
        <w:rPr>
          <w:sz w:val="22"/>
          <w:szCs w:val="22"/>
        </w:rPr>
        <w:t>Subcontractors cannot be in any of the exclusion situations listed in Section 2.</w:t>
      </w:r>
      <w:r w:rsidR="00C330E1" w:rsidRPr="001E6E5F">
        <w:rPr>
          <w:sz w:val="22"/>
          <w:szCs w:val="22"/>
        </w:rPr>
        <w:t>6</w:t>
      </w:r>
      <w:r w:rsidRPr="001E6E5F">
        <w:rPr>
          <w:sz w:val="22"/>
          <w:szCs w:val="22"/>
        </w:rPr>
        <w:t>.</w:t>
      </w:r>
      <w:r w:rsidR="00C330E1" w:rsidRPr="001E6E5F">
        <w:rPr>
          <w:sz w:val="22"/>
          <w:szCs w:val="22"/>
        </w:rPr>
        <w:t>10.1</w:t>
      </w:r>
      <w:r w:rsidRPr="001E6E5F">
        <w:rPr>
          <w:sz w:val="22"/>
          <w:szCs w:val="22"/>
        </w:rPr>
        <w:t xml:space="preserve"> of the </w:t>
      </w:r>
      <w:r w:rsidR="00C330E1" w:rsidRPr="001E6E5F">
        <w:rPr>
          <w:sz w:val="22"/>
          <w:szCs w:val="22"/>
        </w:rPr>
        <w:t>p</w:t>
      </w:r>
      <w:r w:rsidRPr="001E6E5F">
        <w:rPr>
          <w:sz w:val="22"/>
          <w:szCs w:val="22"/>
        </w:rPr>
        <w:t xml:space="preserve">ractical </w:t>
      </w:r>
      <w:r w:rsidR="00C330E1" w:rsidRPr="001E6E5F">
        <w:rPr>
          <w:sz w:val="22"/>
          <w:szCs w:val="22"/>
        </w:rPr>
        <w:t>g</w:t>
      </w:r>
      <w:r w:rsidRPr="001E6E5F">
        <w:rPr>
          <w:sz w:val="22"/>
          <w:szCs w:val="22"/>
        </w:rPr>
        <w:t xml:space="preserve">uide. </w:t>
      </w:r>
    </w:p>
    <w:p w14:paraId="54E72F4A" w14:textId="77777777" w:rsidR="003436FE" w:rsidRPr="001E6E5F" w:rsidRDefault="003436FE" w:rsidP="003436FE">
      <w:pPr>
        <w:widowControl w:val="0"/>
        <w:numPr>
          <w:ilvl w:val="0"/>
          <w:numId w:val="26"/>
        </w:numPr>
        <w:spacing w:before="120" w:after="120"/>
        <w:jc w:val="both"/>
        <w:rPr>
          <w:b/>
          <w:szCs w:val="24"/>
        </w:rPr>
      </w:pPr>
      <w:r w:rsidRPr="001E6E5F">
        <w:rPr>
          <w:b/>
          <w:szCs w:val="24"/>
        </w:rPr>
        <w:t>Content of tenders</w:t>
      </w:r>
    </w:p>
    <w:p w14:paraId="440E0BBD" w14:textId="77777777" w:rsidR="003436FE" w:rsidRPr="001E6E5F" w:rsidRDefault="003436FE" w:rsidP="003436FE">
      <w:pPr>
        <w:pStyle w:val="Heading2"/>
        <w:keepNext w:val="0"/>
        <w:widowControl w:val="0"/>
        <w:tabs>
          <w:tab w:val="clear" w:pos="426"/>
        </w:tabs>
        <w:spacing w:before="120" w:after="120"/>
        <w:jc w:val="both"/>
        <w:rPr>
          <w:sz w:val="22"/>
          <w:szCs w:val="22"/>
          <w:lang w:val="en-GB"/>
        </w:rPr>
      </w:pPr>
      <w:r w:rsidRPr="001E6E5F">
        <w:rPr>
          <w:sz w:val="22"/>
          <w:szCs w:val="22"/>
          <w:lang w:val="en-GB"/>
        </w:rPr>
        <w:t xml:space="preserve">Offers, all correspondence and documents related to the tender exchanged by the tenderer and the </w:t>
      </w:r>
      <w:r w:rsidR="00C330E1" w:rsidRPr="001E6E5F">
        <w:rPr>
          <w:sz w:val="22"/>
          <w:szCs w:val="22"/>
          <w:lang w:val="en-GB"/>
        </w:rPr>
        <w:t>c</w:t>
      </w:r>
      <w:r w:rsidRPr="001E6E5F">
        <w:rPr>
          <w:sz w:val="22"/>
          <w:szCs w:val="22"/>
          <w:lang w:val="en-GB"/>
        </w:rPr>
        <w:t xml:space="preserve">ontracting </w:t>
      </w:r>
      <w:r w:rsidR="00C330E1" w:rsidRPr="001E6E5F">
        <w:rPr>
          <w:sz w:val="22"/>
          <w:szCs w:val="22"/>
          <w:lang w:val="en-GB"/>
        </w:rPr>
        <w:t>a</w:t>
      </w:r>
      <w:r w:rsidRPr="001E6E5F">
        <w:rPr>
          <w:sz w:val="22"/>
          <w:szCs w:val="22"/>
          <w:lang w:val="en-GB"/>
        </w:rPr>
        <w:t>uthority must be written in English.</w:t>
      </w:r>
    </w:p>
    <w:p w14:paraId="69E5340A" w14:textId="77777777" w:rsidR="003436FE" w:rsidRPr="001E6E5F" w:rsidRDefault="003436FE" w:rsidP="003436FE">
      <w:pPr>
        <w:pStyle w:val="Heading2"/>
        <w:keepNext w:val="0"/>
        <w:widowControl w:val="0"/>
        <w:tabs>
          <w:tab w:val="clear" w:pos="426"/>
        </w:tabs>
        <w:spacing w:before="120" w:after="120"/>
        <w:jc w:val="both"/>
        <w:rPr>
          <w:sz w:val="22"/>
          <w:szCs w:val="22"/>
          <w:lang w:val="en-GB"/>
        </w:rPr>
      </w:pPr>
      <w:r w:rsidRPr="001E6E5F">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5A76C428" w14:textId="54513591" w:rsidR="0088737D" w:rsidRPr="001E6E5F" w:rsidRDefault="0088737D" w:rsidP="0088737D">
      <w:pPr>
        <w:widowControl w:val="0"/>
        <w:spacing w:before="120" w:after="120"/>
        <w:jc w:val="both"/>
        <w:rPr>
          <w:sz w:val="22"/>
          <w:szCs w:val="22"/>
        </w:rPr>
      </w:pPr>
      <w:r w:rsidRPr="001E6E5F">
        <w:rPr>
          <w:sz w:val="22"/>
          <w:szCs w:val="22"/>
        </w:rPr>
        <w:t xml:space="preserve">The tender must include a </w:t>
      </w:r>
      <w:r w:rsidRPr="001E6E5F">
        <w:rPr>
          <w:b/>
          <w:bCs/>
          <w:sz w:val="22"/>
          <w:szCs w:val="22"/>
        </w:rPr>
        <w:t>technical offer and a financial offer,</w:t>
      </w:r>
      <w:r w:rsidRPr="001E6E5F">
        <w:rPr>
          <w:sz w:val="22"/>
          <w:szCs w:val="22"/>
        </w:rPr>
        <w:t xml:space="preserve"> which must be submitted in separate envelopes (see clause </w:t>
      </w:r>
      <w:r w:rsidRPr="001E6E5F">
        <w:fldChar w:fldCharType="begin"/>
      </w:r>
      <w:r w:rsidRPr="001E6E5F">
        <w:instrText xml:space="preserve"> REF _Ref499982672 \r \h  \* MERGEFORMAT </w:instrText>
      </w:r>
      <w:r w:rsidRPr="001E6E5F">
        <w:fldChar w:fldCharType="separate"/>
      </w:r>
      <w:r w:rsidRPr="001E6E5F">
        <w:t>8</w:t>
      </w:r>
      <w:r w:rsidRPr="001E6E5F">
        <w:fldChar w:fldCharType="end"/>
      </w:r>
      <w:r w:rsidRPr="001E6E5F">
        <w:rPr>
          <w:sz w:val="22"/>
          <w:szCs w:val="22"/>
        </w:rPr>
        <w:t xml:space="preserve">). Each technical offer and financial offer must contain one original, clearly marked </w:t>
      </w:r>
      <w:r w:rsidRPr="001E6E5F">
        <w:rPr>
          <w:b/>
          <w:sz w:val="22"/>
          <w:szCs w:val="22"/>
        </w:rPr>
        <w:t>‘Original’</w:t>
      </w:r>
      <w:r w:rsidRPr="001E6E5F">
        <w:rPr>
          <w:sz w:val="22"/>
          <w:szCs w:val="22"/>
        </w:rPr>
        <w:t>, and 1 (one) copy, each marked ‘</w:t>
      </w:r>
      <w:r w:rsidRPr="001E6E5F">
        <w:rPr>
          <w:b/>
          <w:sz w:val="22"/>
          <w:szCs w:val="22"/>
        </w:rPr>
        <w:t>Copy’</w:t>
      </w:r>
      <w:r w:rsidRPr="001E6E5F">
        <w:rPr>
          <w:sz w:val="22"/>
          <w:szCs w:val="22"/>
        </w:rPr>
        <w:t xml:space="preserve">. Failure to fulfil the requirements in clauses 4.1, 4.2 and </w:t>
      </w:r>
      <w:r w:rsidRPr="001E6E5F">
        <w:fldChar w:fldCharType="begin"/>
      </w:r>
      <w:r w:rsidRPr="001E6E5F">
        <w:instrText xml:space="preserve"> REF _Ref499982672 \r \h  \* MERGEFORMAT </w:instrText>
      </w:r>
      <w:r w:rsidRPr="001E6E5F">
        <w:fldChar w:fldCharType="separate"/>
      </w:r>
      <w:r w:rsidRPr="001E6E5F">
        <w:t>8</w:t>
      </w:r>
      <w:r w:rsidRPr="001E6E5F">
        <w:fldChar w:fldCharType="end"/>
      </w:r>
      <w:r w:rsidRPr="001E6E5F">
        <w:rPr>
          <w:sz w:val="22"/>
          <w:szCs w:val="22"/>
        </w:rPr>
        <w:t xml:space="preserve"> will constitute an irregularity and may result in rejection of the tender.</w:t>
      </w:r>
    </w:p>
    <w:p w14:paraId="3BBC5BE9" w14:textId="77777777" w:rsidR="003436FE" w:rsidRPr="001E6E5F" w:rsidRDefault="003436FE" w:rsidP="00010683">
      <w:pPr>
        <w:widowControl w:val="0"/>
        <w:spacing w:before="120" w:after="120"/>
        <w:ind w:left="567" w:hanging="567"/>
        <w:jc w:val="both"/>
        <w:rPr>
          <w:b/>
          <w:sz w:val="22"/>
          <w:szCs w:val="22"/>
        </w:rPr>
      </w:pPr>
      <w:r w:rsidRPr="001E6E5F">
        <w:rPr>
          <w:b/>
          <w:sz w:val="22"/>
          <w:szCs w:val="22"/>
        </w:rPr>
        <w:t>4.1</w:t>
      </w:r>
      <w:r w:rsidR="00010683" w:rsidRPr="001E6E5F">
        <w:rPr>
          <w:b/>
          <w:sz w:val="22"/>
          <w:szCs w:val="22"/>
        </w:rPr>
        <w:t>.</w:t>
      </w:r>
      <w:r w:rsidRPr="001E6E5F">
        <w:rPr>
          <w:b/>
          <w:sz w:val="22"/>
          <w:szCs w:val="22"/>
        </w:rPr>
        <w:tab/>
        <w:t>Technical offer</w:t>
      </w:r>
    </w:p>
    <w:p w14:paraId="441ECC37" w14:textId="77777777" w:rsidR="003436FE" w:rsidRPr="001E6E5F" w:rsidRDefault="003436FE" w:rsidP="003436FE">
      <w:pPr>
        <w:widowControl w:val="0"/>
        <w:spacing w:before="120" w:after="120"/>
        <w:jc w:val="both"/>
        <w:rPr>
          <w:sz w:val="22"/>
          <w:szCs w:val="22"/>
        </w:rPr>
      </w:pPr>
      <w:r w:rsidRPr="001E6E5F">
        <w:rPr>
          <w:sz w:val="22"/>
          <w:szCs w:val="22"/>
        </w:rPr>
        <w:t xml:space="preserve">The </w:t>
      </w:r>
      <w:r w:rsidR="0021784A" w:rsidRPr="001E6E5F">
        <w:rPr>
          <w:sz w:val="22"/>
          <w:szCs w:val="22"/>
        </w:rPr>
        <w:t>t</w:t>
      </w:r>
      <w:r w:rsidRPr="001E6E5F">
        <w:rPr>
          <w:sz w:val="22"/>
          <w:szCs w:val="22"/>
        </w:rPr>
        <w:t>echnical offer must include the following documents:</w:t>
      </w:r>
    </w:p>
    <w:p w14:paraId="6C8D3A43" w14:textId="77777777" w:rsidR="003436FE" w:rsidRPr="001E6E5F" w:rsidRDefault="003436FE" w:rsidP="003436FE">
      <w:pPr>
        <w:widowControl w:val="0"/>
        <w:numPr>
          <w:ilvl w:val="0"/>
          <w:numId w:val="20"/>
        </w:numPr>
        <w:tabs>
          <w:tab w:val="num" w:pos="567"/>
        </w:tabs>
        <w:spacing w:before="120" w:after="120"/>
        <w:ind w:left="567" w:hanging="567"/>
        <w:jc w:val="both"/>
        <w:rPr>
          <w:sz w:val="22"/>
          <w:szCs w:val="22"/>
        </w:rPr>
      </w:pPr>
      <w:r w:rsidRPr="001E6E5F">
        <w:rPr>
          <w:b/>
          <w:sz w:val="22"/>
          <w:szCs w:val="22"/>
        </w:rPr>
        <w:t>Tender submission form</w:t>
      </w:r>
      <w:r w:rsidRPr="001E6E5F">
        <w:rPr>
          <w:sz w:val="22"/>
          <w:szCs w:val="22"/>
        </w:rPr>
        <w:t xml:space="preserve"> (see Part D of this tender dossier) including:</w:t>
      </w:r>
    </w:p>
    <w:p w14:paraId="010105D8" w14:textId="4BC857E9" w:rsidR="003436FE" w:rsidRPr="001E6E5F" w:rsidRDefault="003436FE" w:rsidP="003436FE">
      <w:pPr>
        <w:numPr>
          <w:ilvl w:val="0"/>
          <w:numId w:val="27"/>
        </w:numPr>
        <w:tabs>
          <w:tab w:val="clear" w:pos="360"/>
          <w:tab w:val="num" w:pos="851"/>
        </w:tabs>
        <w:spacing w:before="120" w:after="120"/>
        <w:ind w:left="851" w:hanging="284"/>
        <w:jc w:val="both"/>
        <w:rPr>
          <w:sz w:val="22"/>
          <w:szCs w:val="22"/>
        </w:rPr>
      </w:pPr>
      <w:r w:rsidRPr="001E6E5F">
        <w:rPr>
          <w:sz w:val="22"/>
          <w:szCs w:val="22"/>
        </w:rPr>
        <w:t>Signed statements of exclusivity and availability (using the template included with the tender submission form), one for each key expert, the purpose of which are as follows:</w:t>
      </w:r>
    </w:p>
    <w:p w14:paraId="1F49D95B" w14:textId="77777777" w:rsidR="003436FE" w:rsidRPr="001E6E5F" w:rsidRDefault="003436FE" w:rsidP="003436FE">
      <w:pPr>
        <w:numPr>
          <w:ilvl w:val="0"/>
          <w:numId w:val="35"/>
        </w:numPr>
        <w:tabs>
          <w:tab w:val="clear" w:pos="360"/>
        </w:tabs>
        <w:spacing w:before="120" w:after="120"/>
        <w:ind w:left="1276"/>
        <w:jc w:val="both"/>
        <w:rPr>
          <w:sz w:val="22"/>
          <w:szCs w:val="22"/>
        </w:rPr>
      </w:pPr>
      <w:r w:rsidRPr="001E6E5F">
        <w:rPr>
          <w:sz w:val="22"/>
          <w:szCs w:val="22"/>
        </w:rPr>
        <w:t>The key experts proposed in this tender must not be part of any other tender submitted for this tender procedure. They must therefore commit themselves exclusively to the tenderer.</w:t>
      </w:r>
    </w:p>
    <w:p w14:paraId="6F244023" w14:textId="77777777" w:rsidR="003436FE" w:rsidRPr="001E6E5F" w:rsidRDefault="003436FE" w:rsidP="003436FE">
      <w:pPr>
        <w:keepNext/>
        <w:numPr>
          <w:ilvl w:val="0"/>
          <w:numId w:val="35"/>
        </w:numPr>
        <w:tabs>
          <w:tab w:val="clear" w:pos="360"/>
        </w:tabs>
        <w:spacing w:before="120" w:after="120"/>
        <w:ind w:left="1276" w:hanging="357"/>
        <w:jc w:val="both"/>
        <w:rPr>
          <w:sz w:val="22"/>
          <w:szCs w:val="22"/>
        </w:rPr>
      </w:pPr>
      <w:r w:rsidRPr="001E6E5F">
        <w:rPr>
          <w:sz w:val="22"/>
          <w:szCs w:val="22"/>
        </w:rPr>
        <w:t xml:space="preserve">Each key expert must also undertake to be available, able and willing to work for the whole period scheduled for his/her input to implement the tasks set out in the </w:t>
      </w:r>
      <w:r w:rsidR="0021784A" w:rsidRPr="001E6E5F">
        <w:rPr>
          <w:sz w:val="22"/>
          <w:szCs w:val="22"/>
        </w:rPr>
        <w:t>t</w:t>
      </w:r>
      <w:r w:rsidRPr="001E6E5F">
        <w:rPr>
          <w:sz w:val="22"/>
          <w:szCs w:val="22"/>
        </w:rPr>
        <w:t xml:space="preserve">erms of </w:t>
      </w:r>
      <w:r w:rsidR="0021784A" w:rsidRPr="001E6E5F">
        <w:rPr>
          <w:sz w:val="22"/>
          <w:szCs w:val="22"/>
        </w:rPr>
        <w:t>r</w:t>
      </w:r>
      <w:r w:rsidRPr="001E6E5F">
        <w:rPr>
          <w:sz w:val="22"/>
          <w:szCs w:val="22"/>
        </w:rPr>
        <w:t xml:space="preserve">eference and/or in the </w:t>
      </w:r>
      <w:r w:rsidR="0021784A" w:rsidRPr="001E6E5F">
        <w:rPr>
          <w:sz w:val="22"/>
          <w:szCs w:val="22"/>
        </w:rPr>
        <w:t>o</w:t>
      </w:r>
      <w:r w:rsidRPr="001E6E5F">
        <w:rPr>
          <w:sz w:val="22"/>
          <w:szCs w:val="22"/>
        </w:rPr>
        <w:t>rganisation and methodology.</w:t>
      </w:r>
    </w:p>
    <w:p w14:paraId="5CBD8060" w14:textId="77777777" w:rsidR="003436FE" w:rsidRPr="001E6E5F" w:rsidRDefault="003436FE" w:rsidP="003436FE">
      <w:pPr>
        <w:pStyle w:val="BodyText2"/>
        <w:tabs>
          <w:tab w:val="clear" w:pos="567"/>
        </w:tabs>
        <w:spacing w:before="120" w:after="120"/>
        <w:ind w:left="851"/>
        <w:rPr>
          <w:sz w:val="22"/>
          <w:szCs w:val="22"/>
        </w:rPr>
      </w:pPr>
      <w:r w:rsidRPr="001E6E5F">
        <w:rPr>
          <w:sz w:val="22"/>
          <w:szCs w:val="22"/>
        </w:rPr>
        <w:t>Note that non-key experts must not be asked to sign statements of exclusivity and availability.</w:t>
      </w:r>
    </w:p>
    <w:p w14:paraId="5E746471" w14:textId="77777777" w:rsidR="003436FE" w:rsidRPr="001E6E5F" w:rsidRDefault="003436FE" w:rsidP="003436FE">
      <w:pPr>
        <w:numPr>
          <w:ilvl w:val="0"/>
          <w:numId w:val="27"/>
        </w:numPr>
        <w:tabs>
          <w:tab w:val="clear" w:pos="360"/>
          <w:tab w:val="num" w:pos="927"/>
        </w:tabs>
        <w:spacing w:before="120" w:after="120"/>
        <w:ind w:left="927"/>
        <w:jc w:val="both"/>
        <w:rPr>
          <w:sz w:val="22"/>
          <w:szCs w:val="22"/>
        </w:rPr>
      </w:pPr>
      <w:r w:rsidRPr="001E6E5F">
        <w:rPr>
          <w:sz w:val="22"/>
          <w:szCs w:val="22"/>
        </w:rPr>
        <w:lastRenderedPageBreak/>
        <w:t>A signed</w:t>
      </w:r>
      <w:r w:rsidRPr="001E6E5F">
        <w:rPr>
          <w:b/>
          <w:sz w:val="22"/>
          <w:szCs w:val="22"/>
        </w:rPr>
        <w:t xml:space="preserve"> declaration</w:t>
      </w:r>
      <w:r w:rsidRPr="001E6E5F">
        <w:rPr>
          <w:sz w:val="22"/>
          <w:szCs w:val="22"/>
        </w:rPr>
        <w:t xml:space="preserve"> </w:t>
      </w:r>
      <w:r w:rsidR="001B1598" w:rsidRPr="001E6E5F">
        <w:rPr>
          <w:sz w:val="22"/>
          <w:szCs w:val="22"/>
        </w:rPr>
        <w:t xml:space="preserve">together with a signed </w:t>
      </w:r>
      <w:r w:rsidR="000D135C" w:rsidRPr="001E6E5F">
        <w:rPr>
          <w:sz w:val="22"/>
          <w:szCs w:val="22"/>
        </w:rPr>
        <w:t>"</w:t>
      </w:r>
      <w:r w:rsidR="001B1598" w:rsidRPr="001E6E5F">
        <w:rPr>
          <w:sz w:val="22"/>
          <w:szCs w:val="22"/>
        </w:rPr>
        <w:t>Declaration o</w:t>
      </w:r>
      <w:r w:rsidR="000D135C" w:rsidRPr="001E6E5F">
        <w:rPr>
          <w:sz w:val="22"/>
          <w:szCs w:val="22"/>
        </w:rPr>
        <w:t>n</w:t>
      </w:r>
      <w:r w:rsidR="001B1598" w:rsidRPr="001E6E5F">
        <w:rPr>
          <w:sz w:val="22"/>
          <w:szCs w:val="22"/>
        </w:rPr>
        <w:t xml:space="preserve"> honour on exclusion criteria and selection criteria</w:t>
      </w:r>
      <w:r w:rsidR="000D135C" w:rsidRPr="001E6E5F">
        <w:rPr>
          <w:sz w:val="22"/>
          <w:szCs w:val="22"/>
        </w:rPr>
        <w:t>"</w:t>
      </w:r>
      <w:r w:rsidR="000D135C" w:rsidRPr="001E6E5F">
        <w:rPr>
          <w:rStyle w:val="FootnoteReference"/>
          <w:sz w:val="22"/>
          <w:szCs w:val="22"/>
        </w:rPr>
        <w:footnoteReference w:id="1"/>
      </w:r>
      <w:r w:rsidR="001B1598" w:rsidRPr="001E6E5F">
        <w:rPr>
          <w:sz w:val="22"/>
          <w:szCs w:val="22"/>
        </w:rPr>
        <w:t xml:space="preserve"> </w:t>
      </w:r>
      <w:r w:rsidRPr="001E6E5F">
        <w:rPr>
          <w:sz w:val="22"/>
          <w:szCs w:val="22"/>
        </w:rPr>
        <w:t>from each legal entity identified in the tender submission form, using the format attached to the tender submission form.</w:t>
      </w:r>
    </w:p>
    <w:p w14:paraId="323E244F" w14:textId="77777777" w:rsidR="003436FE" w:rsidRPr="001E6E5F" w:rsidRDefault="003436FE" w:rsidP="003436FE">
      <w:pPr>
        <w:numPr>
          <w:ilvl w:val="0"/>
          <w:numId w:val="27"/>
        </w:numPr>
        <w:tabs>
          <w:tab w:val="clear" w:pos="360"/>
          <w:tab w:val="num" w:pos="927"/>
        </w:tabs>
        <w:spacing w:before="120" w:after="120"/>
        <w:ind w:left="927"/>
        <w:jc w:val="both"/>
        <w:rPr>
          <w:sz w:val="22"/>
          <w:szCs w:val="22"/>
        </w:rPr>
      </w:pPr>
      <w:r w:rsidRPr="001E6E5F">
        <w:rPr>
          <w:sz w:val="22"/>
          <w:szCs w:val="22"/>
        </w:rPr>
        <w:t>A completed</w:t>
      </w:r>
      <w:r w:rsidRPr="001E6E5F">
        <w:rPr>
          <w:b/>
          <w:sz w:val="22"/>
          <w:szCs w:val="22"/>
        </w:rPr>
        <w:t xml:space="preserve"> </w:t>
      </w:r>
      <w:r w:rsidR="0021784A" w:rsidRPr="001E6E5F">
        <w:rPr>
          <w:b/>
          <w:sz w:val="22"/>
          <w:szCs w:val="22"/>
        </w:rPr>
        <w:t>f</w:t>
      </w:r>
      <w:r w:rsidRPr="001E6E5F">
        <w:rPr>
          <w:b/>
          <w:sz w:val="22"/>
          <w:szCs w:val="22"/>
        </w:rPr>
        <w:t xml:space="preserve">inancial </w:t>
      </w:r>
      <w:r w:rsidR="0021784A" w:rsidRPr="001E6E5F">
        <w:rPr>
          <w:b/>
          <w:sz w:val="22"/>
          <w:szCs w:val="22"/>
        </w:rPr>
        <w:t>i</w:t>
      </w:r>
      <w:r w:rsidRPr="001E6E5F">
        <w:rPr>
          <w:b/>
          <w:sz w:val="22"/>
          <w:szCs w:val="22"/>
        </w:rPr>
        <w:t>dentification form</w:t>
      </w:r>
      <w:r w:rsidRPr="001E6E5F">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503BBB3" w14:textId="77777777" w:rsidR="003436FE" w:rsidRPr="001E6E5F" w:rsidRDefault="003436FE" w:rsidP="003436FE">
      <w:pPr>
        <w:numPr>
          <w:ilvl w:val="0"/>
          <w:numId w:val="27"/>
        </w:numPr>
        <w:tabs>
          <w:tab w:val="clear" w:pos="360"/>
          <w:tab w:val="num" w:pos="927"/>
        </w:tabs>
        <w:spacing w:before="120" w:after="120"/>
        <w:ind w:left="927"/>
        <w:jc w:val="both"/>
        <w:rPr>
          <w:sz w:val="22"/>
          <w:szCs w:val="22"/>
        </w:rPr>
      </w:pPr>
      <w:r w:rsidRPr="001E6E5F">
        <w:rPr>
          <w:sz w:val="22"/>
          <w:szCs w:val="22"/>
        </w:rPr>
        <w:t xml:space="preserve">The </w:t>
      </w:r>
      <w:r w:rsidRPr="001E6E5F">
        <w:rPr>
          <w:b/>
          <w:sz w:val="22"/>
          <w:szCs w:val="22"/>
        </w:rPr>
        <w:t>legal entity file</w:t>
      </w:r>
      <w:r w:rsidRPr="001E6E5F">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4B448311" w14:textId="77777777" w:rsidR="003436FE" w:rsidRPr="001E6E5F" w:rsidRDefault="003436FE" w:rsidP="003436FE">
      <w:pPr>
        <w:numPr>
          <w:ilvl w:val="0"/>
          <w:numId w:val="27"/>
        </w:numPr>
        <w:tabs>
          <w:tab w:val="clear" w:pos="360"/>
          <w:tab w:val="num" w:pos="927"/>
        </w:tabs>
        <w:spacing w:before="120" w:after="120"/>
        <w:ind w:left="927"/>
        <w:jc w:val="both"/>
        <w:rPr>
          <w:sz w:val="22"/>
          <w:szCs w:val="22"/>
        </w:rPr>
      </w:pPr>
      <w:r w:rsidRPr="001E6E5F">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1E64F021" w14:textId="77777777" w:rsidR="003436FE" w:rsidRPr="001E6E5F" w:rsidRDefault="003436FE" w:rsidP="003436FE">
      <w:pPr>
        <w:numPr>
          <w:ilvl w:val="0"/>
          <w:numId w:val="20"/>
        </w:numPr>
        <w:tabs>
          <w:tab w:val="num" w:pos="567"/>
        </w:tabs>
        <w:spacing w:before="120" w:after="120"/>
        <w:ind w:left="567" w:hanging="567"/>
        <w:jc w:val="both"/>
        <w:rPr>
          <w:sz w:val="22"/>
          <w:szCs w:val="22"/>
        </w:rPr>
      </w:pPr>
      <w:r w:rsidRPr="001E6E5F">
        <w:rPr>
          <w:b/>
          <w:sz w:val="22"/>
          <w:szCs w:val="22"/>
        </w:rPr>
        <w:t>Organisation and methodology</w:t>
      </w:r>
      <w:r w:rsidRPr="001E6E5F">
        <w:rPr>
          <w:sz w:val="22"/>
          <w:szCs w:val="22"/>
        </w:rPr>
        <w:t xml:space="preserve"> (will become Annex III to the contract), to be drawn up by the tenderer using the format in Annex III to the draft contract.</w:t>
      </w:r>
    </w:p>
    <w:p w14:paraId="049803D3" w14:textId="04140C5A" w:rsidR="003436FE" w:rsidRPr="001E6E5F" w:rsidRDefault="003436FE" w:rsidP="003436FE">
      <w:pPr>
        <w:numPr>
          <w:ilvl w:val="0"/>
          <w:numId w:val="20"/>
        </w:numPr>
        <w:tabs>
          <w:tab w:val="num" w:pos="567"/>
        </w:tabs>
        <w:spacing w:before="120" w:after="120"/>
        <w:ind w:left="567" w:hanging="567"/>
        <w:jc w:val="both"/>
        <w:rPr>
          <w:sz w:val="22"/>
          <w:szCs w:val="22"/>
        </w:rPr>
      </w:pPr>
      <w:r w:rsidRPr="001E6E5F">
        <w:rPr>
          <w:b/>
          <w:sz w:val="22"/>
          <w:szCs w:val="22"/>
        </w:rPr>
        <w:t>Key experts</w:t>
      </w:r>
      <w:r w:rsidRPr="001E6E5F">
        <w:rPr>
          <w:sz w:val="22"/>
          <w:szCs w:val="22"/>
        </w:rPr>
        <w:t xml:space="preserve"> (to become Annex IV to the contract). The key experts are those whose involvement is considered to be instrumental to achieve the contract objectives. </w:t>
      </w:r>
    </w:p>
    <w:p w14:paraId="56D769CD" w14:textId="2274293A" w:rsidR="003436FE" w:rsidRPr="001E6E5F" w:rsidRDefault="003436FE" w:rsidP="003436FE">
      <w:pPr>
        <w:spacing w:before="120" w:after="120"/>
        <w:ind w:left="567"/>
        <w:jc w:val="both"/>
        <w:rPr>
          <w:sz w:val="22"/>
          <w:szCs w:val="22"/>
        </w:rPr>
      </w:pPr>
      <w:r w:rsidRPr="001E6E5F">
        <w:rPr>
          <w:sz w:val="22"/>
          <w:szCs w:val="22"/>
        </w:rPr>
        <w:t>Annex IV to the draft contract contains the templates that tenderers must use, including:</w:t>
      </w:r>
    </w:p>
    <w:p w14:paraId="2102C780" w14:textId="77777777" w:rsidR="003436FE" w:rsidRPr="001E6E5F" w:rsidRDefault="003436FE" w:rsidP="003436FE">
      <w:pPr>
        <w:numPr>
          <w:ilvl w:val="0"/>
          <w:numId w:val="4"/>
        </w:numPr>
        <w:tabs>
          <w:tab w:val="clear" w:pos="360"/>
        </w:tabs>
        <w:spacing w:before="120" w:after="120"/>
        <w:ind w:left="993" w:hanging="425"/>
        <w:jc w:val="both"/>
        <w:rPr>
          <w:sz w:val="22"/>
          <w:szCs w:val="22"/>
        </w:rPr>
      </w:pPr>
      <w:r w:rsidRPr="001E6E5F">
        <w:rPr>
          <w:sz w:val="22"/>
          <w:szCs w:val="22"/>
        </w:rPr>
        <w:t>a list of the names of the key experts;</w:t>
      </w:r>
    </w:p>
    <w:p w14:paraId="02AC2DCE" w14:textId="77777777" w:rsidR="003436FE" w:rsidRPr="001E6E5F" w:rsidRDefault="003436FE" w:rsidP="003436FE">
      <w:pPr>
        <w:numPr>
          <w:ilvl w:val="0"/>
          <w:numId w:val="4"/>
        </w:numPr>
        <w:tabs>
          <w:tab w:val="clear" w:pos="360"/>
        </w:tabs>
        <w:spacing w:before="120" w:after="120"/>
        <w:ind w:left="993" w:hanging="425"/>
        <w:jc w:val="both"/>
        <w:rPr>
          <w:sz w:val="22"/>
          <w:szCs w:val="22"/>
        </w:rPr>
      </w:pPr>
      <w:r w:rsidRPr="001E6E5F">
        <w:rPr>
          <w:sz w:val="22"/>
          <w:szCs w:val="22"/>
        </w:rPr>
        <w:t>the CVs of each of the key experts.</w:t>
      </w:r>
      <w:r w:rsidRPr="001E6E5F">
        <w:rPr>
          <w:b/>
          <w:sz w:val="22"/>
          <w:szCs w:val="22"/>
        </w:rPr>
        <w:t xml:space="preserve"> </w:t>
      </w:r>
      <w:r w:rsidRPr="001E6E5F">
        <w:rPr>
          <w:sz w:val="22"/>
          <w:szCs w:val="22"/>
        </w:rPr>
        <w:t xml:space="preserve">Each CV </w:t>
      </w:r>
      <w:r w:rsidR="00AA3043" w:rsidRPr="001E6E5F">
        <w:rPr>
          <w:sz w:val="22"/>
          <w:szCs w:val="22"/>
        </w:rPr>
        <w:t xml:space="preserve">should </w:t>
      </w:r>
      <w:r w:rsidRPr="001E6E5F">
        <w:rPr>
          <w:sz w:val="22"/>
          <w:szCs w:val="22"/>
        </w:rPr>
        <w:t xml:space="preserve">be no longer than 3 pages and only one CV </w:t>
      </w:r>
      <w:r w:rsidR="00AA3043" w:rsidRPr="001E6E5F">
        <w:rPr>
          <w:sz w:val="22"/>
          <w:szCs w:val="22"/>
        </w:rPr>
        <w:t xml:space="preserve">must </w:t>
      </w:r>
      <w:r w:rsidRPr="001E6E5F">
        <w:rPr>
          <w:sz w:val="22"/>
          <w:szCs w:val="22"/>
        </w:rPr>
        <w:t xml:space="preserve">be provided for each position identified in the </w:t>
      </w:r>
      <w:r w:rsidR="0021784A" w:rsidRPr="001E6E5F">
        <w:rPr>
          <w:sz w:val="22"/>
          <w:szCs w:val="22"/>
        </w:rPr>
        <w:t>t</w:t>
      </w:r>
      <w:r w:rsidRPr="001E6E5F">
        <w:rPr>
          <w:sz w:val="22"/>
          <w:szCs w:val="22"/>
        </w:rPr>
        <w:t xml:space="preserve">erms of </w:t>
      </w:r>
      <w:r w:rsidR="0021784A" w:rsidRPr="001E6E5F">
        <w:rPr>
          <w:sz w:val="22"/>
          <w:szCs w:val="22"/>
        </w:rPr>
        <w:t>r</w:t>
      </w:r>
      <w:r w:rsidRPr="001E6E5F">
        <w:rPr>
          <w:sz w:val="22"/>
          <w:szCs w:val="22"/>
        </w:rPr>
        <w:t>eference.</w:t>
      </w:r>
      <w:r w:rsidR="00047F95" w:rsidRPr="001E6E5F">
        <w:rPr>
          <w:sz w:val="22"/>
          <w:szCs w:val="22"/>
        </w:rPr>
        <w:t xml:space="preserve"> Only the work experience mentioned in the CV will be considered by the evaluation committee.</w:t>
      </w:r>
      <w:r w:rsidRPr="001E6E5F">
        <w:rPr>
          <w:sz w:val="22"/>
          <w:szCs w:val="22"/>
        </w:rPr>
        <w:t xml:space="preserve"> Note that the CVs of non-key experts must not be submitted.</w:t>
      </w:r>
    </w:p>
    <w:p w14:paraId="2265E312" w14:textId="77777777" w:rsidR="003436FE" w:rsidRPr="001E6E5F" w:rsidRDefault="003436FE" w:rsidP="00632671">
      <w:pPr>
        <w:spacing w:before="120" w:after="120"/>
        <w:ind w:left="567"/>
        <w:jc w:val="both"/>
        <w:rPr>
          <w:sz w:val="22"/>
          <w:szCs w:val="22"/>
        </w:rPr>
      </w:pPr>
      <w:r w:rsidRPr="001E6E5F">
        <w:rPr>
          <w:sz w:val="22"/>
          <w:szCs w:val="22"/>
        </w:rPr>
        <w:t xml:space="preserve">The qualifications and experience of each key expert must clearly match the profiles indicated in the </w:t>
      </w:r>
      <w:r w:rsidR="0021784A" w:rsidRPr="001E6E5F">
        <w:rPr>
          <w:sz w:val="22"/>
          <w:szCs w:val="22"/>
        </w:rPr>
        <w:t>t</w:t>
      </w:r>
      <w:r w:rsidRPr="001E6E5F">
        <w:rPr>
          <w:sz w:val="22"/>
          <w:szCs w:val="22"/>
        </w:rPr>
        <w:t xml:space="preserve">erms of </w:t>
      </w:r>
      <w:r w:rsidR="0021784A" w:rsidRPr="001E6E5F">
        <w:rPr>
          <w:sz w:val="22"/>
          <w:szCs w:val="22"/>
        </w:rPr>
        <w:t>r</w:t>
      </w:r>
      <w:r w:rsidRPr="001E6E5F">
        <w:rPr>
          <w:sz w:val="22"/>
          <w:szCs w:val="22"/>
        </w:rPr>
        <w:t>eference.</w:t>
      </w:r>
      <w:r w:rsidR="008A2426" w:rsidRPr="001E6E5F">
        <w:rPr>
          <w:sz w:val="22"/>
          <w:szCs w:val="22"/>
        </w:rPr>
        <w:t xml:space="preserve"> </w:t>
      </w:r>
      <w:r w:rsidR="0017009E" w:rsidRPr="001E6E5F">
        <w:rPr>
          <w:sz w:val="22"/>
          <w:szCs w:val="22"/>
        </w:rPr>
        <w:t xml:space="preserve">If </w:t>
      </w:r>
      <w:r w:rsidR="008A2426" w:rsidRPr="001E6E5F">
        <w:rPr>
          <w:sz w:val="22"/>
          <w:szCs w:val="22"/>
        </w:rPr>
        <w:t xml:space="preserve">an expert does not meet the minimum requirements for </w:t>
      </w:r>
      <w:r w:rsidR="0017009E" w:rsidRPr="001E6E5F">
        <w:rPr>
          <w:sz w:val="22"/>
          <w:szCs w:val="22"/>
        </w:rPr>
        <w:t xml:space="preserve">each evaluation criterion (i.e. </w:t>
      </w:r>
      <w:r w:rsidR="008A2426" w:rsidRPr="001E6E5F">
        <w:rPr>
          <w:sz w:val="22"/>
          <w:szCs w:val="22"/>
        </w:rPr>
        <w:t>qualification and skills, general professional experience and specific professional experience</w:t>
      </w:r>
      <w:r w:rsidR="0017009E" w:rsidRPr="001E6E5F">
        <w:rPr>
          <w:sz w:val="22"/>
          <w:szCs w:val="22"/>
        </w:rPr>
        <w:t>)</w:t>
      </w:r>
      <w:r w:rsidR="008A2426" w:rsidRPr="001E6E5F">
        <w:rPr>
          <w:sz w:val="22"/>
          <w:szCs w:val="22"/>
        </w:rPr>
        <w:t xml:space="preserve">, he/she must be rejected. </w:t>
      </w:r>
      <w:r w:rsidR="0017009E" w:rsidRPr="001E6E5F">
        <w:rPr>
          <w:sz w:val="22"/>
          <w:szCs w:val="22"/>
        </w:rPr>
        <w:t>In such case</w:t>
      </w:r>
      <w:r w:rsidR="008A2426" w:rsidRPr="001E6E5F">
        <w:rPr>
          <w:sz w:val="22"/>
          <w:szCs w:val="22"/>
        </w:rPr>
        <w:t xml:space="preserve"> the entire tender </w:t>
      </w:r>
      <w:r w:rsidR="0017009E" w:rsidRPr="001E6E5F">
        <w:rPr>
          <w:sz w:val="22"/>
          <w:szCs w:val="22"/>
        </w:rPr>
        <w:t>shall be</w:t>
      </w:r>
      <w:r w:rsidR="008A2426" w:rsidRPr="001E6E5F">
        <w:rPr>
          <w:sz w:val="22"/>
          <w:szCs w:val="22"/>
        </w:rPr>
        <w:t xml:space="preserve"> rejected.</w:t>
      </w:r>
      <w:r w:rsidRPr="001E6E5F">
        <w:rPr>
          <w:sz w:val="22"/>
          <w:szCs w:val="22"/>
        </w:rPr>
        <w:t xml:space="preserve"> </w:t>
      </w:r>
    </w:p>
    <w:p w14:paraId="677FB859" w14:textId="77777777" w:rsidR="00396D4A" w:rsidRPr="001E6E5F" w:rsidRDefault="00396D4A" w:rsidP="00632671">
      <w:pPr>
        <w:pStyle w:val="BodyTextIndent"/>
        <w:spacing w:before="120"/>
        <w:rPr>
          <w:sz w:val="22"/>
          <w:szCs w:val="22"/>
        </w:rPr>
      </w:pPr>
      <w:r w:rsidRPr="001E6E5F">
        <w:rPr>
          <w:sz w:val="22"/>
          <w:szCs w:val="22"/>
        </w:rPr>
        <w:t>(4)</w:t>
      </w:r>
      <w:r w:rsidRPr="001E6E5F">
        <w:rPr>
          <w:sz w:val="22"/>
          <w:szCs w:val="22"/>
        </w:rPr>
        <w:tab/>
        <w:t xml:space="preserve">Non key experts may also be instrumental to achieve the contract objectives. However, they are not subject to evaluation by the evaluation </w:t>
      </w:r>
      <w:r w:rsidR="00543D27" w:rsidRPr="001E6E5F">
        <w:rPr>
          <w:sz w:val="22"/>
          <w:szCs w:val="22"/>
        </w:rPr>
        <w:t>c</w:t>
      </w:r>
      <w:r w:rsidRPr="001E6E5F">
        <w:rPr>
          <w:sz w:val="22"/>
          <w:szCs w:val="22"/>
        </w:rPr>
        <w:t>ommittee. Their positions and responsibilities may be defined in Section 6.1.</w:t>
      </w:r>
      <w:r w:rsidR="00804556" w:rsidRPr="001E6E5F">
        <w:rPr>
          <w:sz w:val="22"/>
          <w:szCs w:val="22"/>
        </w:rPr>
        <w:t>2</w:t>
      </w:r>
      <w:r w:rsidRPr="001E6E5F">
        <w:rPr>
          <w:sz w:val="22"/>
          <w:szCs w:val="22"/>
        </w:rPr>
        <w:t xml:space="preserve"> of the </w:t>
      </w:r>
      <w:r w:rsidR="00543D27" w:rsidRPr="001E6E5F">
        <w:rPr>
          <w:sz w:val="22"/>
          <w:szCs w:val="22"/>
        </w:rPr>
        <w:t>t</w:t>
      </w:r>
      <w:r w:rsidRPr="001E6E5F">
        <w:rPr>
          <w:sz w:val="22"/>
          <w:szCs w:val="22"/>
        </w:rPr>
        <w:t xml:space="preserve">erms of </w:t>
      </w:r>
      <w:r w:rsidR="00543D27" w:rsidRPr="001E6E5F">
        <w:rPr>
          <w:sz w:val="22"/>
          <w:szCs w:val="22"/>
        </w:rPr>
        <w:t>r</w:t>
      </w:r>
      <w:r w:rsidRPr="001E6E5F">
        <w:rPr>
          <w:sz w:val="22"/>
          <w:szCs w:val="22"/>
        </w:rPr>
        <w:t>eference in Annex II to the draft contract.</w:t>
      </w:r>
    </w:p>
    <w:p w14:paraId="29D019B5" w14:textId="77777777" w:rsidR="003436FE" w:rsidRPr="001E6E5F" w:rsidRDefault="00010683" w:rsidP="003436FE">
      <w:pPr>
        <w:pStyle w:val="BodyTextIndent"/>
        <w:tabs>
          <w:tab w:val="clear" w:pos="567"/>
        </w:tabs>
        <w:spacing w:before="120"/>
        <w:rPr>
          <w:sz w:val="22"/>
          <w:szCs w:val="22"/>
        </w:rPr>
      </w:pPr>
      <w:r w:rsidRPr="001E6E5F">
        <w:rPr>
          <w:sz w:val="22"/>
          <w:szCs w:val="22"/>
        </w:rPr>
        <w:t>(5)</w:t>
      </w:r>
      <w:r w:rsidR="003436FE" w:rsidRPr="001E6E5F">
        <w:rPr>
          <w:sz w:val="22"/>
          <w:szCs w:val="22"/>
        </w:rPr>
        <w:tab/>
        <w:t xml:space="preserve">Documentary proof or statements required under the law of the country in which the company (or each of the companies for consortia) is </w:t>
      </w:r>
      <w:r w:rsidR="00157CF6" w:rsidRPr="001E6E5F">
        <w:rPr>
          <w:sz w:val="22"/>
          <w:szCs w:val="22"/>
        </w:rPr>
        <w:t xml:space="preserve">effectively </w:t>
      </w:r>
      <w:r w:rsidR="003436FE" w:rsidRPr="001E6E5F">
        <w:rPr>
          <w:sz w:val="22"/>
          <w:szCs w:val="22"/>
        </w:rPr>
        <w:t xml:space="preserve">established, to show that it is not in any of the exclusion situations listed in </w:t>
      </w:r>
      <w:r w:rsidR="00543D27" w:rsidRPr="001E6E5F">
        <w:rPr>
          <w:sz w:val="22"/>
          <w:szCs w:val="22"/>
        </w:rPr>
        <w:t>S</w:t>
      </w:r>
      <w:r w:rsidR="003436FE" w:rsidRPr="001E6E5F">
        <w:rPr>
          <w:sz w:val="22"/>
          <w:szCs w:val="22"/>
        </w:rPr>
        <w:t>ection 2.</w:t>
      </w:r>
      <w:r w:rsidR="00C330E1" w:rsidRPr="001E6E5F">
        <w:rPr>
          <w:sz w:val="22"/>
          <w:szCs w:val="22"/>
        </w:rPr>
        <w:t>6</w:t>
      </w:r>
      <w:r w:rsidR="003436FE" w:rsidRPr="001E6E5F">
        <w:rPr>
          <w:sz w:val="22"/>
          <w:szCs w:val="22"/>
        </w:rPr>
        <w:t>.</w:t>
      </w:r>
      <w:r w:rsidR="00C330E1" w:rsidRPr="001E6E5F">
        <w:rPr>
          <w:sz w:val="22"/>
          <w:szCs w:val="22"/>
        </w:rPr>
        <w:t>10.1</w:t>
      </w:r>
      <w:r w:rsidR="003436FE" w:rsidRPr="001E6E5F">
        <w:rPr>
          <w:sz w:val="22"/>
          <w:szCs w:val="22"/>
        </w:rPr>
        <w:t xml:space="preserve"> of the </w:t>
      </w:r>
      <w:r w:rsidR="00C330E1" w:rsidRPr="001E6E5F">
        <w:rPr>
          <w:sz w:val="22"/>
          <w:szCs w:val="22"/>
        </w:rPr>
        <w:t>p</w:t>
      </w:r>
      <w:r w:rsidR="003436FE" w:rsidRPr="001E6E5F">
        <w:rPr>
          <w:sz w:val="22"/>
          <w:szCs w:val="22"/>
        </w:rPr>
        <w:t xml:space="preserve">ractical </w:t>
      </w:r>
      <w:r w:rsidR="00C330E1" w:rsidRPr="001E6E5F">
        <w:rPr>
          <w:sz w:val="22"/>
          <w:szCs w:val="22"/>
        </w:rPr>
        <w:t>g</w:t>
      </w:r>
      <w:r w:rsidR="003436FE" w:rsidRPr="001E6E5F">
        <w:rPr>
          <w:sz w:val="22"/>
          <w:szCs w:val="22"/>
        </w:rPr>
        <w:t xml:space="preserve">uide. This evidence, documents or statements must be dated, no more than </w:t>
      </w:r>
      <w:r w:rsidR="00157CF6" w:rsidRPr="001E6E5F">
        <w:rPr>
          <w:sz w:val="22"/>
          <w:szCs w:val="22"/>
        </w:rPr>
        <w:t xml:space="preserve">one </w:t>
      </w:r>
      <w:r w:rsidR="003436FE" w:rsidRPr="001E6E5F">
        <w:rPr>
          <w:sz w:val="22"/>
          <w:szCs w:val="22"/>
        </w:rPr>
        <w:t xml:space="preserve">year </w:t>
      </w:r>
      <w:r w:rsidR="003436FE" w:rsidRPr="001E6E5F">
        <w:rPr>
          <w:sz w:val="22"/>
          <w:szCs w:val="22"/>
        </w:rPr>
        <w:lastRenderedPageBreak/>
        <w:t xml:space="preserve">before the date of submission of the tender. In addition, a statement must be furnished stating that the situations described in these documents have not changed since then.  </w:t>
      </w:r>
    </w:p>
    <w:p w14:paraId="2F76F365" w14:textId="77777777" w:rsidR="003436FE" w:rsidRPr="001E6E5F" w:rsidRDefault="003436FE" w:rsidP="003436FE">
      <w:pPr>
        <w:pStyle w:val="BodyTextIndent"/>
        <w:keepNext/>
        <w:keepLines/>
        <w:tabs>
          <w:tab w:val="clear" w:pos="567"/>
        </w:tabs>
        <w:spacing w:before="120"/>
        <w:ind w:firstLine="0"/>
        <w:rPr>
          <w:sz w:val="22"/>
          <w:szCs w:val="22"/>
        </w:rPr>
      </w:pPr>
      <w:r w:rsidRPr="001E6E5F">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1643DD7" w14:textId="77777777" w:rsidR="003436FE" w:rsidRPr="001E6E5F" w:rsidRDefault="003436FE" w:rsidP="003121C6">
      <w:pPr>
        <w:spacing w:before="120" w:after="120"/>
        <w:ind w:left="567"/>
        <w:jc w:val="both"/>
        <w:rPr>
          <w:sz w:val="22"/>
          <w:szCs w:val="22"/>
        </w:rPr>
      </w:pPr>
      <w:r w:rsidRPr="001E6E5F">
        <w:rPr>
          <w:sz w:val="22"/>
          <w:szCs w:val="22"/>
        </w:rPr>
        <w:t xml:space="preserve">The </w:t>
      </w:r>
      <w:r w:rsidR="00C330E1" w:rsidRPr="001E6E5F">
        <w:rPr>
          <w:sz w:val="22"/>
          <w:szCs w:val="22"/>
        </w:rPr>
        <w:t>c</w:t>
      </w:r>
      <w:r w:rsidRPr="001E6E5F">
        <w:rPr>
          <w:sz w:val="22"/>
          <w:szCs w:val="22"/>
        </w:rPr>
        <w:t xml:space="preserve">ontracting </w:t>
      </w:r>
      <w:r w:rsidR="00C330E1" w:rsidRPr="001E6E5F">
        <w:rPr>
          <w:sz w:val="22"/>
          <w:szCs w:val="22"/>
        </w:rPr>
        <w:t>a</w:t>
      </w:r>
      <w:r w:rsidRPr="001E6E5F">
        <w:rPr>
          <w:sz w:val="22"/>
          <w:szCs w:val="22"/>
        </w:rPr>
        <w:t>uthority may waive the obligation of any tenderer to submit the documentary evidence referred to above</w:t>
      </w:r>
      <w:r w:rsidR="003F7035" w:rsidRPr="001E6E5F">
        <w:rPr>
          <w:sz w:val="22"/>
          <w:szCs w:val="22"/>
        </w:rPr>
        <w:t xml:space="preserve"> based on a risk assessment, or</w:t>
      </w:r>
      <w:r w:rsidRPr="001E6E5F">
        <w:rPr>
          <w:sz w:val="22"/>
          <w:szCs w:val="22"/>
        </w:rPr>
        <w:t xml:space="preser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7DA513E7" w14:textId="70F6FF9F" w:rsidR="001B2CA6" w:rsidRPr="001E6E5F" w:rsidRDefault="003121C6" w:rsidP="003121C6">
      <w:pPr>
        <w:spacing w:before="120" w:after="120"/>
        <w:ind w:left="567" w:hanging="567"/>
        <w:jc w:val="both"/>
        <w:rPr>
          <w:sz w:val="22"/>
          <w:szCs w:val="22"/>
        </w:rPr>
      </w:pPr>
      <w:r w:rsidRPr="001E6E5F">
        <w:rPr>
          <w:sz w:val="22"/>
          <w:szCs w:val="22"/>
        </w:rPr>
        <w:t>(6)</w:t>
      </w:r>
      <w:r w:rsidR="00010683" w:rsidRPr="001E6E5F">
        <w:rPr>
          <w:sz w:val="22"/>
          <w:szCs w:val="22"/>
        </w:rPr>
        <w:tab/>
      </w:r>
      <w:r w:rsidRPr="001E6E5F">
        <w:rPr>
          <w:sz w:val="22"/>
          <w:szCs w:val="22"/>
        </w:rPr>
        <w:t xml:space="preserve">Documentary evidence of the financial and economic capacity </w:t>
      </w:r>
      <w:r w:rsidR="000F0B96" w:rsidRPr="001E6E5F">
        <w:rPr>
          <w:sz w:val="22"/>
          <w:szCs w:val="22"/>
        </w:rPr>
        <w:t>and/or of</w:t>
      </w:r>
      <w:r w:rsidRPr="001E6E5F">
        <w:rPr>
          <w:sz w:val="22"/>
          <w:szCs w:val="22"/>
        </w:rPr>
        <w:t xml:space="preserve"> the technical and professional capacity according to the selection criteria specified in </w:t>
      </w:r>
      <w:r w:rsidR="005D2BA9" w:rsidRPr="001E6E5F">
        <w:rPr>
          <w:sz w:val="22"/>
          <w:szCs w:val="22"/>
        </w:rPr>
        <w:t xml:space="preserve">point 16 of </w:t>
      </w:r>
      <w:r w:rsidRPr="001E6E5F">
        <w:rPr>
          <w:sz w:val="22"/>
          <w:szCs w:val="22"/>
        </w:rPr>
        <w:t xml:space="preserve">the </w:t>
      </w:r>
      <w:r w:rsidR="00412107" w:rsidRPr="001E6E5F">
        <w:rPr>
          <w:sz w:val="22"/>
          <w:szCs w:val="22"/>
        </w:rPr>
        <w:t xml:space="preserve">contract </w:t>
      </w:r>
      <w:r w:rsidRPr="001E6E5F">
        <w:rPr>
          <w:sz w:val="22"/>
          <w:szCs w:val="22"/>
        </w:rPr>
        <w:t xml:space="preserve">notice. </w:t>
      </w:r>
      <w:r w:rsidR="00C3216F" w:rsidRPr="001E6E5F">
        <w:rPr>
          <w:sz w:val="22"/>
          <w:szCs w:val="22"/>
        </w:rPr>
        <w:t>(S</w:t>
      </w:r>
      <w:r w:rsidRPr="001E6E5F">
        <w:rPr>
          <w:sz w:val="22"/>
          <w:szCs w:val="22"/>
        </w:rPr>
        <w:t xml:space="preserve">ee further </w:t>
      </w:r>
      <w:r w:rsidR="00543D27" w:rsidRPr="001E6E5F">
        <w:rPr>
          <w:sz w:val="22"/>
          <w:szCs w:val="22"/>
        </w:rPr>
        <w:t>Section</w:t>
      </w:r>
      <w:r w:rsidRPr="001E6E5F">
        <w:rPr>
          <w:sz w:val="22"/>
          <w:szCs w:val="22"/>
        </w:rPr>
        <w:t xml:space="preserve"> 2.</w:t>
      </w:r>
      <w:r w:rsidR="00C330E1" w:rsidRPr="001E6E5F">
        <w:rPr>
          <w:sz w:val="22"/>
          <w:szCs w:val="22"/>
        </w:rPr>
        <w:t>6</w:t>
      </w:r>
      <w:r w:rsidRPr="001E6E5F">
        <w:rPr>
          <w:sz w:val="22"/>
          <w:szCs w:val="22"/>
        </w:rPr>
        <w:t xml:space="preserve">.11 of the </w:t>
      </w:r>
      <w:r w:rsidR="00C330E1" w:rsidRPr="001E6E5F">
        <w:rPr>
          <w:sz w:val="22"/>
          <w:szCs w:val="22"/>
        </w:rPr>
        <w:t>p</w:t>
      </w:r>
      <w:r w:rsidRPr="001E6E5F">
        <w:rPr>
          <w:sz w:val="22"/>
          <w:szCs w:val="22"/>
        </w:rPr>
        <w:t xml:space="preserve">ractical </w:t>
      </w:r>
      <w:r w:rsidR="00C330E1" w:rsidRPr="001E6E5F">
        <w:rPr>
          <w:sz w:val="22"/>
          <w:szCs w:val="22"/>
        </w:rPr>
        <w:t>g</w:t>
      </w:r>
      <w:r w:rsidRPr="001E6E5F">
        <w:rPr>
          <w:sz w:val="22"/>
          <w:szCs w:val="22"/>
        </w:rPr>
        <w:t xml:space="preserve">uide). </w:t>
      </w:r>
    </w:p>
    <w:p w14:paraId="40550976" w14:textId="77777777" w:rsidR="003121C6" w:rsidRPr="001E6E5F" w:rsidRDefault="003121C6" w:rsidP="003436FE">
      <w:pPr>
        <w:spacing w:before="120" w:after="120"/>
        <w:jc w:val="both"/>
        <w:rPr>
          <w:sz w:val="22"/>
          <w:szCs w:val="22"/>
        </w:rPr>
      </w:pPr>
      <w:r w:rsidRPr="001E6E5F">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sidRPr="001E6E5F">
        <w:rPr>
          <w:sz w:val="22"/>
          <w:szCs w:val="22"/>
        </w:rPr>
        <w:t xml:space="preserve">. Documentary proof or statements may be in original or copy. If copies are submitted, the originals must be available to send to the </w:t>
      </w:r>
      <w:r w:rsidR="00C330E1" w:rsidRPr="001E6E5F">
        <w:rPr>
          <w:sz w:val="22"/>
          <w:szCs w:val="22"/>
        </w:rPr>
        <w:t>c</w:t>
      </w:r>
      <w:r w:rsidRPr="001E6E5F">
        <w:rPr>
          <w:sz w:val="22"/>
          <w:szCs w:val="22"/>
        </w:rPr>
        <w:t xml:space="preserve">ontracting </w:t>
      </w:r>
      <w:r w:rsidR="00C330E1" w:rsidRPr="001E6E5F">
        <w:rPr>
          <w:sz w:val="22"/>
          <w:szCs w:val="22"/>
        </w:rPr>
        <w:t>a</w:t>
      </w:r>
      <w:r w:rsidRPr="001E6E5F">
        <w:rPr>
          <w:sz w:val="22"/>
          <w:szCs w:val="22"/>
        </w:rPr>
        <w:t>uthority upon request.</w:t>
      </w:r>
    </w:p>
    <w:p w14:paraId="1958C4A4" w14:textId="77777777" w:rsidR="003436FE" w:rsidRPr="001E6E5F" w:rsidRDefault="003436FE" w:rsidP="003436FE">
      <w:pPr>
        <w:spacing w:before="120" w:after="120"/>
        <w:jc w:val="both"/>
        <w:rPr>
          <w:sz w:val="22"/>
          <w:szCs w:val="22"/>
        </w:rPr>
      </w:pPr>
      <w:r w:rsidRPr="001E6E5F">
        <w:rPr>
          <w:sz w:val="22"/>
          <w:szCs w:val="22"/>
        </w:rPr>
        <w:t>Tenderers are reminded that the provision of false information in this tender procedure may lead to</w:t>
      </w:r>
      <w:r w:rsidR="00B36721" w:rsidRPr="001E6E5F">
        <w:rPr>
          <w:sz w:val="22"/>
          <w:szCs w:val="22"/>
        </w:rPr>
        <w:t xml:space="preserve"> the rejection of their tender and to</w:t>
      </w:r>
      <w:r w:rsidRPr="001E6E5F">
        <w:rPr>
          <w:sz w:val="22"/>
          <w:szCs w:val="22"/>
        </w:rPr>
        <w:t xml:space="preserve"> their exclusion from EU-funded </w:t>
      </w:r>
      <w:r w:rsidR="00B36721" w:rsidRPr="001E6E5F">
        <w:rPr>
          <w:sz w:val="22"/>
          <w:szCs w:val="22"/>
        </w:rPr>
        <w:t xml:space="preserve">procedures and </w:t>
      </w:r>
      <w:r w:rsidRPr="001E6E5F">
        <w:rPr>
          <w:sz w:val="22"/>
          <w:szCs w:val="22"/>
        </w:rPr>
        <w:t>contracts.</w:t>
      </w:r>
    </w:p>
    <w:p w14:paraId="302FA438" w14:textId="77777777" w:rsidR="003436FE" w:rsidRPr="001E6E5F" w:rsidRDefault="003436FE" w:rsidP="00010683">
      <w:pPr>
        <w:keepNext/>
        <w:spacing w:before="120" w:after="120"/>
        <w:ind w:left="567" w:hanging="567"/>
        <w:jc w:val="both"/>
        <w:rPr>
          <w:b/>
          <w:sz w:val="22"/>
          <w:szCs w:val="22"/>
        </w:rPr>
      </w:pPr>
      <w:r w:rsidRPr="001E6E5F">
        <w:rPr>
          <w:b/>
          <w:sz w:val="22"/>
          <w:szCs w:val="22"/>
        </w:rPr>
        <w:t>4.2</w:t>
      </w:r>
      <w:r w:rsidR="00010683" w:rsidRPr="001E6E5F">
        <w:rPr>
          <w:b/>
          <w:sz w:val="22"/>
          <w:szCs w:val="22"/>
        </w:rPr>
        <w:t>.</w:t>
      </w:r>
      <w:r w:rsidRPr="001E6E5F">
        <w:rPr>
          <w:b/>
          <w:sz w:val="22"/>
          <w:szCs w:val="22"/>
        </w:rPr>
        <w:tab/>
        <w:t>Financial offer</w:t>
      </w:r>
    </w:p>
    <w:p w14:paraId="73B246D1" w14:textId="1523780D" w:rsidR="008531BA" w:rsidRPr="001E6E5F" w:rsidRDefault="003436FE" w:rsidP="003436FE">
      <w:pPr>
        <w:shd w:val="clear" w:color="auto" w:fill="FFFFFF"/>
        <w:spacing w:before="120" w:after="120"/>
        <w:jc w:val="both"/>
        <w:rPr>
          <w:sz w:val="22"/>
          <w:szCs w:val="22"/>
        </w:rPr>
      </w:pPr>
      <w:r w:rsidRPr="001E6E5F">
        <w:rPr>
          <w:sz w:val="22"/>
          <w:szCs w:val="22"/>
        </w:rPr>
        <w:t xml:space="preserve">The </w:t>
      </w:r>
      <w:r w:rsidR="00543D27" w:rsidRPr="001E6E5F">
        <w:rPr>
          <w:sz w:val="22"/>
          <w:szCs w:val="22"/>
        </w:rPr>
        <w:t>f</w:t>
      </w:r>
      <w:r w:rsidRPr="001E6E5F">
        <w:rPr>
          <w:sz w:val="22"/>
          <w:szCs w:val="22"/>
        </w:rPr>
        <w:t xml:space="preserve">inancial offer must be presented as an amount in </w:t>
      </w:r>
      <w:r w:rsidR="00653323" w:rsidRPr="001E6E5F">
        <w:rPr>
          <w:sz w:val="22"/>
          <w:szCs w:val="22"/>
        </w:rPr>
        <w:t>RSD</w:t>
      </w:r>
      <w:r w:rsidR="000321F9" w:rsidRPr="001E6E5F">
        <w:rPr>
          <w:sz w:val="22"/>
          <w:szCs w:val="22"/>
        </w:rPr>
        <w:t xml:space="preserve"> an</w:t>
      </w:r>
      <w:r w:rsidRPr="001E6E5F">
        <w:rPr>
          <w:sz w:val="22"/>
          <w:szCs w:val="22"/>
        </w:rPr>
        <w:t>d must be submitted using the template for the global-price version of Annex V to part B of this tender dossier. The electronic version of this document ‘B8 — Budget for a global-price contract’ can be found on the website</w:t>
      </w:r>
    </w:p>
    <w:p w14:paraId="1953B1E5" w14:textId="77777777" w:rsidR="005F1DD5" w:rsidRPr="001E6E5F" w:rsidRDefault="00473F61" w:rsidP="003436FE">
      <w:pPr>
        <w:shd w:val="clear" w:color="auto" w:fill="FFFFFF"/>
        <w:spacing w:before="120" w:after="120"/>
        <w:jc w:val="both"/>
        <w:rPr>
          <w:sz w:val="22"/>
          <w:szCs w:val="22"/>
        </w:rPr>
      </w:pPr>
      <w:hyperlink r:id="rId9" w:history="1">
        <w:r w:rsidR="00996707" w:rsidRPr="001E6E5F">
          <w:rPr>
            <w:rStyle w:val="Hyperlink"/>
            <w:color w:val="auto"/>
            <w:sz w:val="22"/>
            <w:szCs w:val="22"/>
          </w:rPr>
          <w:t>http://ec.europa.eu/europeaid/prag/document.do</w:t>
        </w:r>
      </w:hyperlink>
      <w:r w:rsidR="005D1583" w:rsidRPr="001E6E5F">
        <w:rPr>
          <w:sz w:val="22"/>
          <w:szCs w:val="22"/>
        </w:rPr>
        <w:t>.</w:t>
      </w:r>
    </w:p>
    <w:p w14:paraId="3ADC5C4F" w14:textId="1CC969EC" w:rsidR="003436FE" w:rsidRPr="001E6E5F" w:rsidRDefault="003436FE" w:rsidP="003436FE">
      <w:pPr>
        <w:shd w:val="clear" w:color="auto" w:fill="FFFFFF"/>
        <w:spacing w:before="120" w:after="120"/>
        <w:jc w:val="both"/>
        <w:rPr>
          <w:sz w:val="22"/>
          <w:szCs w:val="22"/>
        </w:rPr>
      </w:pPr>
      <w:r w:rsidRPr="001E6E5F">
        <w:rPr>
          <w:sz w:val="22"/>
          <w:szCs w:val="22"/>
        </w:rPr>
        <w:t xml:space="preserve">The global price </w:t>
      </w:r>
      <w:r w:rsidR="008531BA" w:rsidRPr="001E6E5F">
        <w:rPr>
          <w:sz w:val="22"/>
          <w:szCs w:val="22"/>
        </w:rPr>
        <w:t>may</w:t>
      </w:r>
      <w:r w:rsidRPr="001E6E5F">
        <w:rPr>
          <w:sz w:val="22"/>
          <w:szCs w:val="22"/>
        </w:rPr>
        <w:t xml:space="preserve"> be broken down </w:t>
      </w:r>
      <w:r w:rsidR="008531BA" w:rsidRPr="001E6E5F">
        <w:rPr>
          <w:sz w:val="22"/>
          <w:szCs w:val="22"/>
        </w:rPr>
        <w:t xml:space="preserve">by outputs if required from the </w:t>
      </w:r>
      <w:r w:rsidR="00543D27" w:rsidRPr="001E6E5F">
        <w:rPr>
          <w:sz w:val="22"/>
          <w:szCs w:val="22"/>
        </w:rPr>
        <w:t>t</w:t>
      </w:r>
      <w:r w:rsidR="008531BA" w:rsidRPr="001E6E5F">
        <w:rPr>
          <w:sz w:val="22"/>
          <w:szCs w:val="22"/>
        </w:rPr>
        <w:t xml:space="preserve">erms of </w:t>
      </w:r>
      <w:r w:rsidR="00543D27" w:rsidRPr="001E6E5F">
        <w:rPr>
          <w:sz w:val="22"/>
          <w:szCs w:val="22"/>
        </w:rPr>
        <w:t>r</w:t>
      </w:r>
      <w:r w:rsidR="008531BA" w:rsidRPr="001E6E5F">
        <w:rPr>
          <w:sz w:val="22"/>
          <w:szCs w:val="22"/>
        </w:rPr>
        <w:t>eference</w:t>
      </w:r>
      <w:r w:rsidRPr="001E6E5F">
        <w:rPr>
          <w:sz w:val="22"/>
          <w:szCs w:val="22"/>
        </w:rPr>
        <w:t>.</w:t>
      </w:r>
    </w:p>
    <w:p w14:paraId="196E3CE3" w14:textId="234757E5" w:rsidR="000321F9" w:rsidRPr="001E6E5F" w:rsidRDefault="000321F9" w:rsidP="000321F9">
      <w:pPr>
        <w:spacing w:before="120" w:after="120"/>
        <w:jc w:val="both"/>
        <w:rPr>
          <w:sz w:val="22"/>
          <w:szCs w:val="22"/>
          <w:shd w:val="clear" w:color="auto" w:fill="FFFFFF"/>
        </w:rPr>
      </w:pPr>
      <w:r w:rsidRPr="001E6E5F">
        <w:rPr>
          <w:sz w:val="22"/>
          <w:szCs w:val="22"/>
        </w:rPr>
        <w:t xml:space="preserve">Tenderers are reminded that the maximum budget available for this contract, as stated in the contract notice, is </w:t>
      </w:r>
      <w:r w:rsidRPr="001E6E5F">
        <w:rPr>
          <w:sz w:val="22"/>
        </w:rPr>
        <w:t xml:space="preserve">20,870.00 </w:t>
      </w:r>
      <w:r w:rsidRPr="001E6E5F">
        <w:rPr>
          <w:sz w:val="22"/>
          <w:szCs w:val="22"/>
        </w:rPr>
        <w:t xml:space="preserve">EUR (VAT </w:t>
      </w:r>
      <w:r w:rsidR="00C678E9" w:rsidRPr="001E6E5F">
        <w:rPr>
          <w:sz w:val="22"/>
          <w:szCs w:val="22"/>
        </w:rPr>
        <w:t>ex</w:t>
      </w:r>
      <w:r w:rsidRPr="001E6E5F">
        <w:rPr>
          <w:sz w:val="22"/>
          <w:szCs w:val="22"/>
        </w:rPr>
        <w:t xml:space="preserve">cluded). </w:t>
      </w:r>
      <w:r w:rsidR="00CD169F" w:rsidRPr="001E6E5F">
        <w:rPr>
          <w:sz w:val="22"/>
          <w:szCs w:val="22"/>
          <w:shd w:val="clear" w:color="auto" w:fill="FFFFFF"/>
        </w:rPr>
        <w:t xml:space="preserve">The currency of the tender is the </w:t>
      </w:r>
      <w:r w:rsidR="007C76F4" w:rsidRPr="001E6E5F">
        <w:rPr>
          <w:sz w:val="22"/>
          <w:szCs w:val="22"/>
          <w:shd w:val="clear" w:color="auto" w:fill="FFFFFF"/>
        </w:rPr>
        <w:t>RSD</w:t>
      </w:r>
      <w:r w:rsidR="00CD169F" w:rsidRPr="001E6E5F">
        <w:rPr>
          <w:sz w:val="22"/>
          <w:szCs w:val="22"/>
          <w:shd w:val="clear" w:color="auto" w:fill="FFFFFF"/>
        </w:rPr>
        <w:t xml:space="preserve">. </w:t>
      </w:r>
      <w:r w:rsidR="007C76F4" w:rsidRPr="001E6E5F">
        <w:rPr>
          <w:sz w:val="22"/>
        </w:rPr>
        <w:t xml:space="preserve">The conversion to EUR shall be made in accordance with the </w:t>
      </w:r>
      <w:proofErr w:type="spellStart"/>
      <w:r w:rsidR="007C76F4" w:rsidRPr="001E6E5F">
        <w:rPr>
          <w:sz w:val="22"/>
        </w:rPr>
        <w:t>InforEuro</w:t>
      </w:r>
      <w:proofErr w:type="spellEnd"/>
      <w:r w:rsidR="007C76F4" w:rsidRPr="001E6E5F">
        <w:rPr>
          <w:sz w:val="22"/>
        </w:rPr>
        <w:t xml:space="preserve"> exchange rate of Jun 2020, month of the launching the tender, which can be found at the following address: </w:t>
      </w:r>
      <w:hyperlink r:id="rId10" w:history="1">
        <w:r w:rsidR="007C76F4" w:rsidRPr="001E6E5F">
          <w:rPr>
            <w:rStyle w:val="Hyperlink"/>
            <w:color w:val="auto"/>
            <w:sz w:val="22"/>
          </w:rPr>
          <w:t>http://ec.europa.eu/budget/graphs/inforeuro.html</w:t>
        </w:r>
      </w:hyperlink>
      <w:r w:rsidR="007C76F4" w:rsidRPr="001E6E5F">
        <w:rPr>
          <w:sz w:val="22"/>
        </w:rPr>
        <w:t xml:space="preserve">. </w:t>
      </w:r>
      <w:r w:rsidR="00CD169F" w:rsidRPr="001E6E5F">
        <w:rPr>
          <w:sz w:val="22"/>
          <w:szCs w:val="22"/>
          <w:shd w:val="clear" w:color="auto" w:fill="FFFFFF"/>
        </w:rPr>
        <w:t xml:space="preserve">Currency of the payment for Serbian contractors has to be national currency </w:t>
      </w:r>
      <w:r w:rsidR="007C76F4" w:rsidRPr="001E6E5F">
        <w:rPr>
          <w:sz w:val="22"/>
          <w:szCs w:val="22"/>
          <w:shd w:val="clear" w:color="auto" w:fill="FFFFFF"/>
        </w:rPr>
        <w:t>-</w:t>
      </w:r>
      <w:r w:rsidR="00CD169F" w:rsidRPr="001E6E5F">
        <w:rPr>
          <w:sz w:val="22"/>
          <w:szCs w:val="22"/>
          <w:shd w:val="clear" w:color="auto" w:fill="FFFFFF"/>
        </w:rPr>
        <w:t xml:space="preserve"> RSD</w:t>
      </w:r>
      <w:r w:rsidR="007C76F4" w:rsidRPr="001E6E5F">
        <w:rPr>
          <w:sz w:val="22"/>
          <w:szCs w:val="22"/>
          <w:shd w:val="clear" w:color="auto" w:fill="FFFFFF"/>
        </w:rPr>
        <w:t>.</w:t>
      </w:r>
    </w:p>
    <w:p w14:paraId="0E8C2575" w14:textId="77777777" w:rsidR="00CD169F" w:rsidRPr="001E6E5F" w:rsidRDefault="00CD169F" w:rsidP="00CD169F">
      <w:pPr>
        <w:shd w:val="clear" w:color="auto" w:fill="FFFFFF"/>
        <w:spacing w:before="120" w:after="120"/>
        <w:jc w:val="both"/>
        <w:rPr>
          <w:sz w:val="22"/>
          <w:szCs w:val="22"/>
        </w:rPr>
      </w:pPr>
      <w:r w:rsidRPr="001E6E5F">
        <w:rPr>
          <w:sz w:val="22"/>
          <w:szCs w:val="22"/>
        </w:rPr>
        <w:t>The applicable tax and customs arrangements are as follows:</w:t>
      </w:r>
    </w:p>
    <w:p w14:paraId="3185B346" w14:textId="77777777" w:rsidR="00CD169F" w:rsidRPr="001E6E5F" w:rsidRDefault="00CD169F" w:rsidP="00CD169F">
      <w:pPr>
        <w:keepNext/>
        <w:shd w:val="clear" w:color="auto" w:fill="FFFFFF"/>
        <w:spacing w:before="120" w:after="120"/>
        <w:jc w:val="both"/>
        <w:rPr>
          <w:sz w:val="22"/>
          <w:szCs w:val="22"/>
          <w:u w:val="single"/>
        </w:rPr>
      </w:pPr>
      <w:r w:rsidRPr="001E6E5F">
        <w:rPr>
          <w:sz w:val="22"/>
          <w:szCs w:val="22"/>
          <w:u w:val="single"/>
        </w:rPr>
        <w:lastRenderedPageBreak/>
        <w:t>Exemption of taxes</w:t>
      </w:r>
    </w:p>
    <w:p w14:paraId="713B5FFD" w14:textId="77777777" w:rsidR="00CD169F" w:rsidRPr="001E6E5F" w:rsidRDefault="00CD169F" w:rsidP="00CD169F">
      <w:pPr>
        <w:shd w:val="clear" w:color="auto" w:fill="FFFFFF"/>
        <w:spacing w:before="120" w:after="120"/>
        <w:jc w:val="both"/>
        <w:rPr>
          <w:sz w:val="22"/>
          <w:szCs w:val="22"/>
        </w:rPr>
      </w:pPr>
      <w:r w:rsidRPr="001E6E5F">
        <w:rPr>
          <w:sz w:val="22"/>
          <w:szCs w:val="22"/>
        </w:rPr>
        <w:t>The European Commission and the Republic of Serbia have agreed in “Framework Agreement”, signed on 23.12.2014, to exonerate the VAT taxes. More specific information such as details of the competent authority of the partner country, a reference to exemption procedures are prescribed by the national legislation in force.</w:t>
      </w:r>
    </w:p>
    <w:p w14:paraId="0CC893D4" w14:textId="77777777" w:rsidR="003436FE" w:rsidRPr="001E6E5F" w:rsidRDefault="003436FE" w:rsidP="003436FE">
      <w:pPr>
        <w:keepNext/>
        <w:numPr>
          <w:ilvl w:val="0"/>
          <w:numId w:val="26"/>
        </w:numPr>
        <w:spacing w:before="120" w:after="120"/>
        <w:jc w:val="both"/>
        <w:rPr>
          <w:b/>
          <w:szCs w:val="24"/>
        </w:rPr>
      </w:pPr>
      <w:r w:rsidRPr="001E6E5F">
        <w:rPr>
          <w:b/>
          <w:szCs w:val="24"/>
        </w:rPr>
        <w:t>Variant solutions</w:t>
      </w:r>
    </w:p>
    <w:p w14:paraId="05DBEACF" w14:textId="77777777" w:rsidR="003436FE" w:rsidRPr="001E6E5F" w:rsidRDefault="003436FE" w:rsidP="003436FE">
      <w:pPr>
        <w:spacing w:before="120" w:after="120"/>
        <w:rPr>
          <w:sz w:val="22"/>
          <w:szCs w:val="22"/>
        </w:rPr>
      </w:pPr>
      <w:r w:rsidRPr="001E6E5F">
        <w:rPr>
          <w:sz w:val="22"/>
          <w:szCs w:val="22"/>
        </w:rPr>
        <w:t xml:space="preserve">Tenderers </w:t>
      </w:r>
      <w:r w:rsidR="000C5425" w:rsidRPr="001E6E5F">
        <w:rPr>
          <w:sz w:val="22"/>
          <w:szCs w:val="22"/>
        </w:rPr>
        <w:t>are not</w:t>
      </w:r>
      <w:r w:rsidRPr="001E6E5F">
        <w:rPr>
          <w:sz w:val="22"/>
          <w:szCs w:val="22"/>
        </w:rPr>
        <w:t xml:space="preserve"> authorised to tender for a variant in addition to this tender.</w:t>
      </w:r>
    </w:p>
    <w:p w14:paraId="60CBC2EA" w14:textId="77777777" w:rsidR="003436FE" w:rsidRPr="001E6E5F" w:rsidRDefault="003436FE" w:rsidP="003436FE">
      <w:pPr>
        <w:keepNext/>
        <w:keepLines/>
        <w:numPr>
          <w:ilvl w:val="0"/>
          <w:numId w:val="26"/>
        </w:numPr>
        <w:spacing w:before="120" w:after="120"/>
        <w:jc w:val="both"/>
        <w:rPr>
          <w:b/>
          <w:szCs w:val="24"/>
        </w:rPr>
      </w:pPr>
      <w:r w:rsidRPr="001E6E5F">
        <w:rPr>
          <w:b/>
          <w:szCs w:val="24"/>
        </w:rPr>
        <w:t>Period during which tenders are binding</w:t>
      </w:r>
    </w:p>
    <w:p w14:paraId="0401824C" w14:textId="77777777" w:rsidR="003436FE" w:rsidRPr="001E6E5F" w:rsidRDefault="003436FE" w:rsidP="003436FE">
      <w:pPr>
        <w:keepNext/>
        <w:keepLines/>
        <w:spacing w:before="120" w:after="120"/>
        <w:jc w:val="both"/>
        <w:rPr>
          <w:sz w:val="22"/>
          <w:szCs w:val="22"/>
        </w:rPr>
      </w:pPr>
      <w:r w:rsidRPr="001E6E5F">
        <w:rPr>
          <w:sz w:val="22"/>
          <w:szCs w:val="22"/>
        </w:rPr>
        <w:t>Tenderers are bound by their tenders for 90 days after the deadline for submitting tenders</w:t>
      </w:r>
      <w:r w:rsidR="00574DD1" w:rsidRPr="001E6E5F">
        <w:rPr>
          <w:sz w:val="22"/>
          <w:szCs w:val="22"/>
        </w:rPr>
        <w:t xml:space="preserve"> or until they have been notified o</w:t>
      </w:r>
      <w:r w:rsidR="00917284" w:rsidRPr="001E6E5F">
        <w:rPr>
          <w:sz w:val="22"/>
          <w:szCs w:val="22"/>
        </w:rPr>
        <w:t>f</w:t>
      </w:r>
      <w:r w:rsidR="00574DD1" w:rsidRPr="001E6E5F">
        <w:rPr>
          <w:sz w:val="22"/>
          <w:szCs w:val="22"/>
        </w:rPr>
        <w:t xml:space="preserve"> </w:t>
      </w:r>
      <w:r w:rsidR="00632671" w:rsidRPr="001E6E5F">
        <w:rPr>
          <w:sz w:val="22"/>
          <w:szCs w:val="22"/>
        </w:rPr>
        <w:t>non-award</w:t>
      </w:r>
      <w:r w:rsidRPr="001E6E5F">
        <w:rPr>
          <w:sz w:val="22"/>
          <w:szCs w:val="22"/>
        </w:rPr>
        <w:t xml:space="preserve">. </w:t>
      </w:r>
    </w:p>
    <w:p w14:paraId="48F057AE" w14:textId="77777777" w:rsidR="003436FE" w:rsidRPr="001E6E5F" w:rsidRDefault="003436FE" w:rsidP="003436FE">
      <w:pPr>
        <w:pStyle w:val="BodyText"/>
        <w:keepNext/>
        <w:keepLines/>
        <w:tabs>
          <w:tab w:val="left" w:pos="567"/>
        </w:tabs>
        <w:spacing w:before="120" w:after="120"/>
        <w:jc w:val="both"/>
        <w:rPr>
          <w:b/>
          <w:sz w:val="22"/>
          <w:szCs w:val="22"/>
        </w:rPr>
      </w:pPr>
      <w:r w:rsidRPr="001E6E5F">
        <w:rPr>
          <w:sz w:val="22"/>
          <w:szCs w:val="22"/>
        </w:rPr>
        <w:t>The selected tenderer must maintain its tender for a further 60 days. A further period of 60 days is added to the validity period irrespective of the date of notification.</w:t>
      </w:r>
      <w:r w:rsidR="001B1598" w:rsidRPr="001E6E5F">
        <w:rPr>
          <w:sz w:val="22"/>
          <w:szCs w:val="22"/>
        </w:rPr>
        <w:t xml:space="preserve"> This period can be further extended when the contracting authority is required to obtain the recommendation of the panel referred to in </w:t>
      </w:r>
      <w:r w:rsidR="00543D27" w:rsidRPr="001E6E5F">
        <w:rPr>
          <w:sz w:val="22"/>
          <w:szCs w:val="22"/>
        </w:rPr>
        <w:t>S</w:t>
      </w:r>
      <w:r w:rsidR="001B1598" w:rsidRPr="001E6E5F">
        <w:rPr>
          <w:sz w:val="22"/>
          <w:szCs w:val="22"/>
        </w:rPr>
        <w:t>ection 2.</w:t>
      </w:r>
      <w:r w:rsidR="00491B4A" w:rsidRPr="001E6E5F">
        <w:rPr>
          <w:sz w:val="22"/>
          <w:szCs w:val="22"/>
        </w:rPr>
        <w:t>6</w:t>
      </w:r>
      <w:r w:rsidR="001B1598" w:rsidRPr="001E6E5F">
        <w:rPr>
          <w:sz w:val="22"/>
          <w:szCs w:val="22"/>
        </w:rPr>
        <w:t>.</w:t>
      </w:r>
      <w:r w:rsidR="00491B4A" w:rsidRPr="001E6E5F">
        <w:rPr>
          <w:sz w:val="22"/>
          <w:szCs w:val="22"/>
        </w:rPr>
        <w:t>10</w:t>
      </w:r>
      <w:r w:rsidR="001B1598" w:rsidRPr="001E6E5F">
        <w:rPr>
          <w:sz w:val="22"/>
          <w:szCs w:val="22"/>
        </w:rPr>
        <w:t>.1</w:t>
      </w:r>
      <w:r w:rsidR="00491B4A" w:rsidRPr="001E6E5F">
        <w:rPr>
          <w:sz w:val="22"/>
          <w:szCs w:val="22"/>
        </w:rPr>
        <w:t>.1</w:t>
      </w:r>
      <w:r w:rsidR="001B1598" w:rsidRPr="001E6E5F">
        <w:rPr>
          <w:sz w:val="22"/>
          <w:szCs w:val="22"/>
        </w:rPr>
        <w:t xml:space="preserve"> of the </w:t>
      </w:r>
      <w:r w:rsidR="00491B4A" w:rsidRPr="001E6E5F">
        <w:rPr>
          <w:sz w:val="22"/>
          <w:szCs w:val="22"/>
        </w:rPr>
        <w:t>p</w:t>
      </w:r>
      <w:r w:rsidR="001B1598" w:rsidRPr="001E6E5F">
        <w:rPr>
          <w:sz w:val="22"/>
          <w:szCs w:val="22"/>
        </w:rPr>
        <w:t xml:space="preserve">ractical </w:t>
      </w:r>
      <w:r w:rsidR="00491B4A" w:rsidRPr="001E6E5F">
        <w:rPr>
          <w:sz w:val="22"/>
          <w:szCs w:val="22"/>
        </w:rPr>
        <w:t>g</w:t>
      </w:r>
      <w:r w:rsidR="001B1598" w:rsidRPr="001E6E5F">
        <w:rPr>
          <w:sz w:val="22"/>
          <w:szCs w:val="22"/>
        </w:rPr>
        <w:t>uide, up to the adoption of that recommendation.</w:t>
      </w:r>
    </w:p>
    <w:p w14:paraId="47607F49" w14:textId="77777777" w:rsidR="003436FE" w:rsidRPr="001E6E5F" w:rsidRDefault="003436FE" w:rsidP="003436FE">
      <w:pPr>
        <w:keepNext/>
        <w:numPr>
          <w:ilvl w:val="0"/>
          <w:numId w:val="26"/>
        </w:numPr>
        <w:spacing w:before="120" w:after="120"/>
        <w:jc w:val="both"/>
        <w:rPr>
          <w:b/>
          <w:szCs w:val="24"/>
        </w:rPr>
      </w:pPr>
      <w:r w:rsidRPr="001E6E5F">
        <w:rPr>
          <w:b/>
          <w:szCs w:val="24"/>
        </w:rPr>
        <w:t>Additional information before the deadline for submitting tenders</w:t>
      </w:r>
    </w:p>
    <w:p w14:paraId="5BFFDB86" w14:textId="77777777" w:rsidR="003436FE" w:rsidRPr="001E6E5F" w:rsidRDefault="003436FE" w:rsidP="003436FE">
      <w:pPr>
        <w:spacing w:before="120" w:after="120"/>
        <w:jc w:val="both"/>
        <w:rPr>
          <w:sz w:val="22"/>
          <w:szCs w:val="22"/>
        </w:rPr>
      </w:pPr>
      <w:r w:rsidRPr="001E6E5F">
        <w:rPr>
          <w:sz w:val="22"/>
          <w:szCs w:val="22"/>
        </w:rPr>
        <w:t xml:space="preserve">The tender dossier should be clear enough to avoid </w:t>
      </w:r>
      <w:r w:rsidR="00BC3DB7" w:rsidRPr="001E6E5F">
        <w:rPr>
          <w:sz w:val="22"/>
          <w:szCs w:val="22"/>
        </w:rPr>
        <w:t xml:space="preserve">tenderers </w:t>
      </w:r>
      <w:r w:rsidRPr="001E6E5F">
        <w:rPr>
          <w:sz w:val="22"/>
          <w:szCs w:val="22"/>
        </w:rPr>
        <w:t xml:space="preserve">having to request additional information during the procedure. If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 either on its own initiative or in response to a request from a </w:t>
      </w:r>
      <w:r w:rsidR="000C5425" w:rsidRPr="001E6E5F">
        <w:rPr>
          <w:sz w:val="22"/>
          <w:szCs w:val="22"/>
        </w:rPr>
        <w:t>tenderer</w:t>
      </w:r>
      <w:r w:rsidRPr="001E6E5F">
        <w:rPr>
          <w:sz w:val="22"/>
          <w:szCs w:val="22"/>
        </w:rPr>
        <w:t xml:space="preserve">, provides additional information on the tender dossier, it must send such information in writing to all </w:t>
      </w:r>
      <w:r w:rsidR="000C5425" w:rsidRPr="001E6E5F">
        <w:rPr>
          <w:sz w:val="22"/>
          <w:szCs w:val="22"/>
        </w:rPr>
        <w:t>the tenderers</w:t>
      </w:r>
      <w:r w:rsidRPr="001E6E5F">
        <w:rPr>
          <w:sz w:val="22"/>
          <w:szCs w:val="22"/>
        </w:rPr>
        <w:t xml:space="preserve"> at the same time.</w:t>
      </w:r>
    </w:p>
    <w:p w14:paraId="019592E1" w14:textId="28B90F7C" w:rsidR="003436FE" w:rsidRPr="001E6E5F" w:rsidRDefault="003436FE" w:rsidP="003436FE">
      <w:pPr>
        <w:keepNext/>
        <w:spacing w:before="120" w:after="120"/>
        <w:jc w:val="both"/>
        <w:rPr>
          <w:sz w:val="22"/>
          <w:szCs w:val="22"/>
        </w:rPr>
      </w:pPr>
      <w:r w:rsidRPr="001E6E5F">
        <w:rPr>
          <w:sz w:val="22"/>
          <w:szCs w:val="22"/>
        </w:rPr>
        <w:t>Tenderers may submit questions in writing to the following address up to 21 days before the deadline for submission of tenders, specifying the publication reference and the contract title:</w:t>
      </w:r>
    </w:p>
    <w:p w14:paraId="5E93CB68" w14:textId="55DF0147" w:rsidR="00CD169F" w:rsidRPr="001E6E5F" w:rsidRDefault="00CD169F" w:rsidP="003436FE">
      <w:pPr>
        <w:keepNext/>
        <w:spacing w:before="120" w:after="120"/>
        <w:jc w:val="both"/>
        <w:rPr>
          <w:b/>
          <w:bCs/>
          <w:sz w:val="22"/>
          <w:szCs w:val="22"/>
        </w:rPr>
      </w:pPr>
      <w:r w:rsidRPr="001E6E5F">
        <w:rPr>
          <w:b/>
          <w:bCs/>
          <w:sz w:val="22"/>
          <w:szCs w:val="22"/>
        </w:rPr>
        <w:t>Association of citizens PLANT</w:t>
      </w:r>
    </w:p>
    <w:p w14:paraId="62306421" w14:textId="0D8F5CE6" w:rsidR="003436FE" w:rsidRPr="001E6E5F" w:rsidRDefault="003436FE" w:rsidP="008676B3">
      <w:pPr>
        <w:pStyle w:val="BodyText"/>
        <w:rPr>
          <w:sz w:val="22"/>
          <w:szCs w:val="22"/>
        </w:rPr>
      </w:pPr>
      <w:r w:rsidRPr="001E6E5F">
        <w:rPr>
          <w:sz w:val="22"/>
          <w:szCs w:val="22"/>
        </w:rPr>
        <w:t>Address</w:t>
      </w:r>
      <w:r w:rsidR="008676B3" w:rsidRPr="001E6E5F">
        <w:rPr>
          <w:sz w:val="22"/>
          <w:szCs w:val="22"/>
        </w:rPr>
        <w:t>:</w:t>
      </w:r>
      <w:r w:rsidR="008676B3" w:rsidRPr="001E6E5F">
        <w:rPr>
          <w:rStyle w:val="Emphasis"/>
          <w:i w:val="0"/>
          <w:iCs/>
          <w:sz w:val="22"/>
          <w:szCs w:val="22"/>
        </w:rPr>
        <w:t xml:space="preserve"> Cara </w:t>
      </w:r>
      <w:proofErr w:type="spellStart"/>
      <w:r w:rsidR="008676B3" w:rsidRPr="001E6E5F">
        <w:rPr>
          <w:rStyle w:val="Emphasis"/>
          <w:i w:val="0"/>
          <w:iCs/>
          <w:sz w:val="22"/>
          <w:szCs w:val="22"/>
        </w:rPr>
        <w:t>Dusana</w:t>
      </w:r>
      <w:proofErr w:type="spellEnd"/>
      <w:r w:rsidR="008676B3" w:rsidRPr="001E6E5F">
        <w:rPr>
          <w:rStyle w:val="Emphasis"/>
          <w:i w:val="0"/>
          <w:iCs/>
          <w:sz w:val="22"/>
          <w:szCs w:val="22"/>
        </w:rPr>
        <w:t xml:space="preserve"> 54-72, PC </w:t>
      </w:r>
      <w:proofErr w:type="spellStart"/>
      <w:r w:rsidR="008676B3" w:rsidRPr="001E6E5F">
        <w:rPr>
          <w:rStyle w:val="Emphasis"/>
          <w:i w:val="0"/>
          <w:iCs/>
          <w:sz w:val="22"/>
          <w:szCs w:val="22"/>
        </w:rPr>
        <w:t>Dušanov</w:t>
      </w:r>
      <w:proofErr w:type="spellEnd"/>
      <w:r w:rsidR="008676B3" w:rsidRPr="001E6E5F">
        <w:rPr>
          <w:rStyle w:val="Emphasis"/>
          <w:i w:val="0"/>
          <w:iCs/>
          <w:sz w:val="22"/>
          <w:szCs w:val="22"/>
        </w:rPr>
        <w:t xml:space="preserve"> bazar, </w:t>
      </w:r>
      <w:proofErr w:type="spellStart"/>
      <w:r w:rsidR="008676B3" w:rsidRPr="001E6E5F">
        <w:rPr>
          <w:rStyle w:val="Emphasis"/>
          <w:i w:val="0"/>
          <w:iCs/>
          <w:sz w:val="22"/>
          <w:szCs w:val="22"/>
        </w:rPr>
        <w:t>Piramida</w:t>
      </w:r>
      <w:proofErr w:type="spellEnd"/>
      <w:r w:rsidR="008676B3" w:rsidRPr="001E6E5F">
        <w:rPr>
          <w:rStyle w:val="Emphasis"/>
          <w:i w:val="0"/>
          <w:iCs/>
          <w:sz w:val="22"/>
          <w:szCs w:val="22"/>
        </w:rPr>
        <w:t xml:space="preserve">, II sprat, local 212, 18000 </w:t>
      </w:r>
      <w:proofErr w:type="spellStart"/>
      <w:r w:rsidR="008676B3" w:rsidRPr="001E6E5F">
        <w:rPr>
          <w:rStyle w:val="Emphasis"/>
          <w:i w:val="0"/>
          <w:iCs/>
          <w:sz w:val="22"/>
          <w:szCs w:val="22"/>
        </w:rPr>
        <w:t>Niš</w:t>
      </w:r>
      <w:proofErr w:type="spellEnd"/>
      <w:r w:rsidR="008676B3" w:rsidRPr="001E6E5F">
        <w:rPr>
          <w:rStyle w:val="Emphasis"/>
          <w:i w:val="0"/>
          <w:iCs/>
          <w:sz w:val="22"/>
          <w:szCs w:val="22"/>
        </w:rPr>
        <w:t>, Republic of Serbia</w:t>
      </w:r>
      <w:r w:rsidRPr="001E6E5F">
        <w:rPr>
          <w:sz w:val="22"/>
          <w:szCs w:val="22"/>
        </w:rPr>
        <w:br/>
        <w:t>Fax No</w:t>
      </w:r>
      <w:r w:rsidR="008676B3" w:rsidRPr="001E6E5F">
        <w:rPr>
          <w:sz w:val="22"/>
          <w:szCs w:val="22"/>
        </w:rPr>
        <w:t xml:space="preserve">: </w:t>
      </w:r>
      <w:r w:rsidR="00CD169F" w:rsidRPr="001E6E5F">
        <w:rPr>
          <w:sz w:val="22"/>
          <w:szCs w:val="22"/>
        </w:rPr>
        <w:t>n/a</w:t>
      </w:r>
      <w:r w:rsidRPr="001E6E5F">
        <w:rPr>
          <w:sz w:val="22"/>
          <w:szCs w:val="22"/>
        </w:rPr>
        <w:br/>
        <w:t>E-mail</w:t>
      </w:r>
      <w:r w:rsidR="008676B3" w:rsidRPr="001E6E5F">
        <w:rPr>
          <w:sz w:val="22"/>
          <w:szCs w:val="22"/>
        </w:rPr>
        <w:t xml:space="preserve">: </w:t>
      </w:r>
      <w:hyperlink r:id="rId11" w:history="1">
        <w:r w:rsidR="008676B3" w:rsidRPr="001E6E5F">
          <w:rPr>
            <w:rStyle w:val="Hyperlink"/>
            <w:color w:val="auto"/>
            <w:sz w:val="22"/>
            <w:szCs w:val="22"/>
            <w:shd w:val="clear" w:color="auto" w:fill="FFFFFF"/>
          </w:rPr>
          <w:t>udruzenjeplant@gmail.com</w:t>
        </w:r>
      </w:hyperlink>
    </w:p>
    <w:p w14:paraId="237CA5DD" w14:textId="77777777" w:rsidR="00C678E9" w:rsidRPr="001E6E5F" w:rsidRDefault="00C678E9" w:rsidP="00C678E9">
      <w:pPr>
        <w:pStyle w:val="BodyText"/>
        <w:rPr>
          <w:sz w:val="22"/>
          <w:szCs w:val="22"/>
        </w:rPr>
      </w:pPr>
      <w:r w:rsidRPr="001E6E5F">
        <w:rPr>
          <w:sz w:val="22"/>
          <w:szCs w:val="22"/>
        </w:rPr>
        <w:t xml:space="preserve">Contact name: </w:t>
      </w:r>
      <w:proofErr w:type="spellStart"/>
      <w:r w:rsidRPr="001E6E5F">
        <w:rPr>
          <w:sz w:val="22"/>
          <w:szCs w:val="22"/>
        </w:rPr>
        <w:t>Dragana</w:t>
      </w:r>
      <w:proofErr w:type="spellEnd"/>
      <w:r w:rsidRPr="001E6E5F">
        <w:rPr>
          <w:sz w:val="22"/>
          <w:szCs w:val="22"/>
        </w:rPr>
        <w:t xml:space="preserve"> </w:t>
      </w:r>
      <w:proofErr w:type="spellStart"/>
      <w:r w:rsidRPr="001E6E5F">
        <w:rPr>
          <w:sz w:val="22"/>
          <w:szCs w:val="22"/>
        </w:rPr>
        <w:t>Vukadinović</w:t>
      </w:r>
      <w:proofErr w:type="spellEnd"/>
    </w:p>
    <w:p w14:paraId="757E2E23" w14:textId="77777777" w:rsidR="003436FE" w:rsidRPr="001E6E5F" w:rsidRDefault="003436FE" w:rsidP="003436FE">
      <w:pPr>
        <w:pStyle w:val="BodyText"/>
        <w:spacing w:before="120" w:after="120"/>
        <w:jc w:val="both"/>
        <w:rPr>
          <w:sz w:val="22"/>
          <w:szCs w:val="22"/>
        </w:rPr>
      </w:pPr>
      <w:r w:rsidRPr="001E6E5F">
        <w:rPr>
          <w:sz w:val="22"/>
          <w:szCs w:val="22"/>
        </w:rPr>
        <w:t xml:space="preserve">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uthority has no obligation to provide clarification after this date.</w:t>
      </w:r>
    </w:p>
    <w:p w14:paraId="04BCEC74" w14:textId="77777777" w:rsidR="003436FE" w:rsidRPr="001E6E5F" w:rsidRDefault="003436FE" w:rsidP="003436FE">
      <w:pPr>
        <w:pStyle w:val="BodyText"/>
        <w:spacing w:before="120" w:after="120"/>
        <w:jc w:val="both"/>
        <w:rPr>
          <w:sz w:val="22"/>
          <w:szCs w:val="22"/>
        </w:rPr>
      </w:pPr>
      <w:r w:rsidRPr="001E6E5F">
        <w:rPr>
          <w:sz w:val="22"/>
          <w:szCs w:val="22"/>
        </w:rPr>
        <w:t xml:space="preserve">Any tenderer seeking to arrange individual meetings with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 and/or the government of the </w:t>
      </w:r>
      <w:r w:rsidR="005D6CCF" w:rsidRPr="001E6E5F">
        <w:rPr>
          <w:sz w:val="22"/>
          <w:szCs w:val="22"/>
        </w:rPr>
        <w:t>partner</w:t>
      </w:r>
      <w:r w:rsidRPr="001E6E5F">
        <w:rPr>
          <w:sz w:val="22"/>
          <w:szCs w:val="22"/>
        </w:rPr>
        <w:t xml:space="preserve"> country and/or the European Commission concerning this contract during the tender period may be excluded from the tender procedure.</w:t>
      </w:r>
    </w:p>
    <w:p w14:paraId="5EC7DBCE" w14:textId="77777777" w:rsidR="000C5425" w:rsidRPr="001E6E5F" w:rsidRDefault="000C5425" w:rsidP="003436FE">
      <w:pPr>
        <w:pStyle w:val="BodyText"/>
        <w:spacing w:before="120" w:after="120"/>
        <w:jc w:val="both"/>
        <w:rPr>
          <w:sz w:val="22"/>
          <w:szCs w:val="22"/>
        </w:rPr>
      </w:pPr>
      <w:r w:rsidRPr="001E6E5F">
        <w:rPr>
          <w:sz w:val="22"/>
          <w:szCs w:val="22"/>
        </w:rPr>
        <w:t xml:space="preserve">No information meeting or site visit is foreseen. </w:t>
      </w:r>
    </w:p>
    <w:p w14:paraId="34485A7C" w14:textId="77777777" w:rsidR="003436FE" w:rsidRPr="001E6E5F" w:rsidRDefault="003436FE" w:rsidP="003436FE">
      <w:pPr>
        <w:keepNext/>
        <w:numPr>
          <w:ilvl w:val="0"/>
          <w:numId w:val="26"/>
        </w:numPr>
        <w:spacing w:before="120" w:after="120"/>
        <w:jc w:val="both"/>
        <w:rPr>
          <w:b/>
          <w:szCs w:val="24"/>
        </w:rPr>
      </w:pPr>
      <w:bookmarkStart w:id="2" w:name="_Ref499614274"/>
      <w:bookmarkStart w:id="3" w:name="_Ref499982672"/>
      <w:r w:rsidRPr="001E6E5F">
        <w:rPr>
          <w:b/>
          <w:szCs w:val="24"/>
        </w:rPr>
        <w:t>Submission of tenders</w:t>
      </w:r>
      <w:bookmarkEnd w:id="2"/>
      <w:bookmarkEnd w:id="3"/>
    </w:p>
    <w:p w14:paraId="56C4090F" w14:textId="3C524295" w:rsidR="003436FE" w:rsidRPr="001E6E5F" w:rsidRDefault="003436FE" w:rsidP="003436FE">
      <w:pPr>
        <w:spacing w:before="120" w:after="120"/>
        <w:jc w:val="both"/>
        <w:rPr>
          <w:sz w:val="22"/>
          <w:szCs w:val="22"/>
        </w:rPr>
      </w:pPr>
      <w:r w:rsidRPr="001E6E5F">
        <w:rPr>
          <w:sz w:val="22"/>
          <w:szCs w:val="22"/>
        </w:rPr>
        <w:t xml:space="preserve">Tenders must be </w:t>
      </w:r>
      <w:r w:rsidR="00AB326E" w:rsidRPr="001E6E5F">
        <w:rPr>
          <w:sz w:val="22"/>
          <w:szCs w:val="22"/>
        </w:rPr>
        <w:t>sent</w:t>
      </w:r>
      <w:r w:rsidRPr="001E6E5F">
        <w:rPr>
          <w:sz w:val="22"/>
          <w:szCs w:val="22"/>
        </w:rPr>
        <w:t xml:space="preserve"> </w:t>
      </w:r>
      <w:r w:rsidR="0014136C" w:rsidRPr="001E6E5F">
        <w:rPr>
          <w:sz w:val="22"/>
          <w:szCs w:val="22"/>
        </w:rPr>
        <w:t xml:space="preserve">to the </w:t>
      </w:r>
      <w:r w:rsidR="00491B4A" w:rsidRPr="001E6E5F">
        <w:rPr>
          <w:sz w:val="22"/>
          <w:szCs w:val="22"/>
        </w:rPr>
        <w:t>c</w:t>
      </w:r>
      <w:r w:rsidR="0014136C" w:rsidRPr="001E6E5F">
        <w:rPr>
          <w:sz w:val="22"/>
          <w:szCs w:val="22"/>
        </w:rPr>
        <w:t xml:space="preserve">ontracting </w:t>
      </w:r>
      <w:r w:rsidR="00491B4A" w:rsidRPr="001E6E5F">
        <w:rPr>
          <w:sz w:val="22"/>
          <w:szCs w:val="22"/>
        </w:rPr>
        <w:t>a</w:t>
      </w:r>
      <w:r w:rsidR="0014136C" w:rsidRPr="001E6E5F">
        <w:rPr>
          <w:sz w:val="22"/>
          <w:szCs w:val="22"/>
        </w:rPr>
        <w:t xml:space="preserve">uthority </w:t>
      </w:r>
      <w:r w:rsidRPr="001E6E5F">
        <w:rPr>
          <w:sz w:val="22"/>
          <w:szCs w:val="22"/>
        </w:rPr>
        <w:t xml:space="preserve">before </w:t>
      </w:r>
      <w:r w:rsidR="007C76F4" w:rsidRPr="001E6E5F">
        <w:rPr>
          <w:sz w:val="22"/>
          <w:szCs w:val="22"/>
        </w:rPr>
        <w:t>1</w:t>
      </w:r>
      <w:r w:rsidR="00F1124D" w:rsidRPr="001E6E5F">
        <w:rPr>
          <w:sz w:val="22"/>
          <w:szCs w:val="22"/>
        </w:rPr>
        <w:t>6</w:t>
      </w:r>
      <w:r w:rsidR="007C76F4" w:rsidRPr="001E6E5F">
        <w:rPr>
          <w:sz w:val="22"/>
          <w:szCs w:val="22"/>
        </w:rPr>
        <w:t>.07</w:t>
      </w:r>
      <w:r w:rsidR="00C678E9" w:rsidRPr="001E6E5F">
        <w:rPr>
          <w:sz w:val="22"/>
          <w:szCs w:val="22"/>
        </w:rPr>
        <w:t>.2020 at 13.00.</w:t>
      </w:r>
      <w:r w:rsidRPr="001E6E5F">
        <w:rPr>
          <w:sz w:val="22"/>
          <w:szCs w:val="22"/>
        </w:rPr>
        <w:t xml:space="preserve"> They must include the requested documents in clause 4 above and be sent:</w:t>
      </w:r>
    </w:p>
    <w:p w14:paraId="399C5F43" w14:textId="77777777" w:rsidR="003436FE" w:rsidRPr="001E6E5F" w:rsidRDefault="003436FE" w:rsidP="00D44374">
      <w:pPr>
        <w:keepNext/>
        <w:keepLines/>
        <w:numPr>
          <w:ilvl w:val="0"/>
          <w:numId w:val="39"/>
        </w:numPr>
        <w:spacing w:before="120" w:after="120"/>
        <w:jc w:val="both"/>
        <w:rPr>
          <w:sz w:val="22"/>
          <w:szCs w:val="22"/>
        </w:rPr>
      </w:pPr>
      <w:r w:rsidRPr="001E6E5F">
        <w:rPr>
          <w:b/>
          <w:sz w:val="22"/>
          <w:szCs w:val="22"/>
        </w:rPr>
        <w:lastRenderedPageBreak/>
        <w:t>EITHER</w:t>
      </w:r>
      <w:r w:rsidRPr="001E6E5F">
        <w:rPr>
          <w:sz w:val="22"/>
          <w:szCs w:val="22"/>
        </w:rPr>
        <w:t xml:space="preserve"> by </w:t>
      </w:r>
      <w:r w:rsidR="00D44374" w:rsidRPr="001E6E5F">
        <w:rPr>
          <w:sz w:val="22"/>
          <w:szCs w:val="22"/>
        </w:rPr>
        <w:t>post or by courier service, in which case the evidence shall be constituted by the postmark or the date of the deposit slip</w:t>
      </w:r>
      <w:r w:rsidR="000570D7" w:rsidRPr="001E6E5F">
        <w:rPr>
          <w:rStyle w:val="FootnoteReference"/>
          <w:sz w:val="22"/>
          <w:szCs w:val="22"/>
        </w:rPr>
        <w:footnoteReference w:id="2"/>
      </w:r>
      <w:r w:rsidR="00D44374" w:rsidRPr="001E6E5F">
        <w:rPr>
          <w:sz w:val="22"/>
          <w:szCs w:val="22"/>
        </w:rPr>
        <w:t xml:space="preserve">, </w:t>
      </w:r>
      <w:r w:rsidRPr="001E6E5F">
        <w:rPr>
          <w:sz w:val="22"/>
          <w:szCs w:val="22"/>
        </w:rPr>
        <w:t>to:</w:t>
      </w:r>
    </w:p>
    <w:p w14:paraId="1705EF38" w14:textId="4BBF1B20" w:rsidR="00C20CF5" w:rsidRPr="001E6E5F" w:rsidRDefault="00C20CF5" w:rsidP="00C20CF5">
      <w:pPr>
        <w:pStyle w:val="Blockquote"/>
        <w:keepNext/>
        <w:keepLines/>
        <w:spacing w:before="0" w:after="0"/>
        <w:jc w:val="center"/>
        <w:rPr>
          <w:rStyle w:val="Emphasis"/>
          <w:b/>
          <w:bCs/>
          <w:i w:val="0"/>
          <w:iCs/>
          <w:sz w:val="22"/>
          <w:szCs w:val="22"/>
        </w:rPr>
      </w:pPr>
      <w:r w:rsidRPr="001E6E5F">
        <w:rPr>
          <w:rStyle w:val="Emphasis"/>
          <w:b/>
          <w:bCs/>
          <w:i w:val="0"/>
          <w:iCs/>
          <w:sz w:val="22"/>
          <w:szCs w:val="22"/>
        </w:rPr>
        <w:t>Association of citizens PLANT</w:t>
      </w:r>
    </w:p>
    <w:p w14:paraId="3EFF6CE0" w14:textId="119833BF" w:rsidR="003436FE" w:rsidRPr="001E6E5F" w:rsidRDefault="00CD169F" w:rsidP="00C20CF5">
      <w:pPr>
        <w:pStyle w:val="Blockquote"/>
        <w:keepNext/>
        <w:keepLines/>
        <w:spacing w:before="0" w:after="0"/>
        <w:jc w:val="center"/>
        <w:rPr>
          <w:rStyle w:val="Emphasis"/>
          <w:i w:val="0"/>
          <w:sz w:val="22"/>
          <w:szCs w:val="22"/>
          <w:lang w:val="en-GB"/>
        </w:rPr>
      </w:pPr>
      <w:r w:rsidRPr="001E6E5F">
        <w:rPr>
          <w:rStyle w:val="Emphasis"/>
          <w:i w:val="0"/>
          <w:iCs/>
          <w:sz w:val="22"/>
          <w:szCs w:val="22"/>
        </w:rPr>
        <w:t xml:space="preserve">Cara </w:t>
      </w:r>
      <w:proofErr w:type="spellStart"/>
      <w:r w:rsidRPr="001E6E5F">
        <w:rPr>
          <w:rStyle w:val="Emphasis"/>
          <w:i w:val="0"/>
          <w:iCs/>
          <w:sz w:val="22"/>
          <w:szCs w:val="22"/>
        </w:rPr>
        <w:t>Dusana</w:t>
      </w:r>
      <w:proofErr w:type="spellEnd"/>
      <w:r w:rsidRPr="001E6E5F">
        <w:rPr>
          <w:rStyle w:val="Emphasis"/>
          <w:i w:val="0"/>
          <w:iCs/>
          <w:sz w:val="22"/>
          <w:szCs w:val="22"/>
        </w:rPr>
        <w:t xml:space="preserve"> 54-72, PC </w:t>
      </w:r>
      <w:proofErr w:type="spellStart"/>
      <w:r w:rsidRPr="001E6E5F">
        <w:rPr>
          <w:rStyle w:val="Emphasis"/>
          <w:i w:val="0"/>
          <w:iCs/>
          <w:sz w:val="22"/>
          <w:szCs w:val="22"/>
        </w:rPr>
        <w:t>Dušanov</w:t>
      </w:r>
      <w:proofErr w:type="spellEnd"/>
      <w:r w:rsidRPr="001E6E5F">
        <w:rPr>
          <w:rStyle w:val="Emphasis"/>
          <w:i w:val="0"/>
          <w:iCs/>
          <w:sz w:val="22"/>
          <w:szCs w:val="22"/>
        </w:rPr>
        <w:t xml:space="preserve"> bazar, </w:t>
      </w:r>
      <w:proofErr w:type="spellStart"/>
      <w:r w:rsidRPr="001E6E5F">
        <w:rPr>
          <w:rStyle w:val="Emphasis"/>
          <w:i w:val="0"/>
          <w:iCs/>
          <w:sz w:val="22"/>
          <w:szCs w:val="22"/>
        </w:rPr>
        <w:t>Piramida</w:t>
      </w:r>
      <w:proofErr w:type="spellEnd"/>
      <w:r w:rsidRPr="001E6E5F">
        <w:rPr>
          <w:rStyle w:val="Emphasis"/>
          <w:i w:val="0"/>
          <w:iCs/>
          <w:sz w:val="22"/>
          <w:szCs w:val="22"/>
        </w:rPr>
        <w:t xml:space="preserve">, II sprat, local 212, 18000 </w:t>
      </w:r>
      <w:proofErr w:type="spellStart"/>
      <w:r w:rsidRPr="001E6E5F">
        <w:rPr>
          <w:rStyle w:val="Emphasis"/>
          <w:i w:val="0"/>
          <w:iCs/>
          <w:sz w:val="22"/>
          <w:szCs w:val="22"/>
        </w:rPr>
        <w:t>Niš</w:t>
      </w:r>
      <w:proofErr w:type="spellEnd"/>
      <w:r w:rsidRPr="001E6E5F">
        <w:rPr>
          <w:rStyle w:val="Emphasis"/>
          <w:i w:val="0"/>
          <w:iCs/>
          <w:sz w:val="22"/>
          <w:szCs w:val="22"/>
        </w:rPr>
        <w:t>, Republic of Serbia</w:t>
      </w:r>
      <w:r w:rsidR="003436FE" w:rsidRPr="001E6E5F">
        <w:rPr>
          <w:sz w:val="22"/>
          <w:szCs w:val="22"/>
          <w:lang w:val="en-GB"/>
        </w:rPr>
        <w:br/>
      </w:r>
    </w:p>
    <w:p w14:paraId="6800978D" w14:textId="7E6CDC3A" w:rsidR="003436FE" w:rsidRPr="001E6E5F" w:rsidRDefault="003436FE" w:rsidP="003436FE">
      <w:pPr>
        <w:numPr>
          <w:ilvl w:val="0"/>
          <w:numId w:val="39"/>
        </w:numPr>
        <w:spacing w:before="120" w:after="120"/>
        <w:jc w:val="both"/>
        <w:rPr>
          <w:sz w:val="22"/>
          <w:szCs w:val="22"/>
        </w:rPr>
      </w:pPr>
      <w:r w:rsidRPr="001E6E5F">
        <w:rPr>
          <w:b/>
          <w:sz w:val="22"/>
          <w:szCs w:val="22"/>
        </w:rPr>
        <w:t>OR</w:t>
      </w:r>
      <w:r w:rsidRPr="001E6E5F">
        <w:rPr>
          <w:sz w:val="22"/>
          <w:szCs w:val="22"/>
        </w:rPr>
        <w:t xml:space="preserve"> </w:t>
      </w:r>
      <w:r w:rsidRPr="001E6E5F">
        <w:rPr>
          <w:rStyle w:val="Strong"/>
          <w:b w:val="0"/>
          <w:sz w:val="22"/>
          <w:szCs w:val="22"/>
        </w:rPr>
        <w:t>hand delivered</w:t>
      </w:r>
      <w:r w:rsidRPr="001E6E5F">
        <w:rPr>
          <w:sz w:val="22"/>
          <w:szCs w:val="22"/>
        </w:rPr>
        <w:t xml:space="preserve"> </w:t>
      </w:r>
      <w:r w:rsidR="00D44374" w:rsidRPr="001E6E5F">
        <w:rPr>
          <w:sz w:val="22"/>
          <w:szCs w:val="22"/>
        </w:rPr>
        <w:t>by the participant in person or by an agent</w:t>
      </w:r>
      <w:r w:rsidR="00D44374" w:rsidRPr="001E6E5F">
        <w:rPr>
          <w:rStyle w:val="Strong"/>
          <w:b w:val="0"/>
          <w:sz w:val="22"/>
          <w:szCs w:val="22"/>
        </w:rPr>
        <w:t xml:space="preserve"> directly</w:t>
      </w:r>
      <w:r w:rsidR="00D44374" w:rsidRPr="001E6E5F">
        <w:rPr>
          <w:sz w:val="22"/>
          <w:szCs w:val="22"/>
        </w:rPr>
        <w:t xml:space="preserve"> to the premises of the contracting authority in return for a </w:t>
      </w:r>
      <w:r w:rsidR="00D44374" w:rsidRPr="001E6E5F">
        <w:rPr>
          <w:rStyle w:val="Strong"/>
          <w:b w:val="0"/>
          <w:sz w:val="22"/>
          <w:szCs w:val="22"/>
        </w:rPr>
        <w:t>signed and dated receipt</w:t>
      </w:r>
      <w:r w:rsidR="00D44374" w:rsidRPr="001E6E5F">
        <w:rPr>
          <w:sz w:val="22"/>
          <w:szCs w:val="22"/>
        </w:rPr>
        <w:t xml:space="preserve">, in which case the evidence shall be constituted by this acknowledgement of receipt, </w:t>
      </w:r>
      <w:r w:rsidRPr="001E6E5F">
        <w:rPr>
          <w:sz w:val="22"/>
          <w:szCs w:val="22"/>
        </w:rPr>
        <w:t>to:</w:t>
      </w:r>
    </w:p>
    <w:p w14:paraId="2BB8E6A9" w14:textId="77777777" w:rsidR="00C20CF5" w:rsidRPr="001E6E5F" w:rsidRDefault="00C20CF5" w:rsidP="00C20CF5">
      <w:pPr>
        <w:pStyle w:val="Blockquote"/>
        <w:keepNext/>
        <w:keepLines/>
        <w:spacing w:before="0" w:after="0"/>
        <w:ind w:left="90"/>
        <w:jc w:val="center"/>
        <w:rPr>
          <w:rStyle w:val="Emphasis"/>
          <w:b/>
          <w:bCs/>
          <w:i w:val="0"/>
          <w:iCs/>
          <w:sz w:val="22"/>
          <w:szCs w:val="22"/>
        </w:rPr>
      </w:pPr>
      <w:r w:rsidRPr="001E6E5F">
        <w:rPr>
          <w:rStyle w:val="Emphasis"/>
          <w:b/>
          <w:bCs/>
          <w:i w:val="0"/>
          <w:iCs/>
          <w:sz w:val="22"/>
          <w:szCs w:val="22"/>
        </w:rPr>
        <w:t>Association of citizens PLANT</w:t>
      </w:r>
    </w:p>
    <w:p w14:paraId="020C44D2" w14:textId="6F75A7FA" w:rsidR="00C20CF5" w:rsidRPr="001E6E5F" w:rsidRDefault="00C20CF5" w:rsidP="00C20CF5">
      <w:pPr>
        <w:ind w:left="90"/>
        <w:jc w:val="center"/>
        <w:rPr>
          <w:sz w:val="22"/>
          <w:szCs w:val="22"/>
        </w:rPr>
      </w:pPr>
      <w:r w:rsidRPr="001E6E5F">
        <w:rPr>
          <w:rStyle w:val="Emphasis"/>
          <w:i w:val="0"/>
          <w:iCs/>
          <w:sz w:val="22"/>
          <w:szCs w:val="22"/>
        </w:rPr>
        <w:t xml:space="preserve">Cara </w:t>
      </w:r>
      <w:proofErr w:type="spellStart"/>
      <w:r w:rsidRPr="001E6E5F">
        <w:rPr>
          <w:rStyle w:val="Emphasis"/>
          <w:i w:val="0"/>
          <w:iCs/>
          <w:sz w:val="22"/>
          <w:szCs w:val="22"/>
        </w:rPr>
        <w:t>Dusana</w:t>
      </w:r>
      <w:proofErr w:type="spellEnd"/>
      <w:r w:rsidRPr="001E6E5F">
        <w:rPr>
          <w:rStyle w:val="Emphasis"/>
          <w:i w:val="0"/>
          <w:iCs/>
          <w:sz w:val="22"/>
          <w:szCs w:val="22"/>
        </w:rPr>
        <w:t xml:space="preserve"> 54-72, PC </w:t>
      </w:r>
      <w:proofErr w:type="spellStart"/>
      <w:r w:rsidRPr="001E6E5F">
        <w:rPr>
          <w:rStyle w:val="Emphasis"/>
          <w:i w:val="0"/>
          <w:iCs/>
          <w:sz w:val="22"/>
          <w:szCs w:val="22"/>
        </w:rPr>
        <w:t>Dušanov</w:t>
      </w:r>
      <w:proofErr w:type="spellEnd"/>
      <w:r w:rsidRPr="001E6E5F">
        <w:rPr>
          <w:rStyle w:val="Emphasis"/>
          <w:i w:val="0"/>
          <w:iCs/>
          <w:sz w:val="22"/>
          <w:szCs w:val="22"/>
        </w:rPr>
        <w:t xml:space="preserve"> bazar, </w:t>
      </w:r>
      <w:proofErr w:type="spellStart"/>
      <w:r w:rsidRPr="001E6E5F">
        <w:rPr>
          <w:rStyle w:val="Emphasis"/>
          <w:i w:val="0"/>
          <w:iCs/>
          <w:sz w:val="22"/>
          <w:szCs w:val="22"/>
        </w:rPr>
        <w:t>Piramida</w:t>
      </w:r>
      <w:proofErr w:type="spellEnd"/>
      <w:r w:rsidRPr="001E6E5F">
        <w:rPr>
          <w:rStyle w:val="Emphasis"/>
          <w:i w:val="0"/>
          <w:iCs/>
          <w:sz w:val="22"/>
          <w:szCs w:val="22"/>
        </w:rPr>
        <w:t xml:space="preserve">, II sprat, local 212, 18000 </w:t>
      </w:r>
      <w:proofErr w:type="spellStart"/>
      <w:r w:rsidRPr="001E6E5F">
        <w:rPr>
          <w:rStyle w:val="Emphasis"/>
          <w:i w:val="0"/>
          <w:iCs/>
          <w:sz w:val="22"/>
          <w:szCs w:val="22"/>
        </w:rPr>
        <w:t>Niš</w:t>
      </w:r>
      <w:proofErr w:type="spellEnd"/>
      <w:r w:rsidRPr="001E6E5F">
        <w:rPr>
          <w:rStyle w:val="Emphasis"/>
          <w:i w:val="0"/>
          <w:iCs/>
          <w:sz w:val="22"/>
          <w:szCs w:val="22"/>
        </w:rPr>
        <w:t>, Republic of Serbia</w:t>
      </w:r>
    </w:p>
    <w:p w14:paraId="7B4E2D21" w14:textId="1910829B" w:rsidR="00CD169F" w:rsidRPr="001E6E5F" w:rsidRDefault="00CD169F" w:rsidP="00C20CF5">
      <w:pPr>
        <w:spacing w:before="120" w:after="120"/>
        <w:ind w:left="90"/>
        <w:jc w:val="center"/>
        <w:rPr>
          <w:rStyle w:val="Strong"/>
          <w:sz w:val="22"/>
          <w:szCs w:val="22"/>
        </w:rPr>
      </w:pPr>
      <w:r w:rsidRPr="001E6E5F">
        <w:rPr>
          <w:rStyle w:val="Emphasis"/>
          <w:i w:val="0"/>
          <w:iCs/>
          <w:sz w:val="22"/>
          <w:szCs w:val="22"/>
        </w:rPr>
        <w:t xml:space="preserve">Opening hours: </w:t>
      </w:r>
      <w:r w:rsidR="00C20CF5" w:rsidRPr="001E6E5F">
        <w:rPr>
          <w:rStyle w:val="Emphasis"/>
          <w:i w:val="0"/>
          <w:iCs/>
          <w:sz w:val="22"/>
          <w:szCs w:val="22"/>
        </w:rPr>
        <w:t>09:00 – 16:00 (Monday to Friday)</w:t>
      </w:r>
    </w:p>
    <w:p w14:paraId="4757FEE9" w14:textId="7A110DDF" w:rsidR="00D44374" w:rsidRPr="001E6E5F" w:rsidRDefault="003436FE" w:rsidP="003436FE">
      <w:pPr>
        <w:spacing w:before="120" w:after="120"/>
        <w:jc w:val="both"/>
        <w:rPr>
          <w:rStyle w:val="Strong"/>
          <w:sz w:val="22"/>
          <w:szCs w:val="22"/>
        </w:rPr>
      </w:pPr>
      <w:r w:rsidRPr="001E6E5F">
        <w:rPr>
          <w:rStyle w:val="Strong"/>
          <w:sz w:val="22"/>
          <w:szCs w:val="22"/>
        </w:rPr>
        <w:t xml:space="preserve">Tenders submitted by any other means will not be considered. </w:t>
      </w:r>
    </w:p>
    <w:p w14:paraId="15DAFD4D" w14:textId="77777777" w:rsidR="007B7D7B" w:rsidRPr="001E6E5F" w:rsidRDefault="007B7D7B" w:rsidP="009A733A">
      <w:pPr>
        <w:pStyle w:val="Blockquote"/>
        <w:ind w:left="0" w:right="26"/>
        <w:jc w:val="both"/>
        <w:rPr>
          <w:sz w:val="22"/>
          <w:szCs w:val="22"/>
          <w:lang w:val="en-GB"/>
        </w:rPr>
      </w:pPr>
      <w:r w:rsidRPr="001E6E5F">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23A8877B" w14:textId="77777777" w:rsidR="003436FE" w:rsidRPr="001E6E5F" w:rsidRDefault="003436FE" w:rsidP="003436FE">
      <w:pPr>
        <w:spacing w:before="120" w:after="120"/>
        <w:jc w:val="both"/>
        <w:rPr>
          <w:sz w:val="22"/>
          <w:szCs w:val="22"/>
        </w:rPr>
      </w:pPr>
      <w:r w:rsidRPr="001E6E5F">
        <w:rPr>
          <w:sz w:val="22"/>
          <w:szCs w:val="22"/>
        </w:rPr>
        <w:t>Tenders must be submitted using the double envelope system, i.e., in an outer parcel or envelope containing two separate, sealed envelopes, one bearing the words ‘</w:t>
      </w:r>
      <w:r w:rsidRPr="001E6E5F">
        <w:rPr>
          <w:b/>
          <w:sz w:val="22"/>
          <w:szCs w:val="22"/>
        </w:rPr>
        <w:t>Envelope A — Technical offer’</w:t>
      </w:r>
      <w:r w:rsidRPr="001E6E5F">
        <w:rPr>
          <w:sz w:val="22"/>
          <w:szCs w:val="22"/>
        </w:rPr>
        <w:t xml:space="preserve"> and the other ‘</w:t>
      </w:r>
      <w:r w:rsidRPr="001E6E5F">
        <w:rPr>
          <w:b/>
          <w:sz w:val="22"/>
          <w:szCs w:val="22"/>
        </w:rPr>
        <w:t>Envelope B — Financial offer’</w:t>
      </w:r>
      <w:r w:rsidRPr="001E6E5F">
        <w:rPr>
          <w:sz w:val="22"/>
          <w:szCs w:val="22"/>
        </w:rPr>
        <w:t xml:space="preserve">. All parts of the tender other than the financial offer must be submitted in Envelope A (i.e. including the </w:t>
      </w:r>
      <w:r w:rsidR="00543D27" w:rsidRPr="001E6E5F">
        <w:rPr>
          <w:sz w:val="22"/>
          <w:szCs w:val="22"/>
        </w:rPr>
        <w:t>t</w:t>
      </w:r>
      <w:r w:rsidRPr="001E6E5F">
        <w:rPr>
          <w:sz w:val="22"/>
          <w:szCs w:val="22"/>
        </w:rPr>
        <w:t>ender submission form, statements of exclusivity and availability of the key experts and declarations).</w:t>
      </w:r>
    </w:p>
    <w:p w14:paraId="384BB0FD" w14:textId="77777777" w:rsidR="003436FE" w:rsidRPr="001E6E5F" w:rsidRDefault="003436FE" w:rsidP="003436FE">
      <w:pPr>
        <w:spacing w:before="120" w:after="120"/>
        <w:jc w:val="both"/>
        <w:rPr>
          <w:sz w:val="22"/>
          <w:szCs w:val="22"/>
        </w:rPr>
      </w:pPr>
      <w:r w:rsidRPr="001E6E5F">
        <w:rPr>
          <w:sz w:val="22"/>
          <w:szCs w:val="22"/>
        </w:rPr>
        <w:t xml:space="preserve">The outer envelope should provide the following information: </w:t>
      </w:r>
    </w:p>
    <w:p w14:paraId="4AD1BA45" w14:textId="77777777" w:rsidR="003436FE" w:rsidRPr="001E6E5F" w:rsidRDefault="003436FE" w:rsidP="003436FE">
      <w:pPr>
        <w:numPr>
          <w:ilvl w:val="0"/>
          <w:numId w:val="24"/>
        </w:numPr>
        <w:tabs>
          <w:tab w:val="clear" w:pos="861"/>
        </w:tabs>
        <w:spacing w:before="120" w:after="120"/>
        <w:ind w:left="426" w:hanging="284"/>
        <w:rPr>
          <w:sz w:val="22"/>
          <w:szCs w:val="22"/>
        </w:rPr>
      </w:pPr>
      <w:r w:rsidRPr="001E6E5F">
        <w:rPr>
          <w:sz w:val="22"/>
          <w:szCs w:val="22"/>
        </w:rPr>
        <w:t xml:space="preserve">the address for submitting tenders indicated above; </w:t>
      </w:r>
    </w:p>
    <w:p w14:paraId="6AE3B32B" w14:textId="41D14CB2" w:rsidR="003436FE" w:rsidRPr="001E6E5F" w:rsidRDefault="003436FE" w:rsidP="003436FE">
      <w:pPr>
        <w:numPr>
          <w:ilvl w:val="0"/>
          <w:numId w:val="24"/>
        </w:numPr>
        <w:tabs>
          <w:tab w:val="clear" w:pos="861"/>
        </w:tabs>
        <w:spacing w:before="120" w:after="120"/>
        <w:ind w:left="426" w:hanging="284"/>
        <w:rPr>
          <w:sz w:val="22"/>
          <w:szCs w:val="22"/>
        </w:rPr>
      </w:pPr>
      <w:r w:rsidRPr="001E6E5F">
        <w:rPr>
          <w:sz w:val="22"/>
          <w:szCs w:val="22"/>
        </w:rPr>
        <w:t>the reference code of the tender procedure (i.e.</w:t>
      </w:r>
      <w:r w:rsidR="00C20CF5" w:rsidRPr="001E6E5F">
        <w:rPr>
          <w:sz w:val="22"/>
          <w:szCs w:val="22"/>
        </w:rPr>
        <w:t xml:space="preserve"> </w:t>
      </w:r>
      <w:r w:rsidR="00C20CF5" w:rsidRPr="001E6E5F">
        <w:rPr>
          <w:bCs/>
          <w:sz w:val="22"/>
          <w:szCs w:val="22"/>
          <w:shd w:val="clear" w:color="auto" w:fill="FFFFFF"/>
        </w:rPr>
        <w:t>CB007.2.32.151/PP2/TD1</w:t>
      </w:r>
      <w:r w:rsidRPr="001E6E5F">
        <w:rPr>
          <w:sz w:val="22"/>
          <w:szCs w:val="22"/>
        </w:rPr>
        <w:t>);</w:t>
      </w:r>
    </w:p>
    <w:p w14:paraId="3C5D6B1D" w14:textId="1EBFFADA" w:rsidR="003436FE" w:rsidRPr="001E6E5F" w:rsidRDefault="003436FE" w:rsidP="003436FE">
      <w:pPr>
        <w:numPr>
          <w:ilvl w:val="0"/>
          <w:numId w:val="24"/>
        </w:numPr>
        <w:tabs>
          <w:tab w:val="clear" w:pos="861"/>
        </w:tabs>
        <w:spacing w:before="120" w:after="120"/>
        <w:ind w:left="426" w:hanging="284"/>
        <w:rPr>
          <w:sz w:val="22"/>
          <w:szCs w:val="22"/>
        </w:rPr>
      </w:pPr>
      <w:r w:rsidRPr="001E6E5F">
        <w:rPr>
          <w:sz w:val="22"/>
          <w:szCs w:val="22"/>
        </w:rPr>
        <w:t xml:space="preserve">the words ‘Not to be opened before the tender-opening session’ and </w:t>
      </w:r>
      <w:r w:rsidR="00C20CF5" w:rsidRPr="001E6E5F">
        <w:rPr>
          <w:sz w:val="22"/>
          <w:szCs w:val="22"/>
        </w:rPr>
        <w:t xml:space="preserve">‘’Ne </w:t>
      </w:r>
      <w:proofErr w:type="spellStart"/>
      <w:r w:rsidR="00C20CF5" w:rsidRPr="001E6E5F">
        <w:rPr>
          <w:sz w:val="22"/>
          <w:szCs w:val="22"/>
        </w:rPr>
        <w:t>otvarati</w:t>
      </w:r>
      <w:proofErr w:type="spellEnd"/>
      <w:r w:rsidR="00C20CF5" w:rsidRPr="001E6E5F">
        <w:rPr>
          <w:sz w:val="22"/>
          <w:szCs w:val="22"/>
        </w:rPr>
        <w:t xml:space="preserve"> pre </w:t>
      </w:r>
      <w:proofErr w:type="spellStart"/>
      <w:r w:rsidR="00C20CF5" w:rsidRPr="001E6E5F">
        <w:rPr>
          <w:sz w:val="22"/>
          <w:szCs w:val="22"/>
        </w:rPr>
        <w:t>zvaničnog</w:t>
      </w:r>
      <w:proofErr w:type="spellEnd"/>
      <w:r w:rsidR="00C20CF5" w:rsidRPr="001E6E5F">
        <w:rPr>
          <w:sz w:val="22"/>
          <w:szCs w:val="22"/>
        </w:rPr>
        <w:t xml:space="preserve"> </w:t>
      </w:r>
      <w:proofErr w:type="spellStart"/>
      <w:r w:rsidR="00C20CF5" w:rsidRPr="001E6E5F">
        <w:rPr>
          <w:sz w:val="22"/>
          <w:szCs w:val="22"/>
        </w:rPr>
        <w:t>otvaranja</w:t>
      </w:r>
      <w:proofErr w:type="spellEnd"/>
      <w:r w:rsidR="00C20CF5" w:rsidRPr="001E6E5F">
        <w:rPr>
          <w:sz w:val="22"/>
          <w:szCs w:val="22"/>
        </w:rPr>
        <w:t xml:space="preserve"> </w:t>
      </w:r>
      <w:proofErr w:type="spellStart"/>
      <w:r w:rsidR="00C20CF5" w:rsidRPr="001E6E5F">
        <w:rPr>
          <w:sz w:val="22"/>
          <w:szCs w:val="22"/>
        </w:rPr>
        <w:t>tendera</w:t>
      </w:r>
      <w:proofErr w:type="spellEnd"/>
      <w:r w:rsidR="00C20CF5" w:rsidRPr="001E6E5F">
        <w:rPr>
          <w:sz w:val="22"/>
          <w:szCs w:val="22"/>
        </w:rPr>
        <w:t>’’</w:t>
      </w:r>
      <w:r w:rsidRPr="001E6E5F">
        <w:rPr>
          <w:sz w:val="22"/>
          <w:szCs w:val="22"/>
        </w:rPr>
        <w:t>;</w:t>
      </w:r>
    </w:p>
    <w:p w14:paraId="66E2FFFD" w14:textId="77777777" w:rsidR="003436FE" w:rsidRPr="001E6E5F" w:rsidRDefault="003436FE" w:rsidP="003436FE">
      <w:pPr>
        <w:numPr>
          <w:ilvl w:val="0"/>
          <w:numId w:val="24"/>
        </w:numPr>
        <w:tabs>
          <w:tab w:val="clear" w:pos="861"/>
        </w:tabs>
        <w:spacing w:before="120" w:after="120"/>
        <w:ind w:left="426" w:hanging="284"/>
        <w:rPr>
          <w:sz w:val="22"/>
          <w:szCs w:val="22"/>
        </w:rPr>
      </w:pPr>
      <w:r w:rsidRPr="001E6E5F">
        <w:rPr>
          <w:sz w:val="22"/>
          <w:szCs w:val="22"/>
        </w:rPr>
        <w:t>the name of the tenderer.</w:t>
      </w:r>
    </w:p>
    <w:p w14:paraId="2D837F8D" w14:textId="77777777" w:rsidR="003436FE" w:rsidRPr="001E6E5F" w:rsidRDefault="003436FE" w:rsidP="003436FE">
      <w:pPr>
        <w:spacing w:before="120" w:after="120"/>
        <w:jc w:val="both"/>
        <w:rPr>
          <w:sz w:val="22"/>
          <w:szCs w:val="22"/>
        </w:rPr>
      </w:pPr>
      <w:r w:rsidRPr="001E6E5F">
        <w:rPr>
          <w:sz w:val="22"/>
          <w:szCs w:val="22"/>
        </w:rPr>
        <w:t xml:space="preserve">The pages of the </w:t>
      </w:r>
      <w:r w:rsidR="00543D27" w:rsidRPr="001E6E5F">
        <w:rPr>
          <w:sz w:val="22"/>
          <w:szCs w:val="22"/>
        </w:rPr>
        <w:t>t</w:t>
      </w:r>
      <w:r w:rsidRPr="001E6E5F">
        <w:rPr>
          <w:sz w:val="22"/>
          <w:szCs w:val="22"/>
        </w:rPr>
        <w:t xml:space="preserve">echnical and </w:t>
      </w:r>
      <w:r w:rsidR="00543D27" w:rsidRPr="001E6E5F">
        <w:rPr>
          <w:sz w:val="22"/>
          <w:szCs w:val="22"/>
        </w:rPr>
        <w:t>f</w:t>
      </w:r>
      <w:r w:rsidRPr="001E6E5F">
        <w:rPr>
          <w:sz w:val="22"/>
          <w:szCs w:val="22"/>
        </w:rPr>
        <w:t>inancial offers must be numbered.</w:t>
      </w:r>
    </w:p>
    <w:p w14:paraId="28C11A9E" w14:textId="77777777" w:rsidR="003436FE" w:rsidRPr="001E6E5F" w:rsidRDefault="003436FE" w:rsidP="00632671">
      <w:pPr>
        <w:keepNext/>
        <w:numPr>
          <w:ilvl w:val="0"/>
          <w:numId w:val="26"/>
        </w:numPr>
        <w:spacing w:before="120" w:after="120"/>
        <w:jc w:val="both"/>
        <w:rPr>
          <w:b/>
          <w:szCs w:val="24"/>
        </w:rPr>
      </w:pPr>
      <w:r w:rsidRPr="001E6E5F">
        <w:rPr>
          <w:b/>
          <w:szCs w:val="24"/>
        </w:rPr>
        <w:t>Amending or withdrawing tenders</w:t>
      </w:r>
    </w:p>
    <w:p w14:paraId="1326E370" w14:textId="77777777" w:rsidR="003436FE" w:rsidRPr="001E6E5F" w:rsidRDefault="003436FE" w:rsidP="003436FE">
      <w:pPr>
        <w:spacing w:before="120" w:after="120"/>
        <w:jc w:val="both"/>
        <w:rPr>
          <w:sz w:val="22"/>
          <w:szCs w:val="22"/>
        </w:rPr>
      </w:pPr>
      <w:r w:rsidRPr="001E6E5F">
        <w:rPr>
          <w:sz w:val="22"/>
          <w:szCs w:val="22"/>
        </w:rPr>
        <w:t>Tenderers may amend or withdraw their tenders by written notification prior to the deadline for submitting tenders. Tenders may not be amended after this deadline.</w:t>
      </w:r>
    </w:p>
    <w:p w14:paraId="55EFF077" w14:textId="77777777" w:rsidR="003436FE" w:rsidRPr="001E6E5F" w:rsidRDefault="003436FE" w:rsidP="003436FE">
      <w:pPr>
        <w:spacing w:before="120" w:after="120"/>
        <w:jc w:val="both"/>
        <w:rPr>
          <w:sz w:val="22"/>
          <w:szCs w:val="22"/>
        </w:rPr>
      </w:pPr>
      <w:r w:rsidRPr="001E6E5F">
        <w:rPr>
          <w:sz w:val="22"/>
          <w:szCs w:val="22"/>
        </w:rPr>
        <w:lastRenderedPageBreak/>
        <w:t xml:space="preserve">Any such notification of amendment or withdrawal must be prepared and submitted in accordance with Clause </w:t>
      </w:r>
      <w:r w:rsidRPr="001E6E5F">
        <w:rPr>
          <w:sz w:val="22"/>
          <w:szCs w:val="22"/>
        </w:rPr>
        <w:fldChar w:fldCharType="begin"/>
      </w:r>
      <w:r w:rsidRPr="001E6E5F">
        <w:rPr>
          <w:sz w:val="22"/>
          <w:szCs w:val="22"/>
        </w:rPr>
        <w:instrText xml:space="preserve"> REF _Ref499982672 \r \h  \* MERGEFORMAT </w:instrText>
      </w:r>
      <w:r w:rsidRPr="001E6E5F">
        <w:rPr>
          <w:sz w:val="22"/>
          <w:szCs w:val="22"/>
        </w:rPr>
      </w:r>
      <w:r w:rsidRPr="001E6E5F">
        <w:rPr>
          <w:sz w:val="22"/>
          <w:szCs w:val="22"/>
        </w:rPr>
        <w:fldChar w:fldCharType="separate"/>
      </w:r>
      <w:r w:rsidR="007A0123" w:rsidRPr="001E6E5F">
        <w:rPr>
          <w:sz w:val="22"/>
          <w:szCs w:val="22"/>
        </w:rPr>
        <w:t>8</w:t>
      </w:r>
      <w:r w:rsidRPr="001E6E5F">
        <w:rPr>
          <w:sz w:val="22"/>
          <w:szCs w:val="22"/>
        </w:rPr>
        <w:fldChar w:fldCharType="end"/>
      </w:r>
      <w:r w:rsidRPr="001E6E5F">
        <w:rPr>
          <w:sz w:val="22"/>
          <w:szCs w:val="22"/>
        </w:rPr>
        <w:t>. The outer envelope (and the relevant inner envelope) must be marked ‘Amendment’ or ‘Withdrawal’ as appropriate.</w:t>
      </w:r>
    </w:p>
    <w:p w14:paraId="70E8E895" w14:textId="77777777" w:rsidR="003436FE" w:rsidRPr="001E6E5F" w:rsidRDefault="003436FE" w:rsidP="003436FE">
      <w:pPr>
        <w:keepNext/>
        <w:keepLines/>
        <w:numPr>
          <w:ilvl w:val="0"/>
          <w:numId w:val="26"/>
        </w:numPr>
        <w:spacing w:before="120" w:after="120"/>
        <w:jc w:val="both"/>
        <w:rPr>
          <w:b/>
          <w:szCs w:val="24"/>
        </w:rPr>
      </w:pPr>
      <w:r w:rsidRPr="001E6E5F">
        <w:rPr>
          <w:b/>
          <w:szCs w:val="24"/>
        </w:rPr>
        <w:t>Costs for preparing tenders</w:t>
      </w:r>
    </w:p>
    <w:p w14:paraId="322F96CA" w14:textId="77777777" w:rsidR="003436FE" w:rsidRPr="001E6E5F" w:rsidRDefault="003436FE" w:rsidP="003436FE">
      <w:pPr>
        <w:keepNext/>
        <w:keepLines/>
        <w:spacing w:before="120" w:after="120"/>
        <w:jc w:val="both"/>
        <w:rPr>
          <w:sz w:val="22"/>
          <w:szCs w:val="22"/>
        </w:rPr>
      </w:pPr>
      <w:r w:rsidRPr="001E6E5F">
        <w:rPr>
          <w:sz w:val="22"/>
          <w:szCs w:val="22"/>
        </w:rPr>
        <w:t>No costs incurred by the tenderer in preparing and submitting the tender are reimbursable. All such costs must be borne by the tenderer, including the cost of interviewing proposed experts.</w:t>
      </w:r>
    </w:p>
    <w:p w14:paraId="66B88432" w14:textId="77777777" w:rsidR="003436FE" w:rsidRPr="001E6E5F" w:rsidRDefault="003436FE" w:rsidP="003436FE">
      <w:pPr>
        <w:numPr>
          <w:ilvl w:val="0"/>
          <w:numId w:val="26"/>
        </w:numPr>
        <w:spacing w:before="120" w:after="120"/>
        <w:jc w:val="both"/>
        <w:rPr>
          <w:b/>
          <w:szCs w:val="24"/>
        </w:rPr>
      </w:pPr>
      <w:r w:rsidRPr="001E6E5F">
        <w:rPr>
          <w:b/>
          <w:szCs w:val="24"/>
        </w:rPr>
        <w:t>Ownership of tenders</w:t>
      </w:r>
    </w:p>
    <w:p w14:paraId="4FB45093" w14:textId="77777777" w:rsidR="003436FE" w:rsidRPr="001E6E5F" w:rsidRDefault="003436FE" w:rsidP="003436FE">
      <w:pPr>
        <w:spacing w:before="120" w:after="120"/>
        <w:jc w:val="both"/>
        <w:rPr>
          <w:sz w:val="22"/>
          <w:szCs w:val="22"/>
        </w:rPr>
      </w:pPr>
      <w:r w:rsidRPr="001E6E5F">
        <w:rPr>
          <w:sz w:val="22"/>
          <w:szCs w:val="22"/>
        </w:rPr>
        <w:t xml:space="preserve">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uthority retains ownership of all tenders received under this tendering procedure. Consequently, tenderers do not have the right to have their tenders returned to them.</w:t>
      </w:r>
    </w:p>
    <w:p w14:paraId="5383EC25" w14:textId="77777777" w:rsidR="003436FE" w:rsidRPr="001E6E5F" w:rsidRDefault="003436FE" w:rsidP="003436FE">
      <w:pPr>
        <w:numPr>
          <w:ilvl w:val="0"/>
          <w:numId w:val="26"/>
        </w:numPr>
        <w:spacing w:before="120" w:after="120"/>
        <w:jc w:val="both"/>
        <w:rPr>
          <w:b/>
          <w:szCs w:val="24"/>
        </w:rPr>
      </w:pPr>
      <w:r w:rsidRPr="001E6E5F">
        <w:rPr>
          <w:b/>
          <w:szCs w:val="24"/>
        </w:rPr>
        <w:t>Evaluation of tenders</w:t>
      </w:r>
    </w:p>
    <w:p w14:paraId="070731FE" w14:textId="77777777" w:rsidR="003436FE" w:rsidRPr="001E6E5F" w:rsidRDefault="003436FE" w:rsidP="003436FE">
      <w:pPr>
        <w:spacing w:before="120" w:after="120"/>
        <w:jc w:val="both"/>
        <w:rPr>
          <w:b/>
          <w:sz w:val="22"/>
          <w:szCs w:val="22"/>
        </w:rPr>
      </w:pPr>
      <w:r w:rsidRPr="001E6E5F">
        <w:rPr>
          <w:b/>
          <w:sz w:val="22"/>
          <w:szCs w:val="22"/>
        </w:rPr>
        <w:t>12.1</w:t>
      </w:r>
      <w:r w:rsidR="00010683" w:rsidRPr="001E6E5F">
        <w:rPr>
          <w:b/>
          <w:sz w:val="22"/>
          <w:szCs w:val="22"/>
        </w:rPr>
        <w:t>.</w:t>
      </w:r>
      <w:r w:rsidR="00010683" w:rsidRPr="001E6E5F">
        <w:rPr>
          <w:b/>
          <w:sz w:val="22"/>
          <w:szCs w:val="22"/>
        </w:rPr>
        <w:tab/>
      </w:r>
      <w:r w:rsidRPr="001E6E5F">
        <w:rPr>
          <w:b/>
          <w:sz w:val="22"/>
          <w:szCs w:val="22"/>
        </w:rPr>
        <w:t>Evaluation of technical offers</w:t>
      </w:r>
    </w:p>
    <w:p w14:paraId="3A159BFD" w14:textId="77777777" w:rsidR="003436FE" w:rsidRPr="001E6E5F" w:rsidRDefault="003436FE" w:rsidP="00A94AD3">
      <w:pPr>
        <w:spacing w:before="120" w:after="120"/>
        <w:jc w:val="both"/>
        <w:rPr>
          <w:sz w:val="22"/>
          <w:szCs w:val="22"/>
        </w:rPr>
      </w:pPr>
      <w:r w:rsidRPr="001E6E5F">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sidRPr="001E6E5F">
        <w:rPr>
          <w:sz w:val="22"/>
          <w:szCs w:val="22"/>
        </w:rPr>
        <w:t>t</w:t>
      </w:r>
      <w:r w:rsidRPr="001E6E5F">
        <w:rPr>
          <w:sz w:val="22"/>
          <w:szCs w:val="22"/>
        </w:rPr>
        <w:t xml:space="preserve">erms of </w:t>
      </w:r>
      <w:r w:rsidR="00543D27" w:rsidRPr="001E6E5F">
        <w:rPr>
          <w:sz w:val="22"/>
          <w:szCs w:val="22"/>
        </w:rPr>
        <w:t>r</w:t>
      </w:r>
      <w:r w:rsidRPr="001E6E5F">
        <w:rPr>
          <w:sz w:val="22"/>
          <w:szCs w:val="22"/>
        </w:rPr>
        <w:t>eference.</w:t>
      </w:r>
    </w:p>
    <w:p w14:paraId="6A0E1405" w14:textId="77777777" w:rsidR="003436FE" w:rsidRPr="001E6E5F" w:rsidRDefault="003436FE" w:rsidP="00A94AD3">
      <w:pPr>
        <w:pStyle w:val="BodyText"/>
        <w:spacing w:before="120" w:after="120"/>
        <w:jc w:val="both"/>
        <w:rPr>
          <w:sz w:val="22"/>
          <w:szCs w:val="22"/>
        </w:rPr>
      </w:pPr>
      <w:r w:rsidRPr="001E6E5F">
        <w:rPr>
          <w:sz w:val="22"/>
          <w:szCs w:val="22"/>
        </w:rPr>
        <w:t xml:space="preserve">The evaluation of the technical offers will follow the procedures set out in Section 3.3.10 of the </w:t>
      </w:r>
      <w:r w:rsidR="00491B4A" w:rsidRPr="001E6E5F">
        <w:rPr>
          <w:sz w:val="22"/>
          <w:szCs w:val="22"/>
        </w:rPr>
        <w:t>p</w:t>
      </w:r>
      <w:r w:rsidRPr="001E6E5F">
        <w:rPr>
          <w:sz w:val="22"/>
          <w:szCs w:val="22"/>
        </w:rPr>
        <w:t xml:space="preserve">ractical </w:t>
      </w:r>
      <w:r w:rsidR="00491B4A" w:rsidRPr="001E6E5F">
        <w:rPr>
          <w:sz w:val="22"/>
          <w:szCs w:val="22"/>
        </w:rPr>
        <w:t>g</w:t>
      </w:r>
      <w:r w:rsidRPr="001E6E5F">
        <w:rPr>
          <w:sz w:val="22"/>
          <w:szCs w:val="22"/>
        </w:rPr>
        <w:t xml:space="preserve">uide (available on the internet at </w:t>
      </w:r>
      <w:hyperlink r:id="rId12" w:history="1">
        <w:r w:rsidR="00996707" w:rsidRPr="001E6E5F">
          <w:rPr>
            <w:rStyle w:val="Hyperlink"/>
            <w:color w:val="auto"/>
            <w:sz w:val="22"/>
            <w:szCs w:val="22"/>
          </w:rPr>
          <w:t>http://ec.europa.eu/europeaid/prag/document.do</w:t>
        </w:r>
      </w:hyperlink>
      <w:r w:rsidRPr="001E6E5F">
        <w:rPr>
          <w:sz w:val="22"/>
          <w:szCs w:val="22"/>
        </w:rPr>
        <w:t>).</w:t>
      </w:r>
    </w:p>
    <w:p w14:paraId="3922FF39" w14:textId="77777777" w:rsidR="003436FE" w:rsidRPr="001E6E5F" w:rsidRDefault="003436FE" w:rsidP="003436FE">
      <w:pPr>
        <w:spacing w:before="120" w:after="120"/>
        <w:jc w:val="both"/>
        <w:rPr>
          <w:b/>
          <w:iCs/>
          <w:sz w:val="22"/>
          <w:szCs w:val="22"/>
        </w:rPr>
      </w:pPr>
      <w:r w:rsidRPr="001E6E5F">
        <w:rPr>
          <w:b/>
          <w:iCs/>
          <w:sz w:val="22"/>
          <w:szCs w:val="22"/>
        </w:rPr>
        <w:t>12.1.1</w:t>
      </w:r>
      <w:r w:rsidR="00010683" w:rsidRPr="001E6E5F">
        <w:rPr>
          <w:b/>
          <w:iCs/>
          <w:sz w:val="22"/>
          <w:szCs w:val="22"/>
        </w:rPr>
        <w:t>.</w:t>
      </w:r>
      <w:r w:rsidR="00010683" w:rsidRPr="001E6E5F">
        <w:rPr>
          <w:b/>
          <w:iCs/>
          <w:sz w:val="22"/>
          <w:szCs w:val="22"/>
        </w:rPr>
        <w:tab/>
      </w:r>
      <w:r w:rsidRPr="001E6E5F">
        <w:rPr>
          <w:b/>
          <w:iCs/>
          <w:sz w:val="22"/>
          <w:szCs w:val="22"/>
        </w:rPr>
        <w:t>Interviews</w:t>
      </w:r>
      <w:r w:rsidR="00D32C37" w:rsidRPr="001E6E5F">
        <w:rPr>
          <w:b/>
          <w:iCs/>
          <w:sz w:val="22"/>
          <w:szCs w:val="22"/>
        </w:rPr>
        <w:t xml:space="preserve"> </w:t>
      </w:r>
    </w:p>
    <w:p w14:paraId="6CFF4470" w14:textId="3CA27CAD" w:rsidR="00C20CF5" w:rsidRPr="001E6E5F" w:rsidRDefault="00C20CF5" w:rsidP="00C20CF5">
      <w:pPr>
        <w:spacing w:before="120" w:after="120"/>
        <w:jc w:val="both"/>
        <w:rPr>
          <w:sz w:val="22"/>
          <w:szCs w:val="22"/>
        </w:rPr>
      </w:pPr>
      <w:r w:rsidRPr="001E6E5F">
        <w:rPr>
          <w:sz w:val="22"/>
          <w:szCs w:val="22"/>
        </w:rPr>
        <w:t xml:space="preserve">No interviews are foreseen. </w:t>
      </w:r>
    </w:p>
    <w:p w14:paraId="63A1D1BC" w14:textId="77777777" w:rsidR="003436FE" w:rsidRPr="001E6E5F" w:rsidRDefault="003436FE" w:rsidP="003436FE">
      <w:pPr>
        <w:keepNext/>
        <w:spacing w:before="120" w:after="120"/>
        <w:jc w:val="both"/>
        <w:rPr>
          <w:b/>
          <w:sz w:val="22"/>
          <w:szCs w:val="22"/>
        </w:rPr>
      </w:pPr>
      <w:r w:rsidRPr="001E6E5F">
        <w:rPr>
          <w:b/>
          <w:sz w:val="22"/>
          <w:szCs w:val="22"/>
        </w:rPr>
        <w:t>12.2</w:t>
      </w:r>
      <w:r w:rsidR="00010683" w:rsidRPr="001E6E5F">
        <w:rPr>
          <w:b/>
          <w:sz w:val="22"/>
          <w:szCs w:val="22"/>
        </w:rPr>
        <w:t>.</w:t>
      </w:r>
      <w:r w:rsidR="00010683" w:rsidRPr="001E6E5F">
        <w:rPr>
          <w:b/>
          <w:sz w:val="22"/>
          <w:szCs w:val="22"/>
        </w:rPr>
        <w:tab/>
      </w:r>
      <w:r w:rsidRPr="001E6E5F">
        <w:rPr>
          <w:b/>
          <w:sz w:val="22"/>
          <w:szCs w:val="22"/>
        </w:rPr>
        <w:t>Evaluation of financial offers</w:t>
      </w:r>
    </w:p>
    <w:p w14:paraId="51F81082" w14:textId="77777777" w:rsidR="003436FE" w:rsidRPr="001E6E5F" w:rsidRDefault="003436FE" w:rsidP="003436FE">
      <w:pPr>
        <w:spacing w:before="120" w:after="120"/>
        <w:jc w:val="both"/>
        <w:rPr>
          <w:sz w:val="22"/>
          <w:szCs w:val="22"/>
        </w:rPr>
      </w:pPr>
      <w:r w:rsidRPr="001E6E5F">
        <w:rPr>
          <w:sz w:val="22"/>
          <w:szCs w:val="22"/>
        </w:rPr>
        <w:t xml:space="preserve">Upon completion of the technical evaluation, the envelopes containing the financial offers for tenders that were not eliminated during the technical evaluation will be opened (i.e. those with an average score of </w:t>
      </w:r>
      <w:r w:rsidR="00BF0BD3" w:rsidRPr="001E6E5F">
        <w:rPr>
          <w:sz w:val="22"/>
          <w:szCs w:val="22"/>
        </w:rPr>
        <w:t xml:space="preserve">75 </w:t>
      </w:r>
      <w:r w:rsidRPr="001E6E5F">
        <w:rPr>
          <w:sz w:val="22"/>
          <w:szCs w:val="22"/>
        </w:rPr>
        <w:t xml:space="preserve">points or more). Tenders exceeding the maximum budget available for the contract </w:t>
      </w:r>
      <w:r w:rsidR="0022643A" w:rsidRPr="001E6E5F">
        <w:rPr>
          <w:sz w:val="22"/>
          <w:szCs w:val="22"/>
        </w:rPr>
        <w:t xml:space="preserve">are unacceptable and </w:t>
      </w:r>
      <w:r w:rsidRPr="001E6E5F">
        <w:rPr>
          <w:sz w:val="22"/>
          <w:szCs w:val="22"/>
        </w:rPr>
        <w:t>will be eliminated.</w:t>
      </w:r>
    </w:p>
    <w:p w14:paraId="2B5A9AF1" w14:textId="77777777" w:rsidR="003436FE" w:rsidRPr="001E6E5F" w:rsidRDefault="003436FE" w:rsidP="003436FE">
      <w:pPr>
        <w:keepNext/>
        <w:spacing w:before="120" w:after="120"/>
        <w:jc w:val="both"/>
        <w:rPr>
          <w:b/>
          <w:sz w:val="22"/>
          <w:szCs w:val="22"/>
          <w:u w:val="single"/>
        </w:rPr>
      </w:pPr>
      <w:r w:rsidRPr="001E6E5F">
        <w:rPr>
          <w:b/>
          <w:sz w:val="22"/>
          <w:szCs w:val="22"/>
        </w:rPr>
        <w:t>12.3</w:t>
      </w:r>
      <w:r w:rsidR="00010683" w:rsidRPr="001E6E5F">
        <w:rPr>
          <w:b/>
          <w:sz w:val="22"/>
          <w:szCs w:val="22"/>
        </w:rPr>
        <w:t>.</w:t>
      </w:r>
      <w:r w:rsidR="00010683" w:rsidRPr="001E6E5F">
        <w:rPr>
          <w:b/>
          <w:sz w:val="22"/>
          <w:szCs w:val="22"/>
        </w:rPr>
        <w:tab/>
      </w:r>
      <w:r w:rsidRPr="001E6E5F">
        <w:rPr>
          <w:b/>
          <w:sz w:val="22"/>
          <w:szCs w:val="22"/>
        </w:rPr>
        <w:t>Choice of selected tenderer</w:t>
      </w:r>
      <w:r w:rsidRPr="001E6E5F">
        <w:rPr>
          <w:b/>
          <w:sz w:val="22"/>
          <w:szCs w:val="22"/>
          <w:u w:val="single"/>
        </w:rPr>
        <w:t xml:space="preserve"> </w:t>
      </w:r>
    </w:p>
    <w:p w14:paraId="4DF6EB30" w14:textId="77777777" w:rsidR="003436FE" w:rsidRPr="001E6E5F" w:rsidRDefault="003436FE" w:rsidP="003436FE">
      <w:pPr>
        <w:spacing w:before="120" w:after="120"/>
        <w:jc w:val="both"/>
        <w:rPr>
          <w:sz w:val="22"/>
          <w:szCs w:val="22"/>
        </w:rPr>
      </w:pPr>
      <w:r w:rsidRPr="001E6E5F">
        <w:rPr>
          <w:sz w:val="22"/>
          <w:szCs w:val="22"/>
        </w:rPr>
        <w:t xml:space="preserve">The best </w:t>
      </w:r>
      <w:r w:rsidR="0022643A" w:rsidRPr="001E6E5F">
        <w:rPr>
          <w:sz w:val="22"/>
          <w:szCs w:val="22"/>
        </w:rPr>
        <w:t xml:space="preserve">price-quality ratio </w:t>
      </w:r>
      <w:r w:rsidRPr="001E6E5F">
        <w:rPr>
          <w:sz w:val="22"/>
          <w:szCs w:val="22"/>
        </w:rPr>
        <w:t>is established by weighing technical quality against price on an 80/20 basis.</w:t>
      </w:r>
    </w:p>
    <w:p w14:paraId="43368DC4" w14:textId="77777777" w:rsidR="003436FE" w:rsidRPr="001E6E5F" w:rsidRDefault="003436FE" w:rsidP="003436FE">
      <w:pPr>
        <w:keepNext/>
        <w:spacing w:before="120" w:after="120"/>
        <w:jc w:val="both"/>
        <w:rPr>
          <w:b/>
          <w:sz w:val="22"/>
          <w:szCs w:val="22"/>
        </w:rPr>
      </w:pPr>
      <w:r w:rsidRPr="001E6E5F">
        <w:rPr>
          <w:b/>
          <w:sz w:val="22"/>
          <w:szCs w:val="22"/>
        </w:rPr>
        <w:t>12.4</w:t>
      </w:r>
      <w:r w:rsidR="00010683" w:rsidRPr="001E6E5F">
        <w:rPr>
          <w:b/>
          <w:sz w:val="22"/>
          <w:szCs w:val="22"/>
        </w:rPr>
        <w:t>.</w:t>
      </w:r>
      <w:r w:rsidR="00010683" w:rsidRPr="001E6E5F">
        <w:rPr>
          <w:b/>
          <w:sz w:val="22"/>
          <w:szCs w:val="22"/>
        </w:rPr>
        <w:tab/>
      </w:r>
      <w:r w:rsidRPr="001E6E5F">
        <w:rPr>
          <w:b/>
          <w:sz w:val="22"/>
          <w:szCs w:val="22"/>
        </w:rPr>
        <w:t>Confidentiality</w:t>
      </w:r>
    </w:p>
    <w:p w14:paraId="1EE96F6C" w14:textId="77777777" w:rsidR="003436FE" w:rsidRPr="001E6E5F" w:rsidRDefault="003436FE" w:rsidP="003436FE">
      <w:pPr>
        <w:spacing w:before="120" w:after="120"/>
        <w:jc w:val="both"/>
        <w:rPr>
          <w:sz w:val="22"/>
          <w:szCs w:val="22"/>
        </w:rPr>
      </w:pPr>
      <w:r w:rsidRPr="001E6E5F">
        <w:rPr>
          <w:sz w:val="22"/>
          <w:szCs w:val="22"/>
        </w:rPr>
        <w:t xml:space="preserve">The entire evaluation procedure is confidential, subject to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uthority’s legislation on access to documents. The </w:t>
      </w:r>
      <w:r w:rsidR="0086089C" w:rsidRPr="001E6E5F">
        <w:rPr>
          <w:sz w:val="22"/>
          <w:szCs w:val="22"/>
        </w:rPr>
        <w:t>e</w:t>
      </w:r>
      <w:r w:rsidRPr="001E6E5F">
        <w:rPr>
          <w:sz w:val="22"/>
          <w:szCs w:val="22"/>
        </w:rPr>
        <w:t xml:space="preserve">valuation </w:t>
      </w:r>
      <w:r w:rsidR="0086089C" w:rsidRPr="001E6E5F">
        <w:rPr>
          <w:sz w:val="22"/>
          <w:szCs w:val="22"/>
        </w:rPr>
        <w:t>c</w:t>
      </w:r>
      <w:r w:rsidRPr="001E6E5F">
        <w:rPr>
          <w:sz w:val="22"/>
          <w:szCs w:val="22"/>
        </w:rPr>
        <w:t xml:space="preserve">ommittee’s decisions are collective and its deliberations are held in closed session. The members of the </w:t>
      </w:r>
      <w:r w:rsidR="0086089C" w:rsidRPr="001E6E5F">
        <w:rPr>
          <w:sz w:val="22"/>
          <w:szCs w:val="22"/>
        </w:rPr>
        <w:t>e</w:t>
      </w:r>
      <w:r w:rsidRPr="001E6E5F">
        <w:rPr>
          <w:sz w:val="22"/>
          <w:szCs w:val="22"/>
        </w:rPr>
        <w:t xml:space="preserve">valuation </w:t>
      </w:r>
      <w:r w:rsidR="0086089C" w:rsidRPr="001E6E5F">
        <w:rPr>
          <w:sz w:val="22"/>
          <w:szCs w:val="22"/>
        </w:rPr>
        <w:t>c</w:t>
      </w:r>
      <w:r w:rsidRPr="001E6E5F">
        <w:rPr>
          <w:sz w:val="22"/>
          <w:szCs w:val="22"/>
        </w:rPr>
        <w:t xml:space="preserve">ommittee are bound to secrecy. The evaluation reports and written records are for official use only and may be communicated neither to the tenderers nor to any party other than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uthority, the European Commission, the European Anti-Fraud Office and the European Court of Auditors.</w:t>
      </w:r>
    </w:p>
    <w:p w14:paraId="7C644631" w14:textId="77777777" w:rsidR="003436FE" w:rsidRPr="001E6E5F" w:rsidRDefault="003436FE" w:rsidP="003436FE">
      <w:pPr>
        <w:keepNext/>
        <w:numPr>
          <w:ilvl w:val="0"/>
          <w:numId w:val="26"/>
        </w:numPr>
        <w:spacing w:before="120" w:after="120"/>
        <w:jc w:val="both"/>
        <w:rPr>
          <w:b/>
          <w:szCs w:val="24"/>
        </w:rPr>
      </w:pPr>
      <w:r w:rsidRPr="001E6E5F">
        <w:rPr>
          <w:b/>
          <w:szCs w:val="24"/>
        </w:rPr>
        <w:lastRenderedPageBreak/>
        <w:t>Ethics clauses / Corruptive practices</w:t>
      </w:r>
    </w:p>
    <w:p w14:paraId="2DE5BC57" w14:textId="77777777" w:rsidR="00121005" w:rsidRPr="001E6E5F" w:rsidRDefault="003436FE" w:rsidP="003436FE">
      <w:pPr>
        <w:spacing w:before="120" w:after="120"/>
        <w:ind w:left="567" w:hanging="567"/>
        <w:jc w:val="both"/>
        <w:rPr>
          <w:sz w:val="22"/>
          <w:szCs w:val="22"/>
        </w:rPr>
      </w:pPr>
      <w:r w:rsidRPr="001E6E5F">
        <w:rPr>
          <w:sz w:val="22"/>
          <w:szCs w:val="22"/>
        </w:rPr>
        <w:t>a)</w:t>
      </w:r>
      <w:r w:rsidRPr="001E6E5F">
        <w:rPr>
          <w:sz w:val="22"/>
          <w:szCs w:val="22"/>
        </w:rPr>
        <w:tab/>
      </w:r>
      <w:r w:rsidR="00121005" w:rsidRPr="001E6E5F">
        <w:rPr>
          <w:sz w:val="22"/>
          <w:szCs w:val="22"/>
          <w:u w:val="single"/>
        </w:rPr>
        <w:t>Absence of conflict of interest</w:t>
      </w:r>
    </w:p>
    <w:p w14:paraId="617716DE" w14:textId="77777777" w:rsidR="00121005" w:rsidRPr="001E6E5F" w:rsidRDefault="00121005" w:rsidP="003436FE">
      <w:pPr>
        <w:spacing w:before="120" w:after="120"/>
        <w:ind w:left="567" w:hanging="567"/>
        <w:jc w:val="both"/>
        <w:rPr>
          <w:sz w:val="22"/>
          <w:szCs w:val="22"/>
        </w:rPr>
      </w:pPr>
      <w:r w:rsidRPr="001E6E5F">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0B52482" w14:textId="77777777" w:rsidR="00121005" w:rsidRPr="001E6E5F" w:rsidRDefault="003436FE" w:rsidP="003436FE">
      <w:pPr>
        <w:spacing w:before="120" w:after="120"/>
        <w:ind w:left="567" w:hanging="567"/>
        <w:jc w:val="both"/>
        <w:rPr>
          <w:sz w:val="22"/>
          <w:szCs w:val="22"/>
          <w:u w:val="single"/>
        </w:rPr>
      </w:pPr>
      <w:r w:rsidRPr="001E6E5F">
        <w:rPr>
          <w:sz w:val="22"/>
          <w:szCs w:val="22"/>
        </w:rPr>
        <w:t>b)</w:t>
      </w:r>
      <w:r w:rsidRPr="001E6E5F">
        <w:rPr>
          <w:sz w:val="22"/>
          <w:szCs w:val="22"/>
        </w:rPr>
        <w:tab/>
      </w:r>
      <w:r w:rsidR="00121005" w:rsidRPr="001E6E5F">
        <w:rPr>
          <w:sz w:val="22"/>
          <w:szCs w:val="22"/>
          <w:u w:val="single"/>
        </w:rPr>
        <w:t>Respect for human rights as well as environmental legislation and core labour standards</w:t>
      </w:r>
    </w:p>
    <w:p w14:paraId="30464B3F" w14:textId="77777777" w:rsidR="00121005" w:rsidRPr="001E6E5F" w:rsidRDefault="00121005" w:rsidP="003436FE">
      <w:pPr>
        <w:spacing w:before="120" w:after="120"/>
        <w:ind w:left="567" w:hanging="567"/>
        <w:jc w:val="both"/>
        <w:rPr>
          <w:sz w:val="22"/>
          <w:szCs w:val="22"/>
        </w:rPr>
      </w:pPr>
      <w:r w:rsidRPr="001E6E5F">
        <w:rPr>
          <w:sz w:val="22"/>
          <w:szCs w:val="22"/>
        </w:rPr>
        <w:t xml:space="preserve">         The tenderer and its staff must comply with human rights</w:t>
      </w:r>
      <w:r w:rsidR="00EB1484" w:rsidRPr="001E6E5F">
        <w:rPr>
          <w:sz w:val="22"/>
          <w:szCs w:val="22"/>
        </w:rPr>
        <w:t xml:space="preserve"> and applicable data protection rules</w:t>
      </w:r>
      <w:r w:rsidRPr="001E6E5F">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3C17653" w14:textId="77777777" w:rsidR="00121005" w:rsidRPr="001E6E5F"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1E6E5F">
        <w:rPr>
          <w:sz w:val="22"/>
          <w:szCs w:val="22"/>
        </w:rPr>
        <w:t xml:space="preserve">          </w:t>
      </w:r>
      <w:r w:rsidRPr="001E6E5F">
        <w:rPr>
          <w:b/>
          <w:sz w:val="22"/>
          <w:szCs w:val="22"/>
        </w:rPr>
        <w:t>Zero tolerance for sexual exploitation and sexual abuse:</w:t>
      </w:r>
    </w:p>
    <w:p w14:paraId="7FE4F7BC" w14:textId="77777777" w:rsidR="00121005" w:rsidRPr="001E6E5F"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E6E5F">
        <w:rPr>
          <w:sz w:val="22"/>
          <w:szCs w:val="22"/>
        </w:rPr>
        <w:t xml:space="preserve">          The European Commission applies a policy of 'zero tolerance' in relation to all wrongful conduct which has an impact on the professional credibility of the tenderer. </w:t>
      </w:r>
    </w:p>
    <w:p w14:paraId="0E00E03C" w14:textId="77777777" w:rsidR="00121005" w:rsidRPr="001E6E5F"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E6E5F">
        <w:rPr>
          <w:sz w:val="22"/>
          <w:szCs w:val="22"/>
        </w:rPr>
        <w:t xml:space="preserve">          Physical abuse or punishment, or threats of physical abuse, sexual abuse or exploitation, harassment and verbal abuse, as well as other forms of intimidation shall be prohibited.</w:t>
      </w:r>
    </w:p>
    <w:p w14:paraId="52A717DE" w14:textId="77777777" w:rsidR="00121005" w:rsidRPr="001E6E5F" w:rsidRDefault="00121005" w:rsidP="003436FE">
      <w:pPr>
        <w:spacing w:before="120" w:after="120"/>
        <w:ind w:left="567" w:hanging="567"/>
        <w:jc w:val="both"/>
        <w:rPr>
          <w:sz w:val="22"/>
          <w:szCs w:val="22"/>
        </w:rPr>
      </w:pPr>
      <w:r w:rsidRPr="001E6E5F" w:rsidDel="00121005">
        <w:rPr>
          <w:sz w:val="22"/>
          <w:szCs w:val="22"/>
        </w:rPr>
        <w:t xml:space="preserve"> </w:t>
      </w:r>
      <w:r w:rsidR="003436FE" w:rsidRPr="001E6E5F">
        <w:rPr>
          <w:sz w:val="22"/>
          <w:szCs w:val="22"/>
        </w:rPr>
        <w:t>c)</w:t>
      </w:r>
      <w:r w:rsidR="003436FE" w:rsidRPr="001E6E5F">
        <w:rPr>
          <w:sz w:val="22"/>
          <w:szCs w:val="22"/>
        </w:rPr>
        <w:tab/>
      </w:r>
      <w:r w:rsidRPr="001E6E5F">
        <w:rPr>
          <w:sz w:val="22"/>
          <w:szCs w:val="22"/>
          <w:u w:val="single"/>
        </w:rPr>
        <w:t>Anti-corruption and anti-bribery</w:t>
      </w:r>
      <w:r w:rsidRPr="001E6E5F">
        <w:rPr>
          <w:sz w:val="22"/>
          <w:szCs w:val="22"/>
        </w:rPr>
        <w:t xml:space="preserve"> </w:t>
      </w:r>
    </w:p>
    <w:p w14:paraId="6F4B70B8" w14:textId="77777777" w:rsidR="003436FE" w:rsidRPr="001E6E5F" w:rsidRDefault="00121005" w:rsidP="003436FE">
      <w:pPr>
        <w:spacing w:before="120" w:after="120"/>
        <w:ind w:left="567" w:hanging="567"/>
        <w:jc w:val="both"/>
        <w:rPr>
          <w:sz w:val="22"/>
          <w:szCs w:val="22"/>
        </w:rPr>
      </w:pPr>
      <w:r w:rsidRPr="001E6E5F">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sidR="003436FE" w:rsidRPr="001E6E5F">
        <w:rPr>
          <w:sz w:val="22"/>
          <w:szCs w:val="22"/>
        </w:rPr>
        <w:t xml:space="preserve"> </w:t>
      </w:r>
    </w:p>
    <w:p w14:paraId="3C303137" w14:textId="77777777" w:rsidR="00121005" w:rsidRPr="001E6E5F" w:rsidRDefault="003436FE" w:rsidP="003436FE">
      <w:pPr>
        <w:spacing w:before="120" w:after="120"/>
        <w:ind w:left="567" w:hanging="567"/>
        <w:jc w:val="both"/>
        <w:rPr>
          <w:sz w:val="22"/>
          <w:szCs w:val="22"/>
        </w:rPr>
      </w:pPr>
      <w:r w:rsidRPr="001E6E5F">
        <w:rPr>
          <w:sz w:val="22"/>
          <w:szCs w:val="22"/>
        </w:rPr>
        <w:t>d)</w:t>
      </w:r>
      <w:r w:rsidRPr="001E6E5F">
        <w:rPr>
          <w:sz w:val="22"/>
          <w:szCs w:val="22"/>
        </w:rPr>
        <w:tab/>
      </w:r>
      <w:r w:rsidR="00121005" w:rsidRPr="001E6E5F">
        <w:rPr>
          <w:sz w:val="22"/>
          <w:szCs w:val="22"/>
          <w:u w:val="single"/>
        </w:rPr>
        <w:t>Unusual commercial expenses</w:t>
      </w:r>
      <w:r w:rsidR="00121005" w:rsidRPr="001E6E5F">
        <w:rPr>
          <w:sz w:val="22"/>
          <w:szCs w:val="22"/>
        </w:rPr>
        <w:t xml:space="preserve"> </w:t>
      </w:r>
    </w:p>
    <w:p w14:paraId="1FDCD3E3" w14:textId="77777777" w:rsidR="00121005" w:rsidRPr="001E6E5F" w:rsidRDefault="00121005" w:rsidP="00121005">
      <w:pPr>
        <w:spacing w:before="120" w:after="120"/>
        <w:ind w:left="567" w:hanging="567"/>
        <w:jc w:val="both"/>
        <w:rPr>
          <w:sz w:val="22"/>
          <w:szCs w:val="22"/>
        </w:rPr>
      </w:pPr>
      <w:r w:rsidRPr="001E6E5F">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5B97B30" w14:textId="77777777" w:rsidR="003436FE" w:rsidRPr="001E6E5F" w:rsidRDefault="00121005" w:rsidP="009A733A">
      <w:pPr>
        <w:spacing w:before="120" w:after="120"/>
        <w:ind w:left="567" w:hanging="567"/>
        <w:jc w:val="both"/>
        <w:rPr>
          <w:sz w:val="22"/>
          <w:szCs w:val="22"/>
        </w:rPr>
      </w:pPr>
      <w:r w:rsidRPr="001E6E5F">
        <w:rPr>
          <w:sz w:val="22"/>
          <w:szCs w:val="22"/>
        </w:rPr>
        <w:lastRenderedPageBreak/>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67B7C477" w14:textId="77777777" w:rsidR="00121005" w:rsidRPr="001E6E5F" w:rsidRDefault="003436FE" w:rsidP="003436FE">
      <w:pPr>
        <w:spacing w:before="120" w:after="120"/>
        <w:ind w:left="567" w:hanging="567"/>
        <w:jc w:val="both"/>
        <w:rPr>
          <w:sz w:val="22"/>
          <w:szCs w:val="22"/>
          <w:u w:val="single"/>
        </w:rPr>
      </w:pPr>
      <w:r w:rsidRPr="001E6E5F">
        <w:rPr>
          <w:sz w:val="22"/>
          <w:szCs w:val="22"/>
        </w:rPr>
        <w:t>e)</w:t>
      </w:r>
      <w:r w:rsidRPr="001E6E5F">
        <w:rPr>
          <w:sz w:val="22"/>
          <w:szCs w:val="22"/>
        </w:rPr>
        <w:tab/>
      </w:r>
      <w:r w:rsidR="00C52EDE" w:rsidRPr="001E6E5F">
        <w:rPr>
          <w:sz w:val="22"/>
          <w:szCs w:val="22"/>
          <w:u w:val="single"/>
        </w:rPr>
        <w:t>Breach of obligations</w:t>
      </w:r>
      <w:r w:rsidR="00121005" w:rsidRPr="001E6E5F">
        <w:rPr>
          <w:sz w:val="22"/>
          <w:szCs w:val="22"/>
          <w:u w:val="single"/>
        </w:rPr>
        <w:t>, irregularities or fraud</w:t>
      </w:r>
    </w:p>
    <w:p w14:paraId="0FF8F5F4" w14:textId="07C099C5" w:rsidR="003436FE" w:rsidRPr="001E6E5F" w:rsidRDefault="003436FE" w:rsidP="00520637">
      <w:pPr>
        <w:spacing w:before="120" w:after="120"/>
        <w:ind w:left="567" w:hanging="27"/>
        <w:jc w:val="both"/>
        <w:rPr>
          <w:sz w:val="22"/>
          <w:szCs w:val="22"/>
        </w:rPr>
      </w:pPr>
      <w:r w:rsidRPr="001E6E5F">
        <w:rPr>
          <w:sz w:val="22"/>
          <w:szCs w:val="22"/>
        </w:rPr>
        <w:t xml:space="preserve">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 reserves the right to suspend or cancel the procedure, where the award procedure proves to have been subject to </w:t>
      </w:r>
      <w:r w:rsidR="00C52EDE" w:rsidRPr="001E6E5F">
        <w:rPr>
          <w:sz w:val="22"/>
          <w:szCs w:val="22"/>
        </w:rPr>
        <w:t>breach of obligations</w:t>
      </w:r>
      <w:r w:rsidRPr="001E6E5F">
        <w:rPr>
          <w:sz w:val="22"/>
          <w:szCs w:val="22"/>
        </w:rPr>
        <w:t xml:space="preserve">, irregularities or fraud. If </w:t>
      </w:r>
      <w:r w:rsidR="00C52EDE" w:rsidRPr="001E6E5F">
        <w:rPr>
          <w:sz w:val="22"/>
          <w:szCs w:val="22"/>
        </w:rPr>
        <w:t>breach of obligations</w:t>
      </w:r>
      <w:r w:rsidRPr="001E6E5F">
        <w:rPr>
          <w:sz w:val="22"/>
          <w:szCs w:val="22"/>
        </w:rPr>
        <w:t xml:space="preserve">, irregularities or fraud are discovered after the award of the </w:t>
      </w:r>
      <w:r w:rsidR="00491B4A" w:rsidRPr="001E6E5F">
        <w:rPr>
          <w:sz w:val="22"/>
          <w:szCs w:val="22"/>
        </w:rPr>
        <w:t>c</w:t>
      </w:r>
      <w:r w:rsidRPr="001E6E5F">
        <w:rPr>
          <w:sz w:val="22"/>
          <w:szCs w:val="22"/>
        </w:rPr>
        <w:t xml:space="preserve">ontract,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 may refrain from concluding the </w:t>
      </w:r>
      <w:r w:rsidR="00491B4A" w:rsidRPr="001E6E5F">
        <w:rPr>
          <w:sz w:val="22"/>
          <w:szCs w:val="22"/>
        </w:rPr>
        <w:t>c</w:t>
      </w:r>
      <w:r w:rsidRPr="001E6E5F">
        <w:rPr>
          <w:sz w:val="22"/>
          <w:szCs w:val="22"/>
        </w:rPr>
        <w:t>ontract.</w:t>
      </w:r>
    </w:p>
    <w:p w14:paraId="5D005A9F" w14:textId="77777777" w:rsidR="003436FE" w:rsidRPr="001E6E5F" w:rsidRDefault="003436FE" w:rsidP="003436FE">
      <w:pPr>
        <w:keepNext/>
        <w:numPr>
          <w:ilvl w:val="0"/>
          <w:numId w:val="26"/>
        </w:numPr>
        <w:spacing w:before="120" w:after="120"/>
        <w:jc w:val="both"/>
        <w:rPr>
          <w:b/>
          <w:szCs w:val="24"/>
        </w:rPr>
      </w:pPr>
      <w:r w:rsidRPr="001E6E5F">
        <w:rPr>
          <w:b/>
          <w:szCs w:val="24"/>
        </w:rPr>
        <w:t>Signature of contract(s)</w:t>
      </w:r>
    </w:p>
    <w:p w14:paraId="71A15C73" w14:textId="77777777" w:rsidR="003436FE" w:rsidRPr="001E6E5F" w:rsidRDefault="003436FE" w:rsidP="003436FE">
      <w:pPr>
        <w:keepNext/>
        <w:spacing w:before="120" w:after="120"/>
        <w:ind w:left="567" w:hanging="567"/>
        <w:jc w:val="both"/>
        <w:rPr>
          <w:b/>
          <w:sz w:val="22"/>
          <w:szCs w:val="22"/>
        </w:rPr>
      </w:pPr>
      <w:r w:rsidRPr="001E6E5F">
        <w:rPr>
          <w:b/>
          <w:sz w:val="22"/>
          <w:szCs w:val="22"/>
        </w:rPr>
        <w:t>14.1</w:t>
      </w:r>
      <w:r w:rsidR="00010683" w:rsidRPr="001E6E5F">
        <w:rPr>
          <w:b/>
          <w:sz w:val="22"/>
          <w:szCs w:val="22"/>
        </w:rPr>
        <w:t>.</w:t>
      </w:r>
      <w:r w:rsidRPr="001E6E5F">
        <w:rPr>
          <w:b/>
          <w:sz w:val="22"/>
          <w:szCs w:val="22"/>
        </w:rPr>
        <w:tab/>
        <w:t>Notification of award</w:t>
      </w:r>
    </w:p>
    <w:p w14:paraId="5664AE0C" w14:textId="77777777" w:rsidR="003436FE" w:rsidRPr="001E6E5F" w:rsidRDefault="003436FE" w:rsidP="003436FE">
      <w:pPr>
        <w:keepNext/>
        <w:spacing w:before="120" w:after="120"/>
        <w:jc w:val="both"/>
        <w:rPr>
          <w:sz w:val="22"/>
          <w:szCs w:val="22"/>
        </w:rPr>
      </w:pPr>
      <w:r w:rsidRPr="001E6E5F">
        <w:rPr>
          <w:sz w:val="22"/>
          <w:szCs w:val="22"/>
        </w:rPr>
        <w:t xml:space="preserve">The successful tenderer will be informed in writing that its tender has been accepted.      </w:t>
      </w:r>
    </w:p>
    <w:p w14:paraId="1A6D4118" w14:textId="77777777" w:rsidR="00F11E9B" w:rsidRPr="001E6E5F" w:rsidRDefault="003436FE" w:rsidP="00F11E9B">
      <w:pPr>
        <w:shd w:val="clear" w:color="auto" w:fill="FFFFFF"/>
        <w:spacing w:before="120" w:after="120"/>
        <w:jc w:val="both"/>
        <w:rPr>
          <w:sz w:val="22"/>
          <w:szCs w:val="22"/>
        </w:rPr>
      </w:pPr>
      <w:r w:rsidRPr="001E6E5F">
        <w:rPr>
          <w:sz w:val="22"/>
          <w:szCs w:val="22"/>
        </w:rPr>
        <w:t xml:space="preserve">The successful tenderer shall </w:t>
      </w:r>
      <w:r w:rsidR="00F11E9B" w:rsidRPr="001E6E5F">
        <w:rPr>
          <w:sz w:val="22"/>
          <w:szCs w:val="22"/>
        </w:rPr>
        <w:t xml:space="preserve">then confirm availability or unavailability of their key-experts within 5 days from the date of the notification of award. </w:t>
      </w:r>
    </w:p>
    <w:p w14:paraId="6C66FC13" w14:textId="77777777" w:rsidR="00F11E9B" w:rsidRPr="001E6E5F" w:rsidRDefault="00F11E9B" w:rsidP="00F11E9B">
      <w:pPr>
        <w:shd w:val="clear" w:color="auto" w:fill="FFFFFF"/>
        <w:spacing w:before="120" w:after="120"/>
        <w:jc w:val="both"/>
        <w:rPr>
          <w:sz w:val="22"/>
          <w:szCs w:val="22"/>
        </w:rPr>
      </w:pPr>
      <w:r w:rsidRPr="001E6E5F">
        <w:rPr>
          <w:sz w:val="22"/>
          <w:szCs w:val="22"/>
        </w:rPr>
        <w:t xml:space="preserve">In case of unavailability the tenderer will be allowed to propose replacement </w:t>
      </w:r>
      <w:r w:rsidR="008100D6" w:rsidRPr="001E6E5F">
        <w:rPr>
          <w:sz w:val="22"/>
          <w:szCs w:val="22"/>
        </w:rPr>
        <w:t>key-</w:t>
      </w:r>
      <w:r w:rsidRPr="001E6E5F">
        <w:rPr>
          <w:sz w:val="22"/>
          <w:szCs w:val="22"/>
        </w:rPr>
        <w:t xml:space="preserve">expert(s). The successful tenderer shall give due justification for the exchange of </w:t>
      </w:r>
      <w:r w:rsidR="008100D6" w:rsidRPr="001E6E5F">
        <w:rPr>
          <w:sz w:val="22"/>
          <w:szCs w:val="22"/>
        </w:rPr>
        <w:t>key-</w:t>
      </w:r>
      <w:r w:rsidRPr="001E6E5F">
        <w:rPr>
          <w:sz w:val="22"/>
          <w:szCs w:val="22"/>
        </w:rPr>
        <w:t xml:space="preserve">expert but the acceptance will not be limited to specific cases. Several replacement </w:t>
      </w:r>
      <w:r w:rsidR="008100D6" w:rsidRPr="001E6E5F">
        <w:rPr>
          <w:sz w:val="22"/>
          <w:szCs w:val="22"/>
        </w:rPr>
        <w:t>key-</w:t>
      </w:r>
      <w:r w:rsidRPr="001E6E5F">
        <w:rPr>
          <w:sz w:val="22"/>
          <w:szCs w:val="22"/>
        </w:rPr>
        <w:t xml:space="preserve">experts may be proposed but only one time-period of 15 days from the date of the notification of award will be offered. </w:t>
      </w:r>
      <w:r w:rsidR="00937074" w:rsidRPr="001E6E5F">
        <w:rPr>
          <w:sz w:val="22"/>
          <w:szCs w:val="22"/>
        </w:rPr>
        <w:t xml:space="preserve">The replacement </w:t>
      </w:r>
      <w:r w:rsidR="008100D6" w:rsidRPr="001E6E5F">
        <w:rPr>
          <w:sz w:val="22"/>
          <w:szCs w:val="22"/>
        </w:rPr>
        <w:t>key-</w:t>
      </w:r>
      <w:r w:rsidR="00937074" w:rsidRPr="001E6E5F">
        <w:rPr>
          <w:sz w:val="22"/>
          <w:szCs w:val="22"/>
        </w:rPr>
        <w:t>expert(s) cannot be an expert proposed by another tenderer in the same call for tender.</w:t>
      </w:r>
    </w:p>
    <w:p w14:paraId="45E1543F" w14:textId="77777777" w:rsidR="00F11E9B" w:rsidRPr="001E6E5F" w:rsidRDefault="00F11E9B" w:rsidP="00F11E9B">
      <w:pPr>
        <w:shd w:val="clear" w:color="auto" w:fill="FFFFFF"/>
        <w:spacing w:before="120" w:after="120"/>
        <w:jc w:val="both"/>
        <w:rPr>
          <w:sz w:val="22"/>
          <w:szCs w:val="22"/>
        </w:rPr>
      </w:pPr>
      <w:r w:rsidRPr="001E6E5F">
        <w:rPr>
          <w:sz w:val="22"/>
          <w:szCs w:val="22"/>
        </w:rPr>
        <w:t xml:space="preserve">The replacement </w:t>
      </w:r>
      <w:r w:rsidR="008100D6" w:rsidRPr="001E6E5F">
        <w:rPr>
          <w:sz w:val="22"/>
          <w:szCs w:val="22"/>
        </w:rPr>
        <w:t>key-</w:t>
      </w:r>
      <w:r w:rsidRPr="001E6E5F">
        <w:rPr>
          <w:sz w:val="22"/>
          <w:szCs w:val="22"/>
        </w:rPr>
        <w:t xml:space="preserve">expert's total score must be at least as high as the scores of the </w:t>
      </w:r>
      <w:r w:rsidR="008100D6" w:rsidRPr="001E6E5F">
        <w:rPr>
          <w:sz w:val="22"/>
          <w:szCs w:val="22"/>
        </w:rPr>
        <w:t>key-</w:t>
      </w:r>
      <w:r w:rsidRPr="001E6E5F">
        <w:rPr>
          <w:sz w:val="22"/>
          <w:szCs w:val="22"/>
        </w:rPr>
        <w:t xml:space="preserve">expert proposed in the tender. It must be emphasised that the minimum requirements for each evaluation criteria must be met by the replacement expert.  </w:t>
      </w:r>
    </w:p>
    <w:p w14:paraId="7069CBBA" w14:textId="77777777" w:rsidR="003436FE" w:rsidRPr="001E6E5F" w:rsidRDefault="00F11E9B" w:rsidP="003436FE">
      <w:pPr>
        <w:shd w:val="clear" w:color="auto" w:fill="FFFFFF"/>
        <w:spacing w:before="120" w:after="120"/>
        <w:jc w:val="both"/>
        <w:rPr>
          <w:sz w:val="22"/>
          <w:szCs w:val="22"/>
        </w:rPr>
      </w:pPr>
      <w:r w:rsidRPr="001E6E5F">
        <w:rPr>
          <w:sz w:val="22"/>
          <w:szCs w:val="22"/>
        </w:rPr>
        <w:t xml:space="preserve">If replacement </w:t>
      </w:r>
      <w:r w:rsidR="008100D6" w:rsidRPr="001E6E5F">
        <w:rPr>
          <w:sz w:val="22"/>
          <w:szCs w:val="22"/>
        </w:rPr>
        <w:t>key-</w:t>
      </w:r>
      <w:r w:rsidRPr="001E6E5F">
        <w:rPr>
          <w:sz w:val="22"/>
          <w:szCs w:val="22"/>
        </w:rPr>
        <w:t xml:space="preserve">experts are not proposed within the 15 days delay or if the replacement experts are not sufficiently qualified, or that the proposal of the replacement </w:t>
      </w:r>
      <w:r w:rsidR="008100D6" w:rsidRPr="001E6E5F">
        <w:rPr>
          <w:sz w:val="22"/>
          <w:szCs w:val="22"/>
        </w:rPr>
        <w:t>key-</w:t>
      </w:r>
      <w:r w:rsidRPr="001E6E5F">
        <w:rPr>
          <w:sz w:val="22"/>
          <w:szCs w:val="22"/>
        </w:rPr>
        <w:t xml:space="preserve">expert amends the award conditions which took place,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 may decide to award the contract to the second best technically compliant tenderer (also giving them a chance to replace a </w:t>
      </w:r>
      <w:r w:rsidR="008100D6" w:rsidRPr="001E6E5F">
        <w:rPr>
          <w:sz w:val="22"/>
          <w:szCs w:val="22"/>
        </w:rPr>
        <w:t>key-</w:t>
      </w:r>
      <w:r w:rsidRPr="001E6E5F">
        <w:rPr>
          <w:sz w:val="22"/>
          <w:szCs w:val="22"/>
        </w:rPr>
        <w:t>expert should he/she not be available).</w:t>
      </w:r>
    </w:p>
    <w:p w14:paraId="25B98C6B" w14:textId="77777777" w:rsidR="00F11E9B" w:rsidRPr="001E6E5F"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1E6E5F">
        <w:rPr>
          <w:rStyle w:val="StyleStyleLeftBoxSinglesolidlineAuto05ptLinewidthCh2Char"/>
        </w:rPr>
        <w:t xml:space="preserve">Should the </w:t>
      </w:r>
      <w:r w:rsidR="00491B4A" w:rsidRPr="001E6E5F">
        <w:rPr>
          <w:rStyle w:val="StyleStyleLeftBoxSinglesolidlineAuto05ptLinewidthCh2Char"/>
        </w:rPr>
        <w:t>c</w:t>
      </w:r>
      <w:r w:rsidRPr="001E6E5F">
        <w:rPr>
          <w:rStyle w:val="StyleStyleLeftBoxSinglesolidlineAuto05ptLinewidthCh2Char"/>
        </w:rPr>
        <w:t xml:space="preserve">ontracting </w:t>
      </w:r>
      <w:r w:rsidR="00491B4A" w:rsidRPr="001E6E5F">
        <w:rPr>
          <w:rStyle w:val="StyleStyleLeftBoxSinglesolidlineAuto05ptLinewidthCh2Char"/>
        </w:rPr>
        <w:t>a</w:t>
      </w:r>
      <w:r w:rsidRPr="001E6E5F">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1E6E5F">
        <w:rPr>
          <w:rStyle w:val="StyleStyleLeftBoxSinglesolidlineAuto05ptLinewidthCh2Char"/>
        </w:rPr>
        <w:t>key-</w:t>
      </w:r>
      <w:r w:rsidRPr="001E6E5F">
        <w:rPr>
          <w:rStyle w:val="StyleStyleLeftBoxSinglesolidlineAuto05ptLinewidthCh2Char"/>
        </w:rPr>
        <w:t xml:space="preserve">expert is </w:t>
      </w:r>
      <w:r w:rsidR="00937074" w:rsidRPr="001E6E5F">
        <w:rPr>
          <w:rStyle w:val="StyleStyleLeftBoxSinglesolidlineAuto05ptLinewidthCh2Char"/>
        </w:rPr>
        <w:t>unavailable</w:t>
      </w:r>
      <w:r w:rsidRPr="001E6E5F">
        <w:rPr>
          <w:rStyle w:val="StyleStyleLeftBoxSinglesolidlineAuto05ptLinewidthCh2Char"/>
        </w:rPr>
        <w:t xml:space="preserve"> from the date specified in the tender dossier for the start of the assignment, the </w:t>
      </w:r>
      <w:r w:rsidR="00491B4A" w:rsidRPr="001E6E5F">
        <w:rPr>
          <w:rStyle w:val="StyleStyleLeftBoxSinglesolidlineAuto05ptLinewidthCh2Char"/>
        </w:rPr>
        <w:t>c</w:t>
      </w:r>
      <w:r w:rsidRPr="001E6E5F">
        <w:rPr>
          <w:rStyle w:val="StyleStyleLeftBoxSinglesolidlineAuto05ptLinewidthCh2Char"/>
        </w:rPr>
        <w:t xml:space="preserve">ontracting </w:t>
      </w:r>
      <w:r w:rsidR="00491B4A" w:rsidRPr="001E6E5F">
        <w:rPr>
          <w:rStyle w:val="StyleStyleLeftBoxSinglesolidlineAuto05ptLinewidthCh2Char"/>
        </w:rPr>
        <w:t>a</w:t>
      </w:r>
      <w:r w:rsidRPr="001E6E5F">
        <w:rPr>
          <w:rStyle w:val="StyleStyleLeftBoxSinglesolidlineAuto05ptLinewidthCh2Char"/>
        </w:rPr>
        <w:t>uthority may decide to terminate the contract on the basis of article 36.</w:t>
      </w:r>
      <w:r w:rsidR="00987C6C" w:rsidRPr="001E6E5F">
        <w:rPr>
          <w:rStyle w:val="StyleStyleLeftBoxSinglesolidlineAuto05ptLinewidthCh2Char"/>
        </w:rPr>
        <w:t xml:space="preserve">2 </w:t>
      </w:r>
      <w:r w:rsidRPr="001E6E5F">
        <w:rPr>
          <w:rStyle w:val="StyleStyleLeftBoxSinglesolidlineAuto05ptLinewidthCh2Char"/>
        </w:rPr>
        <w:t xml:space="preserve">(m) of the </w:t>
      </w:r>
      <w:r w:rsidR="0086089C" w:rsidRPr="001E6E5F">
        <w:rPr>
          <w:rStyle w:val="StyleStyleLeftBoxSinglesolidlineAuto05ptLinewidthCh2Char"/>
        </w:rPr>
        <w:t>g</w:t>
      </w:r>
      <w:r w:rsidRPr="001E6E5F">
        <w:rPr>
          <w:rStyle w:val="StyleStyleLeftBoxSinglesolidlineAuto05ptLinewidthCh2Char"/>
        </w:rPr>
        <w:t xml:space="preserve">eneral </w:t>
      </w:r>
      <w:r w:rsidR="0086089C" w:rsidRPr="001E6E5F">
        <w:rPr>
          <w:rStyle w:val="StyleStyleLeftBoxSinglesolidlineAuto05ptLinewidthCh2Char"/>
        </w:rPr>
        <w:t>c</w:t>
      </w:r>
      <w:r w:rsidRPr="001E6E5F">
        <w:rPr>
          <w:rStyle w:val="StyleStyleLeftBoxSinglesolidlineAuto05ptLinewidthCh2Char"/>
        </w:rPr>
        <w:t xml:space="preserve">onditions. </w:t>
      </w:r>
    </w:p>
    <w:p w14:paraId="5A4CA36F" w14:textId="77777777" w:rsidR="00F11E9B" w:rsidRPr="001E6E5F" w:rsidRDefault="00F11E9B" w:rsidP="00F11E9B">
      <w:pPr>
        <w:pStyle w:val="Style11ptJustifiedAfter12pt"/>
        <w:pBdr>
          <w:top w:val="single" w:sz="4" w:space="1" w:color="auto"/>
          <w:left w:val="single" w:sz="4" w:space="4" w:color="auto"/>
          <w:bottom w:val="single" w:sz="4" w:space="1" w:color="auto"/>
          <w:right w:val="single" w:sz="4" w:space="4" w:color="auto"/>
        </w:pBdr>
      </w:pPr>
      <w:r w:rsidRPr="001E6E5F">
        <w:t xml:space="preserve">It is reminded that the tenderer/contractor may also be subject to administrative and financial penalties foreseen in  </w:t>
      </w:r>
      <w:r w:rsidR="007A0123" w:rsidRPr="001E6E5F">
        <w:t xml:space="preserve">article 10.2 of the </w:t>
      </w:r>
      <w:r w:rsidR="0086089C" w:rsidRPr="001E6E5F">
        <w:t>g</w:t>
      </w:r>
      <w:r w:rsidR="007A0123" w:rsidRPr="001E6E5F">
        <w:t xml:space="preserve">eneral </w:t>
      </w:r>
      <w:r w:rsidR="0086089C" w:rsidRPr="001E6E5F">
        <w:t>c</w:t>
      </w:r>
      <w:r w:rsidR="007A0123" w:rsidRPr="001E6E5F">
        <w:t>onditions of service contracts. F</w:t>
      </w:r>
      <w:r w:rsidRPr="001E6E5F">
        <w:t xml:space="preserve">urthermore it may lead </w:t>
      </w:r>
      <w:r w:rsidRPr="001E6E5F">
        <w:rPr>
          <w:rStyle w:val="StyleStyleLeftBoxSinglesolidlineAuto05ptLinewidthCh2Char"/>
        </w:rPr>
        <w:t>to a tenderer's /contractor's exclusion from other contracts funded by the European Union.</w:t>
      </w:r>
    </w:p>
    <w:p w14:paraId="708E1791" w14:textId="77777777" w:rsidR="003436FE" w:rsidRPr="001E6E5F" w:rsidRDefault="003436FE" w:rsidP="003436FE">
      <w:pPr>
        <w:keepNext/>
        <w:spacing w:before="120" w:after="120"/>
        <w:ind w:left="567" w:hanging="567"/>
        <w:jc w:val="both"/>
        <w:rPr>
          <w:b/>
          <w:sz w:val="22"/>
          <w:szCs w:val="22"/>
          <w:u w:val="single"/>
        </w:rPr>
      </w:pPr>
      <w:r w:rsidRPr="001E6E5F">
        <w:rPr>
          <w:b/>
          <w:sz w:val="22"/>
          <w:szCs w:val="22"/>
        </w:rPr>
        <w:t>14.2</w:t>
      </w:r>
      <w:r w:rsidR="00010683" w:rsidRPr="001E6E5F">
        <w:rPr>
          <w:b/>
          <w:sz w:val="22"/>
          <w:szCs w:val="22"/>
        </w:rPr>
        <w:t>.</w:t>
      </w:r>
      <w:r w:rsidRPr="001E6E5F">
        <w:rPr>
          <w:b/>
          <w:sz w:val="22"/>
          <w:szCs w:val="22"/>
        </w:rPr>
        <w:tab/>
        <w:t>Signature of the contract(s)</w:t>
      </w:r>
    </w:p>
    <w:p w14:paraId="162B1B5A" w14:textId="77777777" w:rsidR="003436FE" w:rsidRPr="001E6E5F" w:rsidRDefault="003436FE" w:rsidP="003436FE">
      <w:pPr>
        <w:pStyle w:val="BodyText2"/>
        <w:tabs>
          <w:tab w:val="clear" w:pos="567"/>
          <w:tab w:val="left" w:pos="0"/>
          <w:tab w:val="left" w:pos="630"/>
        </w:tabs>
        <w:spacing w:before="120" w:after="120"/>
        <w:rPr>
          <w:sz w:val="22"/>
          <w:szCs w:val="22"/>
        </w:rPr>
      </w:pPr>
      <w:r w:rsidRPr="001E6E5F">
        <w:rPr>
          <w:sz w:val="22"/>
          <w:szCs w:val="22"/>
        </w:rPr>
        <w:t xml:space="preserve">Within 30 days of receipt of the contract already signed by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 the selected tenderer shall sign and date the contract and return it to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uthority.</w:t>
      </w:r>
    </w:p>
    <w:p w14:paraId="0EC500F9" w14:textId="77777777" w:rsidR="003436FE" w:rsidRPr="001E6E5F" w:rsidRDefault="003436FE" w:rsidP="003436FE">
      <w:pPr>
        <w:pStyle w:val="BodyText2"/>
        <w:tabs>
          <w:tab w:val="clear" w:pos="567"/>
          <w:tab w:val="left" w:pos="0"/>
          <w:tab w:val="left" w:pos="630"/>
        </w:tabs>
        <w:spacing w:before="120" w:after="120"/>
        <w:rPr>
          <w:sz w:val="22"/>
          <w:szCs w:val="22"/>
        </w:rPr>
      </w:pPr>
      <w:r w:rsidRPr="001E6E5F">
        <w:rPr>
          <w:sz w:val="22"/>
          <w:szCs w:val="22"/>
        </w:rPr>
        <w:t xml:space="preserve">Failure of the selected tenderer to comply with this requirement may constitute grounds for annulling the decision to award the contract. In this event,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 xml:space="preserve">uthority may award the tender to another tenderer or cancel the tender procedure. </w:t>
      </w:r>
    </w:p>
    <w:p w14:paraId="36C3098E" w14:textId="77777777" w:rsidR="003436FE" w:rsidRPr="001E6E5F" w:rsidRDefault="003436FE" w:rsidP="003436FE">
      <w:pPr>
        <w:pStyle w:val="BodyText2"/>
        <w:tabs>
          <w:tab w:val="clear" w:pos="567"/>
          <w:tab w:val="left" w:pos="0"/>
          <w:tab w:val="left" w:pos="630"/>
        </w:tabs>
        <w:spacing w:before="120" w:after="120"/>
        <w:rPr>
          <w:rStyle w:val="Style11pt"/>
        </w:rPr>
      </w:pPr>
      <w:r w:rsidRPr="001E6E5F">
        <w:rPr>
          <w:sz w:val="22"/>
          <w:szCs w:val="22"/>
        </w:rPr>
        <w:lastRenderedPageBreak/>
        <w:t>The other tenderers will</w:t>
      </w:r>
      <w:r w:rsidR="00F11E9B" w:rsidRPr="001E6E5F">
        <w:rPr>
          <w:sz w:val="22"/>
          <w:szCs w:val="22"/>
        </w:rPr>
        <w:t>, at the same time as the notification of award is submitted,</w:t>
      </w:r>
      <w:r w:rsidRPr="001E6E5F">
        <w:rPr>
          <w:sz w:val="22"/>
          <w:szCs w:val="22"/>
        </w:rPr>
        <w:t xml:space="preserve"> be informed that their tenders were not </w:t>
      </w:r>
      <w:r w:rsidR="0022643A" w:rsidRPr="001E6E5F">
        <w:rPr>
          <w:sz w:val="22"/>
          <w:szCs w:val="22"/>
        </w:rPr>
        <w:t>retained</w:t>
      </w:r>
      <w:r w:rsidRPr="001E6E5F">
        <w:rPr>
          <w:sz w:val="22"/>
          <w:szCs w:val="22"/>
        </w:rPr>
        <w:t xml:space="preserve">, by </w:t>
      </w:r>
      <w:r w:rsidR="0022643A" w:rsidRPr="001E6E5F">
        <w:rPr>
          <w:sz w:val="22"/>
          <w:szCs w:val="22"/>
        </w:rPr>
        <w:t xml:space="preserve">electronic </w:t>
      </w:r>
      <w:r w:rsidRPr="001E6E5F">
        <w:rPr>
          <w:sz w:val="22"/>
          <w:szCs w:val="22"/>
        </w:rPr>
        <w:t>means o</w:t>
      </w:r>
      <w:r w:rsidR="0022643A" w:rsidRPr="001E6E5F">
        <w:rPr>
          <w:sz w:val="22"/>
          <w:szCs w:val="22"/>
        </w:rPr>
        <w:t>r</w:t>
      </w:r>
      <w:r w:rsidRPr="001E6E5F">
        <w:rPr>
          <w:sz w:val="22"/>
          <w:szCs w:val="22"/>
        </w:rPr>
        <w:t xml:space="preserve"> standard letter, including an indication of the relative weaknesses of their tender by way of a comparative table of the scores for the winning tender and the unsuccessful tender.</w:t>
      </w:r>
      <w:r w:rsidR="00F11E9B" w:rsidRPr="001E6E5F">
        <w:rPr>
          <w:sz w:val="22"/>
          <w:szCs w:val="22"/>
        </w:rPr>
        <w:t xml:space="preserve"> </w:t>
      </w:r>
      <w:r w:rsidR="00F11E9B" w:rsidRPr="001E6E5F">
        <w:t>T</w:t>
      </w:r>
      <w:r w:rsidR="00F11E9B" w:rsidRPr="001E6E5F">
        <w:rPr>
          <w:rStyle w:val="Style11pt"/>
          <w:szCs w:val="22"/>
        </w:rPr>
        <w:t>he second</w:t>
      </w:r>
      <w:r w:rsidR="00F11E9B" w:rsidRPr="001E6E5F">
        <w:rPr>
          <w:rStyle w:val="Style11pt"/>
        </w:rPr>
        <w:t xml:space="preserve"> best tenderer is informed of the notification of award to the successful tenderer with the reservation of the </w:t>
      </w:r>
      <w:r w:rsidR="007A0123" w:rsidRPr="001E6E5F">
        <w:rPr>
          <w:rStyle w:val="Style11pt"/>
        </w:rPr>
        <w:t xml:space="preserve">possibility </w:t>
      </w:r>
      <w:r w:rsidR="00F11E9B" w:rsidRPr="001E6E5F">
        <w:rPr>
          <w:rStyle w:val="Style11pt"/>
        </w:rPr>
        <w:t xml:space="preserve">to </w:t>
      </w:r>
      <w:r w:rsidR="007A0123" w:rsidRPr="001E6E5F">
        <w:rPr>
          <w:rStyle w:val="Style11pt"/>
        </w:rPr>
        <w:t xml:space="preserve">receive </w:t>
      </w:r>
      <w:r w:rsidR="00F11E9B" w:rsidRPr="001E6E5F">
        <w:rPr>
          <w:rStyle w:val="Style11pt"/>
        </w:rPr>
        <w:t>a notification of award in case of inability to sign the contract with the first ranked tenderer. The validity of the offer of the second best tenderer will be kept.</w:t>
      </w:r>
      <w:r w:rsidR="007A0123" w:rsidRPr="001E6E5F">
        <w:rPr>
          <w:rStyle w:val="Style11pt"/>
        </w:rPr>
        <w:t xml:space="preserve"> The second tenderer may refuse the award of the contract if, when receiving a notification of award, the 90 days of validity of their tender has expired.</w:t>
      </w:r>
    </w:p>
    <w:p w14:paraId="73524FCB" w14:textId="77777777" w:rsidR="00F11E9B" w:rsidRPr="001E6E5F" w:rsidRDefault="00F11E9B" w:rsidP="00F11E9B">
      <w:pPr>
        <w:pStyle w:val="Style11ptJustifiedAfter12pt"/>
      </w:pPr>
      <w:r w:rsidRPr="001E6E5F">
        <w:rPr>
          <w:rStyle w:val="Style11pt"/>
        </w:rPr>
        <w:t xml:space="preserve">The </w:t>
      </w:r>
      <w:r w:rsidR="00491B4A" w:rsidRPr="001E6E5F">
        <w:rPr>
          <w:rStyle w:val="Style11pt"/>
        </w:rPr>
        <w:t>c</w:t>
      </w:r>
      <w:r w:rsidRPr="001E6E5F">
        <w:rPr>
          <w:rStyle w:val="Style11pt"/>
        </w:rPr>
        <w:t xml:space="preserve">ontracting </w:t>
      </w:r>
      <w:r w:rsidR="00491B4A" w:rsidRPr="001E6E5F">
        <w:rPr>
          <w:rStyle w:val="Style11pt"/>
        </w:rPr>
        <w:t>a</w:t>
      </w:r>
      <w:r w:rsidRPr="001E6E5F">
        <w:rPr>
          <w:rStyle w:val="Style11pt"/>
        </w:rPr>
        <w:t>uthority will furthermore, at the same time, also inform the remaining unsuccessful tenderers and the consequence of these letters will be that the validity of their offers must not be retained.</w:t>
      </w:r>
    </w:p>
    <w:p w14:paraId="37CC1C54" w14:textId="77777777" w:rsidR="003436FE" w:rsidRPr="001E6E5F" w:rsidRDefault="003436FE" w:rsidP="003436FE">
      <w:pPr>
        <w:keepNext/>
        <w:numPr>
          <w:ilvl w:val="0"/>
          <w:numId w:val="26"/>
        </w:numPr>
        <w:spacing w:before="120" w:after="120"/>
        <w:jc w:val="both"/>
        <w:rPr>
          <w:b/>
          <w:szCs w:val="24"/>
        </w:rPr>
      </w:pPr>
      <w:r w:rsidRPr="001E6E5F">
        <w:rPr>
          <w:b/>
          <w:szCs w:val="24"/>
        </w:rPr>
        <w:t>Cancellation of the tender procedure</w:t>
      </w:r>
    </w:p>
    <w:p w14:paraId="2C67867A" w14:textId="77777777" w:rsidR="003436FE" w:rsidRPr="001E6E5F" w:rsidRDefault="003436FE" w:rsidP="003436FE">
      <w:pPr>
        <w:pStyle w:val="BodyText2"/>
        <w:tabs>
          <w:tab w:val="clear" w:pos="567"/>
          <w:tab w:val="left" w:pos="0"/>
          <w:tab w:val="left" w:pos="630"/>
        </w:tabs>
        <w:spacing w:before="120" w:after="120"/>
        <w:rPr>
          <w:sz w:val="22"/>
          <w:szCs w:val="22"/>
        </w:rPr>
      </w:pPr>
      <w:r w:rsidRPr="001E6E5F">
        <w:rPr>
          <w:sz w:val="22"/>
          <w:szCs w:val="22"/>
        </w:rPr>
        <w:t xml:space="preserve">In the event of cancellation of the tender procedure, the </w:t>
      </w:r>
      <w:r w:rsidR="00491B4A" w:rsidRPr="001E6E5F">
        <w:rPr>
          <w:sz w:val="22"/>
          <w:szCs w:val="22"/>
        </w:rPr>
        <w:t>c</w:t>
      </w:r>
      <w:r w:rsidRPr="001E6E5F">
        <w:rPr>
          <w:sz w:val="22"/>
          <w:szCs w:val="22"/>
        </w:rPr>
        <w:t xml:space="preserve">ontracting </w:t>
      </w:r>
      <w:r w:rsidR="00491B4A" w:rsidRPr="001E6E5F">
        <w:rPr>
          <w:sz w:val="22"/>
          <w:szCs w:val="22"/>
        </w:rPr>
        <w:t>a</w:t>
      </w:r>
      <w:r w:rsidRPr="001E6E5F">
        <w:rPr>
          <w:sz w:val="22"/>
          <w:szCs w:val="22"/>
        </w:rPr>
        <w:t>uthority will notify tenderers of the cancellation. If the tender procedure is cancelled before the outer envelope of any tender has been opened, the unopened and sealed envelopes will be returned to the tenderers.</w:t>
      </w:r>
    </w:p>
    <w:p w14:paraId="1A9EC67F" w14:textId="77777777" w:rsidR="003436FE" w:rsidRPr="001E6E5F" w:rsidRDefault="003436FE" w:rsidP="003436FE">
      <w:pPr>
        <w:pStyle w:val="BodyText2"/>
        <w:tabs>
          <w:tab w:val="clear" w:pos="567"/>
          <w:tab w:val="left" w:pos="0"/>
          <w:tab w:val="left" w:pos="630"/>
        </w:tabs>
        <w:spacing w:before="120" w:after="120"/>
        <w:rPr>
          <w:sz w:val="22"/>
          <w:szCs w:val="22"/>
        </w:rPr>
      </w:pPr>
      <w:r w:rsidRPr="001E6E5F">
        <w:rPr>
          <w:sz w:val="22"/>
          <w:szCs w:val="22"/>
        </w:rPr>
        <w:t>Cancellation may occur</w:t>
      </w:r>
      <w:r w:rsidR="003E309F" w:rsidRPr="001E6E5F">
        <w:rPr>
          <w:sz w:val="22"/>
          <w:szCs w:val="22"/>
        </w:rPr>
        <w:t>, for example,</w:t>
      </w:r>
      <w:r w:rsidRPr="001E6E5F">
        <w:rPr>
          <w:sz w:val="22"/>
          <w:szCs w:val="22"/>
        </w:rPr>
        <w:t xml:space="preserve"> where:</w:t>
      </w:r>
    </w:p>
    <w:p w14:paraId="5831B740" w14:textId="77777777" w:rsidR="003436FE" w:rsidRPr="001E6E5F" w:rsidRDefault="003436FE" w:rsidP="003436FE">
      <w:pPr>
        <w:pStyle w:val="BodyText2"/>
        <w:numPr>
          <w:ilvl w:val="0"/>
          <w:numId w:val="33"/>
        </w:numPr>
        <w:tabs>
          <w:tab w:val="left" w:pos="0"/>
          <w:tab w:val="left" w:pos="630"/>
        </w:tabs>
        <w:spacing w:before="120" w:after="120"/>
        <w:rPr>
          <w:sz w:val="22"/>
          <w:szCs w:val="22"/>
        </w:rPr>
      </w:pPr>
      <w:r w:rsidRPr="001E6E5F">
        <w:rPr>
          <w:sz w:val="22"/>
          <w:szCs w:val="22"/>
        </w:rPr>
        <w:t xml:space="preserve">the tender procedure has been unsuccessful, i.e. no </w:t>
      </w:r>
      <w:r w:rsidR="0022643A" w:rsidRPr="001E6E5F">
        <w:rPr>
          <w:sz w:val="22"/>
          <w:szCs w:val="22"/>
        </w:rPr>
        <w:t xml:space="preserve">suitable, </w:t>
      </w:r>
      <w:r w:rsidRPr="001E6E5F">
        <w:rPr>
          <w:sz w:val="22"/>
          <w:szCs w:val="22"/>
        </w:rPr>
        <w:t xml:space="preserve">qualitatively or financially </w:t>
      </w:r>
      <w:r w:rsidR="0022643A" w:rsidRPr="001E6E5F">
        <w:rPr>
          <w:sz w:val="22"/>
          <w:szCs w:val="22"/>
        </w:rPr>
        <w:t>acceptable</w:t>
      </w:r>
      <w:r w:rsidRPr="001E6E5F">
        <w:rPr>
          <w:sz w:val="22"/>
          <w:szCs w:val="22"/>
        </w:rPr>
        <w:t xml:space="preserve"> tender has been received or there is no valid response at all;</w:t>
      </w:r>
    </w:p>
    <w:p w14:paraId="064FE62C" w14:textId="77777777" w:rsidR="003436FE" w:rsidRPr="001E6E5F" w:rsidRDefault="003436FE" w:rsidP="003436FE">
      <w:pPr>
        <w:pStyle w:val="BodyText2"/>
        <w:numPr>
          <w:ilvl w:val="0"/>
          <w:numId w:val="33"/>
        </w:numPr>
        <w:tabs>
          <w:tab w:val="left" w:pos="0"/>
          <w:tab w:val="left" w:pos="630"/>
        </w:tabs>
        <w:spacing w:before="120" w:after="120"/>
        <w:rPr>
          <w:sz w:val="22"/>
          <w:szCs w:val="22"/>
        </w:rPr>
      </w:pPr>
      <w:r w:rsidRPr="001E6E5F">
        <w:rPr>
          <w:sz w:val="22"/>
          <w:szCs w:val="22"/>
        </w:rPr>
        <w:t>there are fundamental changes to the economic or technical data of the project;</w:t>
      </w:r>
    </w:p>
    <w:p w14:paraId="423DEA3F" w14:textId="77777777" w:rsidR="003436FE" w:rsidRPr="001E6E5F" w:rsidRDefault="003436FE" w:rsidP="003436FE">
      <w:pPr>
        <w:pStyle w:val="BodyText2"/>
        <w:numPr>
          <w:ilvl w:val="0"/>
          <w:numId w:val="33"/>
        </w:numPr>
        <w:tabs>
          <w:tab w:val="left" w:pos="0"/>
          <w:tab w:val="left" w:pos="630"/>
        </w:tabs>
        <w:spacing w:before="120" w:after="120"/>
        <w:rPr>
          <w:sz w:val="22"/>
          <w:szCs w:val="22"/>
        </w:rPr>
      </w:pPr>
      <w:r w:rsidRPr="001E6E5F">
        <w:rPr>
          <w:sz w:val="22"/>
          <w:szCs w:val="22"/>
        </w:rPr>
        <w:t>exceptional circumstances or force majeure render normal performance of the contract impossible;</w:t>
      </w:r>
    </w:p>
    <w:p w14:paraId="5C503892" w14:textId="77777777" w:rsidR="003436FE" w:rsidRPr="001E6E5F" w:rsidRDefault="003436FE" w:rsidP="003436FE">
      <w:pPr>
        <w:pStyle w:val="BodyText2"/>
        <w:numPr>
          <w:ilvl w:val="0"/>
          <w:numId w:val="33"/>
        </w:numPr>
        <w:tabs>
          <w:tab w:val="left" w:pos="0"/>
          <w:tab w:val="left" w:pos="630"/>
        </w:tabs>
        <w:spacing w:before="120" w:after="120"/>
        <w:rPr>
          <w:sz w:val="22"/>
          <w:szCs w:val="22"/>
        </w:rPr>
      </w:pPr>
      <w:r w:rsidRPr="001E6E5F">
        <w:rPr>
          <w:sz w:val="22"/>
          <w:szCs w:val="22"/>
        </w:rPr>
        <w:t xml:space="preserve">all technically </w:t>
      </w:r>
      <w:r w:rsidR="0022643A" w:rsidRPr="001E6E5F">
        <w:rPr>
          <w:sz w:val="22"/>
          <w:szCs w:val="22"/>
        </w:rPr>
        <w:t>acceptable</w:t>
      </w:r>
      <w:r w:rsidRPr="001E6E5F">
        <w:rPr>
          <w:sz w:val="22"/>
          <w:szCs w:val="22"/>
        </w:rPr>
        <w:t xml:space="preserve"> tenders exceed the financial resources available;</w:t>
      </w:r>
    </w:p>
    <w:p w14:paraId="0C971009" w14:textId="77777777" w:rsidR="003436FE" w:rsidRPr="001E6E5F" w:rsidRDefault="003436FE" w:rsidP="003436FE">
      <w:pPr>
        <w:pStyle w:val="BodyText2"/>
        <w:numPr>
          <w:ilvl w:val="0"/>
          <w:numId w:val="33"/>
        </w:numPr>
        <w:tabs>
          <w:tab w:val="left" w:pos="0"/>
          <w:tab w:val="left" w:pos="630"/>
        </w:tabs>
        <w:spacing w:before="120" w:after="120"/>
        <w:rPr>
          <w:sz w:val="22"/>
          <w:szCs w:val="22"/>
        </w:rPr>
      </w:pPr>
      <w:r w:rsidRPr="001E6E5F">
        <w:rPr>
          <w:sz w:val="22"/>
          <w:szCs w:val="22"/>
        </w:rPr>
        <w:t xml:space="preserve">there have been </w:t>
      </w:r>
      <w:r w:rsidR="00C52EDE" w:rsidRPr="001E6E5F">
        <w:rPr>
          <w:sz w:val="22"/>
          <w:szCs w:val="22"/>
        </w:rPr>
        <w:t>breach of obligations</w:t>
      </w:r>
      <w:r w:rsidR="0022643A" w:rsidRPr="001E6E5F">
        <w:rPr>
          <w:sz w:val="22"/>
          <w:szCs w:val="22"/>
        </w:rPr>
        <w:t xml:space="preserve">, </w:t>
      </w:r>
      <w:r w:rsidRPr="001E6E5F">
        <w:rPr>
          <w:sz w:val="22"/>
          <w:szCs w:val="22"/>
        </w:rPr>
        <w:t>irregularities</w:t>
      </w:r>
      <w:r w:rsidR="0022643A" w:rsidRPr="001E6E5F">
        <w:rPr>
          <w:sz w:val="22"/>
          <w:szCs w:val="22"/>
        </w:rPr>
        <w:t xml:space="preserve"> or frauds</w:t>
      </w:r>
      <w:r w:rsidRPr="001E6E5F">
        <w:rPr>
          <w:sz w:val="22"/>
          <w:szCs w:val="22"/>
        </w:rPr>
        <w:t xml:space="preserve"> in the procedure, in particular if they have prevented fair competition;</w:t>
      </w:r>
    </w:p>
    <w:p w14:paraId="1A4ED854" w14:textId="77777777" w:rsidR="003436FE" w:rsidRPr="001E6E5F" w:rsidRDefault="003436FE" w:rsidP="003436FE">
      <w:pPr>
        <w:pStyle w:val="BodyText2"/>
        <w:numPr>
          <w:ilvl w:val="0"/>
          <w:numId w:val="33"/>
        </w:numPr>
        <w:tabs>
          <w:tab w:val="left" w:pos="0"/>
          <w:tab w:val="left" w:pos="630"/>
        </w:tabs>
        <w:spacing w:before="120" w:after="120"/>
        <w:rPr>
          <w:sz w:val="22"/>
          <w:szCs w:val="22"/>
        </w:rPr>
      </w:pPr>
      <w:r w:rsidRPr="001E6E5F">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DCDC4B0" w14:textId="77777777" w:rsidR="003436FE" w:rsidRPr="001E6E5F" w:rsidRDefault="003436FE" w:rsidP="003436FE">
      <w:pPr>
        <w:pStyle w:val="BodyText2"/>
        <w:tabs>
          <w:tab w:val="clear" w:pos="567"/>
          <w:tab w:val="left" w:pos="0"/>
          <w:tab w:val="left" w:pos="630"/>
        </w:tabs>
        <w:spacing w:before="120" w:after="120"/>
        <w:rPr>
          <w:bCs/>
          <w:sz w:val="22"/>
          <w:szCs w:val="22"/>
        </w:rPr>
      </w:pPr>
      <w:r w:rsidRPr="001E6E5F">
        <w:rPr>
          <w:bCs/>
          <w:sz w:val="22"/>
          <w:szCs w:val="22"/>
        </w:rPr>
        <w:t xml:space="preserve">In no event shall the </w:t>
      </w:r>
      <w:r w:rsidR="00491B4A" w:rsidRPr="001E6E5F">
        <w:rPr>
          <w:bCs/>
          <w:sz w:val="22"/>
          <w:szCs w:val="22"/>
        </w:rPr>
        <w:t>c</w:t>
      </w:r>
      <w:r w:rsidRPr="001E6E5F">
        <w:rPr>
          <w:bCs/>
          <w:sz w:val="22"/>
          <w:szCs w:val="22"/>
        </w:rPr>
        <w:t xml:space="preserve">ontracting </w:t>
      </w:r>
      <w:r w:rsidR="00805702" w:rsidRPr="001E6E5F">
        <w:rPr>
          <w:bCs/>
          <w:sz w:val="22"/>
          <w:szCs w:val="22"/>
        </w:rPr>
        <w:t>a</w:t>
      </w:r>
      <w:r w:rsidRPr="001E6E5F">
        <w:rPr>
          <w:bCs/>
          <w:sz w:val="22"/>
          <w:szCs w:val="22"/>
        </w:rPr>
        <w:t xml:space="preserve">uthority be liable for any damages whatsoever including, without limitation, damages for loss of profits, in any way connected with the cancellation of a tender procedure, even if the </w:t>
      </w:r>
      <w:r w:rsidR="00805702" w:rsidRPr="001E6E5F">
        <w:rPr>
          <w:bCs/>
          <w:sz w:val="22"/>
          <w:szCs w:val="22"/>
        </w:rPr>
        <w:t>c</w:t>
      </w:r>
      <w:r w:rsidRPr="001E6E5F">
        <w:rPr>
          <w:bCs/>
          <w:sz w:val="22"/>
          <w:szCs w:val="22"/>
        </w:rPr>
        <w:t xml:space="preserve">ontracting </w:t>
      </w:r>
      <w:r w:rsidR="00805702" w:rsidRPr="001E6E5F">
        <w:rPr>
          <w:bCs/>
          <w:sz w:val="22"/>
          <w:szCs w:val="22"/>
        </w:rPr>
        <w:t>a</w:t>
      </w:r>
      <w:r w:rsidRPr="001E6E5F">
        <w:rPr>
          <w:bCs/>
          <w:sz w:val="22"/>
          <w:szCs w:val="22"/>
        </w:rPr>
        <w:t xml:space="preserve">uthority has been advised of the possibility of damages. The publication of a </w:t>
      </w:r>
      <w:r w:rsidR="0022643A" w:rsidRPr="001E6E5F">
        <w:rPr>
          <w:bCs/>
          <w:sz w:val="22"/>
          <w:szCs w:val="22"/>
        </w:rPr>
        <w:t>contract</w:t>
      </w:r>
      <w:r w:rsidR="0022643A" w:rsidRPr="001E6E5F" w:rsidDel="0022643A">
        <w:rPr>
          <w:bCs/>
          <w:sz w:val="22"/>
          <w:szCs w:val="22"/>
        </w:rPr>
        <w:t xml:space="preserve"> </w:t>
      </w:r>
      <w:r w:rsidRPr="001E6E5F">
        <w:rPr>
          <w:bCs/>
          <w:sz w:val="22"/>
          <w:szCs w:val="22"/>
        </w:rPr>
        <w:t xml:space="preserve">notice does not commit the </w:t>
      </w:r>
      <w:r w:rsidR="00805702" w:rsidRPr="001E6E5F">
        <w:rPr>
          <w:bCs/>
          <w:sz w:val="22"/>
          <w:szCs w:val="22"/>
        </w:rPr>
        <w:t>c</w:t>
      </w:r>
      <w:r w:rsidRPr="001E6E5F">
        <w:rPr>
          <w:bCs/>
          <w:sz w:val="22"/>
          <w:szCs w:val="22"/>
        </w:rPr>
        <w:t xml:space="preserve">ontracting </w:t>
      </w:r>
      <w:r w:rsidR="00805702" w:rsidRPr="001E6E5F">
        <w:rPr>
          <w:bCs/>
          <w:sz w:val="22"/>
          <w:szCs w:val="22"/>
        </w:rPr>
        <w:t>a</w:t>
      </w:r>
      <w:r w:rsidRPr="001E6E5F">
        <w:rPr>
          <w:bCs/>
          <w:sz w:val="22"/>
          <w:szCs w:val="22"/>
        </w:rPr>
        <w:t>uthority to implement the programme or project announced.</w:t>
      </w:r>
    </w:p>
    <w:p w14:paraId="39FF7A4A" w14:textId="77777777" w:rsidR="003436FE" w:rsidRPr="001E6E5F" w:rsidRDefault="003436FE" w:rsidP="003436FE">
      <w:pPr>
        <w:keepNext/>
        <w:keepLines/>
        <w:numPr>
          <w:ilvl w:val="0"/>
          <w:numId w:val="26"/>
        </w:numPr>
        <w:spacing w:before="120" w:after="120"/>
        <w:jc w:val="both"/>
        <w:rPr>
          <w:b/>
          <w:szCs w:val="24"/>
        </w:rPr>
      </w:pPr>
      <w:r w:rsidRPr="001E6E5F">
        <w:rPr>
          <w:b/>
          <w:szCs w:val="24"/>
        </w:rPr>
        <w:lastRenderedPageBreak/>
        <w:t>Appeals</w:t>
      </w:r>
    </w:p>
    <w:p w14:paraId="1903475F" w14:textId="77777777" w:rsidR="003436FE" w:rsidRPr="001E6E5F" w:rsidRDefault="003436FE" w:rsidP="003436FE">
      <w:pPr>
        <w:pStyle w:val="BodyText2"/>
        <w:keepNext/>
        <w:keepLines/>
        <w:tabs>
          <w:tab w:val="clear" w:pos="567"/>
          <w:tab w:val="left" w:pos="0"/>
          <w:tab w:val="left" w:pos="630"/>
        </w:tabs>
        <w:spacing w:before="120" w:after="120"/>
        <w:rPr>
          <w:sz w:val="22"/>
          <w:szCs w:val="22"/>
        </w:rPr>
      </w:pPr>
      <w:r w:rsidRPr="001E6E5F">
        <w:rPr>
          <w:sz w:val="22"/>
          <w:szCs w:val="22"/>
        </w:rPr>
        <w:t xml:space="preserve">Tenderers believing that they have been harmed by an error or irregularity during the award process may file a complaint. See </w:t>
      </w:r>
      <w:r w:rsidR="0086089C" w:rsidRPr="001E6E5F">
        <w:rPr>
          <w:sz w:val="22"/>
          <w:szCs w:val="22"/>
        </w:rPr>
        <w:t>S</w:t>
      </w:r>
      <w:r w:rsidRPr="001E6E5F">
        <w:rPr>
          <w:sz w:val="22"/>
          <w:szCs w:val="22"/>
        </w:rPr>
        <w:t>ection 2.</w:t>
      </w:r>
      <w:r w:rsidR="00805702" w:rsidRPr="001E6E5F">
        <w:rPr>
          <w:sz w:val="22"/>
          <w:szCs w:val="22"/>
        </w:rPr>
        <w:t>12.</w:t>
      </w:r>
      <w:r w:rsidRPr="001E6E5F">
        <w:rPr>
          <w:sz w:val="22"/>
          <w:szCs w:val="22"/>
        </w:rPr>
        <w:t xml:space="preserve"> of the </w:t>
      </w:r>
      <w:r w:rsidR="00805702" w:rsidRPr="001E6E5F">
        <w:rPr>
          <w:sz w:val="22"/>
          <w:szCs w:val="22"/>
        </w:rPr>
        <w:t>p</w:t>
      </w:r>
      <w:r w:rsidRPr="001E6E5F">
        <w:rPr>
          <w:sz w:val="22"/>
          <w:szCs w:val="22"/>
        </w:rPr>
        <w:t xml:space="preserve">ractical </w:t>
      </w:r>
      <w:r w:rsidR="00805702" w:rsidRPr="001E6E5F">
        <w:rPr>
          <w:sz w:val="22"/>
          <w:szCs w:val="22"/>
        </w:rPr>
        <w:t>g</w:t>
      </w:r>
      <w:r w:rsidRPr="001E6E5F">
        <w:rPr>
          <w:sz w:val="22"/>
          <w:szCs w:val="22"/>
        </w:rPr>
        <w:t>uide.</w:t>
      </w:r>
    </w:p>
    <w:p w14:paraId="2DD5BCDD" w14:textId="77777777" w:rsidR="00EB1484" w:rsidRPr="001E6E5F" w:rsidRDefault="00EB1484" w:rsidP="00EB1484">
      <w:pPr>
        <w:keepNext/>
        <w:spacing w:before="120" w:after="120"/>
        <w:jc w:val="both"/>
        <w:rPr>
          <w:b/>
          <w:bCs/>
          <w:szCs w:val="24"/>
        </w:rPr>
      </w:pPr>
      <w:r w:rsidRPr="001E6E5F">
        <w:rPr>
          <w:b/>
          <w:bCs/>
          <w:szCs w:val="24"/>
        </w:rPr>
        <w:t>17. Data Protection</w:t>
      </w:r>
    </w:p>
    <w:p w14:paraId="6C7FC8BA" w14:textId="13EE85E7" w:rsidR="00EB1484" w:rsidRPr="001E6E5F" w:rsidRDefault="00EB1484" w:rsidP="0089466D">
      <w:pPr>
        <w:spacing w:before="120"/>
        <w:jc w:val="both"/>
        <w:rPr>
          <w:sz w:val="22"/>
          <w:szCs w:val="22"/>
        </w:rPr>
      </w:pPr>
      <w:r w:rsidRPr="001E6E5F">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D4480BA" w14:textId="1F9F800F" w:rsidR="00EB1484" w:rsidRPr="001E6E5F" w:rsidRDefault="00EB1484" w:rsidP="0089466D">
      <w:pPr>
        <w:spacing w:before="120"/>
        <w:jc w:val="both"/>
        <w:rPr>
          <w:sz w:val="22"/>
          <w:szCs w:val="22"/>
        </w:rPr>
      </w:pPr>
      <w:r w:rsidRPr="001E6E5F">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C90C15" w:rsidRPr="001E6E5F">
        <w:rPr>
          <w:sz w:val="22"/>
          <w:szCs w:val="22"/>
        </w:rPr>
        <w:t xml:space="preserve"> the head of legal affairs unit of DG International Cooperation and Development.</w:t>
      </w:r>
    </w:p>
    <w:p w14:paraId="662B76C1" w14:textId="77777777" w:rsidR="00EB1484" w:rsidRPr="001E6E5F" w:rsidRDefault="00EB1484" w:rsidP="0089466D">
      <w:pPr>
        <w:spacing w:before="120"/>
        <w:jc w:val="both"/>
        <w:rPr>
          <w:sz w:val="22"/>
          <w:szCs w:val="22"/>
        </w:rPr>
      </w:pPr>
      <w:r w:rsidRPr="001E6E5F">
        <w:rPr>
          <w:sz w:val="22"/>
          <w:szCs w:val="22"/>
        </w:rPr>
        <w:t>Details concerning processing of your personal data by the Commission are available on the privacy statement at:</w:t>
      </w:r>
    </w:p>
    <w:p w14:paraId="2C77A5AD" w14:textId="77777777" w:rsidR="00EB1484" w:rsidRPr="001E6E5F" w:rsidRDefault="00473F61" w:rsidP="00EB1484">
      <w:pPr>
        <w:ind w:left="720"/>
        <w:rPr>
          <w:sz w:val="22"/>
          <w:szCs w:val="22"/>
        </w:rPr>
      </w:pPr>
      <w:hyperlink r:id="rId13" w:history="1">
        <w:r w:rsidR="00EB1484" w:rsidRPr="001E6E5F">
          <w:rPr>
            <w:rStyle w:val="Hyperlink"/>
            <w:color w:val="auto"/>
            <w:sz w:val="22"/>
            <w:szCs w:val="22"/>
          </w:rPr>
          <w:t>http://ec.europa.eu/europeaid/prag/annexes.do?chapterTitleCode=A</w:t>
        </w:r>
      </w:hyperlink>
      <w:r w:rsidR="00EB1484" w:rsidRPr="001E6E5F">
        <w:rPr>
          <w:sz w:val="22"/>
          <w:szCs w:val="22"/>
        </w:rPr>
        <w:t xml:space="preserve">  </w:t>
      </w:r>
    </w:p>
    <w:p w14:paraId="051BB658" w14:textId="77777777" w:rsidR="00EB1484" w:rsidRPr="00473F61" w:rsidRDefault="00EB1484" w:rsidP="00EB1484">
      <w:pPr>
        <w:ind w:left="720"/>
        <w:rPr>
          <w:sz w:val="22"/>
          <w:szCs w:val="22"/>
          <w:highlight w:val="lightGray"/>
        </w:rPr>
      </w:pPr>
    </w:p>
    <w:p w14:paraId="132EEEF1" w14:textId="514F056D" w:rsidR="00EB1484" w:rsidRPr="001E6E5F" w:rsidRDefault="00EB1484" w:rsidP="00EB1484">
      <w:pPr>
        <w:jc w:val="both"/>
        <w:rPr>
          <w:sz w:val="22"/>
          <w:szCs w:val="22"/>
        </w:rPr>
      </w:pPr>
      <w:r w:rsidRPr="001E6E5F">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A914408" w14:textId="77777777" w:rsidR="003436FE" w:rsidRPr="001E6E5F" w:rsidRDefault="003436FE" w:rsidP="00FF1FE0">
      <w:pPr>
        <w:pStyle w:val="BodyText"/>
        <w:ind w:left="567"/>
        <w:jc w:val="both"/>
        <w:rPr>
          <w:sz w:val="22"/>
          <w:szCs w:val="22"/>
        </w:rPr>
      </w:pPr>
    </w:p>
    <w:p w14:paraId="01EBAE64" w14:textId="77777777" w:rsidR="003436FE" w:rsidRPr="001E6E5F" w:rsidRDefault="003436FE" w:rsidP="003436FE">
      <w:pPr>
        <w:keepNext/>
        <w:spacing w:before="240" w:after="240"/>
        <w:jc w:val="both"/>
        <w:rPr>
          <w:b/>
          <w:bCs/>
          <w:szCs w:val="24"/>
        </w:rPr>
      </w:pPr>
      <w:r w:rsidRPr="001E6E5F">
        <w:rPr>
          <w:b/>
          <w:bCs/>
          <w:szCs w:val="24"/>
        </w:rPr>
        <w:t>18.</w:t>
      </w:r>
      <w:r w:rsidRPr="001E6E5F">
        <w:rPr>
          <w:b/>
          <w:bCs/>
          <w:szCs w:val="24"/>
        </w:rPr>
        <w:tab/>
        <w:t xml:space="preserve">Early </w:t>
      </w:r>
      <w:r w:rsidR="0086089C" w:rsidRPr="001E6E5F">
        <w:rPr>
          <w:b/>
          <w:bCs/>
          <w:szCs w:val="24"/>
        </w:rPr>
        <w:t>d</w:t>
      </w:r>
      <w:r w:rsidR="0022643A" w:rsidRPr="001E6E5F">
        <w:rPr>
          <w:b/>
          <w:bCs/>
          <w:szCs w:val="24"/>
        </w:rPr>
        <w:t>etection</w:t>
      </w:r>
      <w:r w:rsidRPr="001E6E5F">
        <w:rPr>
          <w:b/>
          <w:bCs/>
          <w:szCs w:val="24"/>
        </w:rPr>
        <w:t xml:space="preserve"> and </w:t>
      </w:r>
      <w:r w:rsidR="0086089C" w:rsidRPr="001E6E5F">
        <w:rPr>
          <w:b/>
          <w:bCs/>
          <w:szCs w:val="24"/>
        </w:rPr>
        <w:t>e</w:t>
      </w:r>
      <w:r w:rsidRPr="001E6E5F">
        <w:rPr>
          <w:b/>
          <w:bCs/>
          <w:szCs w:val="24"/>
        </w:rPr>
        <w:t xml:space="preserve">xclusion </w:t>
      </w:r>
      <w:r w:rsidR="0086089C" w:rsidRPr="001E6E5F">
        <w:rPr>
          <w:b/>
          <w:bCs/>
          <w:szCs w:val="24"/>
        </w:rPr>
        <w:t>s</w:t>
      </w:r>
      <w:r w:rsidR="0022643A" w:rsidRPr="001E6E5F">
        <w:rPr>
          <w:b/>
          <w:bCs/>
          <w:szCs w:val="24"/>
        </w:rPr>
        <w:t>ystem</w:t>
      </w:r>
    </w:p>
    <w:p w14:paraId="498DF0BE" w14:textId="77777777" w:rsidR="003436FE" w:rsidRPr="001E6E5F" w:rsidRDefault="003436FE" w:rsidP="00A94AD3">
      <w:pPr>
        <w:keepNext/>
        <w:spacing w:after="60"/>
        <w:jc w:val="both"/>
        <w:rPr>
          <w:sz w:val="22"/>
          <w:szCs w:val="22"/>
        </w:rPr>
      </w:pPr>
      <w:r w:rsidRPr="001E6E5F">
        <w:rPr>
          <w:sz w:val="22"/>
          <w:szCs w:val="22"/>
        </w:rPr>
        <w:t xml:space="preserve">The tenderers and, if they are legal entities, persons who have powers of representation, decision-making or control over them, are informed that, should they be in one of the situations </w:t>
      </w:r>
      <w:r w:rsidR="0022643A" w:rsidRPr="001E6E5F">
        <w:rPr>
          <w:sz w:val="22"/>
          <w:szCs w:val="22"/>
        </w:rPr>
        <w:t>of early detection or exclusion</w:t>
      </w:r>
      <w:r w:rsidRPr="001E6E5F">
        <w:rPr>
          <w:sz w:val="22"/>
          <w:szCs w:val="22"/>
        </w:rPr>
        <w:t>,</w:t>
      </w:r>
      <w:r w:rsidR="0022643A" w:rsidRPr="001E6E5F">
        <w:rPr>
          <w:sz w:val="22"/>
          <w:szCs w:val="22"/>
        </w:rPr>
        <w:t xml:space="preserve"> </w:t>
      </w:r>
      <w:r w:rsidRPr="001E6E5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1E6E5F">
        <w:rPr>
          <w:sz w:val="22"/>
          <w:szCs w:val="22"/>
        </w:rPr>
        <w:t>e</w:t>
      </w:r>
      <w:r w:rsidR="0022643A" w:rsidRPr="001E6E5F">
        <w:rPr>
          <w:sz w:val="22"/>
          <w:szCs w:val="22"/>
        </w:rPr>
        <w:t xml:space="preserve">arly </w:t>
      </w:r>
      <w:r w:rsidR="0086089C" w:rsidRPr="001E6E5F">
        <w:rPr>
          <w:sz w:val="22"/>
          <w:szCs w:val="22"/>
        </w:rPr>
        <w:t>d</w:t>
      </w:r>
      <w:r w:rsidR="0022643A" w:rsidRPr="001E6E5F">
        <w:rPr>
          <w:sz w:val="22"/>
          <w:szCs w:val="22"/>
        </w:rPr>
        <w:t xml:space="preserve">etection and </w:t>
      </w:r>
      <w:r w:rsidR="0086089C" w:rsidRPr="001E6E5F">
        <w:rPr>
          <w:sz w:val="22"/>
          <w:szCs w:val="22"/>
        </w:rPr>
        <w:t>e</w:t>
      </w:r>
      <w:r w:rsidR="0022643A" w:rsidRPr="001E6E5F">
        <w:rPr>
          <w:sz w:val="22"/>
          <w:szCs w:val="22"/>
        </w:rPr>
        <w:t xml:space="preserve">xclusion </w:t>
      </w:r>
      <w:r w:rsidR="0086089C" w:rsidRPr="001E6E5F">
        <w:rPr>
          <w:sz w:val="22"/>
          <w:szCs w:val="22"/>
        </w:rPr>
        <w:t>s</w:t>
      </w:r>
      <w:r w:rsidR="0022643A" w:rsidRPr="001E6E5F">
        <w:rPr>
          <w:sz w:val="22"/>
          <w:szCs w:val="22"/>
        </w:rPr>
        <w:t>ystem,</w:t>
      </w:r>
      <w:r w:rsidRPr="001E6E5F">
        <w:rPr>
          <w:sz w:val="22"/>
          <w:szCs w:val="22"/>
        </w:rPr>
        <w:t xml:space="preserve">, and communicated to the persons and entities </w:t>
      </w:r>
      <w:r w:rsidR="0022643A" w:rsidRPr="001E6E5F">
        <w:rPr>
          <w:sz w:val="22"/>
          <w:szCs w:val="22"/>
        </w:rPr>
        <w:t>concerned</w:t>
      </w:r>
      <w:r w:rsidRPr="001E6E5F">
        <w:rPr>
          <w:sz w:val="22"/>
          <w:szCs w:val="22"/>
        </w:rPr>
        <w:t xml:space="preserve"> in relation to the award or the execution of a procurement contract.</w:t>
      </w:r>
    </w:p>
    <w:sectPr w:rsidR="003436FE" w:rsidRPr="001E6E5F" w:rsidSect="003436FE">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92DBB" w14:textId="77777777" w:rsidR="00473F61" w:rsidRDefault="00473F61">
      <w:r>
        <w:separator/>
      </w:r>
    </w:p>
  </w:endnote>
  <w:endnote w:type="continuationSeparator" w:id="0">
    <w:p w14:paraId="20195611" w14:textId="77777777" w:rsidR="00473F61" w:rsidRDefault="0047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AD710"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7FF96D28"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33011" w14:textId="77777777"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14:paraId="5F27BAD0"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44105" w14:textId="77777777"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4" w:name="_Hlt26943623"/>
    <w:bookmarkEnd w:id="4"/>
  </w:p>
  <w:p w14:paraId="081F27AC"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6CB11" w14:textId="77777777" w:rsidR="00473F61" w:rsidRDefault="00473F61">
      <w:r>
        <w:separator/>
      </w:r>
    </w:p>
  </w:footnote>
  <w:footnote w:type="continuationSeparator" w:id="0">
    <w:p w14:paraId="0F72DF2D" w14:textId="77777777" w:rsidR="00473F61" w:rsidRDefault="00473F61">
      <w:r>
        <w:continuationSeparator/>
      </w:r>
    </w:p>
  </w:footnote>
  <w:footnote w:id="1">
    <w:p w14:paraId="3A55E454" w14:textId="77777777" w:rsidR="000D135C" w:rsidRPr="000D135C" w:rsidRDefault="000D135C">
      <w:pPr>
        <w:pStyle w:val="FootnoteText"/>
      </w:pPr>
      <w:r>
        <w:rPr>
          <w:rStyle w:val="FootnoteReference"/>
        </w:rPr>
        <w:footnoteRef/>
      </w:r>
      <w:r>
        <w:t xml:space="preserve"> See PRAG 2.6.10.1.3 A)</w:t>
      </w:r>
    </w:p>
  </w:footnote>
  <w:footnote w:id="2">
    <w:p w14:paraId="0CB0A940"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7059BFC2"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063B4"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321F9"/>
    <w:rsid w:val="0004095E"/>
    <w:rsid w:val="00047F95"/>
    <w:rsid w:val="000544E6"/>
    <w:rsid w:val="000570D7"/>
    <w:rsid w:val="00057A21"/>
    <w:rsid w:val="000607F7"/>
    <w:rsid w:val="000626CB"/>
    <w:rsid w:val="00076EEC"/>
    <w:rsid w:val="00087590"/>
    <w:rsid w:val="0009029D"/>
    <w:rsid w:val="000913E8"/>
    <w:rsid w:val="000955FE"/>
    <w:rsid w:val="000A7073"/>
    <w:rsid w:val="000C5425"/>
    <w:rsid w:val="000D135C"/>
    <w:rsid w:val="000D183D"/>
    <w:rsid w:val="000F0B96"/>
    <w:rsid w:val="00121005"/>
    <w:rsid w:val="0014136C"/>
    <w:rsid w:val="001449AE"/>
    <w:rsid w:val="00157CF6"/>
    <w:rsid w:val="001671BA"/>
    <w:rsid w:val="0017009E"/>
    <w:rsid w:val="00180127"/>
    <w:rsid w:val="001A3A06"/>
    <w:rsid w:val="001A7BA0"/>
    <w:rsid w:val="001B1598"/>
    <w:rsid w:val="001B2CA6"/>
    <w:rsid w:val="001C0F8D"/>
    <w:rsid w:val="001C391F"/>
    <w:rsid w:val="001D579A"/>
    <w:rsid w:val="001E5AB3"/>
    <w:rsid w:val="001E6E5F"/>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651"/>
    <w:rsid w:val="004551A2"/>
    <w:rsid w:val="00463A51"/>
    <w:rsid w:val="00473F61"/>
    <w:rsid w:val="0048664A"/>
    <w:rsid w:val="00491B4A"/>
    <w:rsid w:val="00493F98"/>
    <w:rsid w:val="00495144"/>
    <w:rsid w:val="00496641"/>
    <w:rsid w:val="00497FEF"/>
    <w:rsid w:val="004A544F"/>
    <w:rsid w:val="004B40D6"/>
    <w:rsid w:val="004D0FE4"/>
    <w:rsid w:val="004D2399"/>
    <w:rsid w:val="004D7FC9"/>
    <w:rsid w:val="004E248D"/>
    <w:rsid w:val="004F088B"/>
    <w:rsid w:val="0050626C"/>
    <w:rsid w:val="005147FC"/>
    <w:rsid w:val="00517439"/>
    <w:rsid w:val="00520637"/>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F1DD5"/>
    <w:rsid w:val="0062173A"/>
    <w:rsid w:val="0062677E"/>
    <w:rsid w:val="00632671"/>
    <w:rsid w:val="006365A9"/>
    <w:rsid w:val="00653323"/>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469C8"/>
    <w:rsid w:val="007639DA"/>
    <w:rsid w:val="00763C86"/>
    <w:rsid w:val="00775D25"/>
    <w:rsid w:val="007A0123"/>
    <w:rsid w:val="007B1D4B"/>
    <w:rsid w:val="007B3340"/>
    <w:rsid w:val="007B7D7B"/>
    <w:rsid w:val="007C76F4"/>
    <w:rsid w:val="007E285C"/>
    <w:rsid w:val="007F760C"/>
    <w:rsid w:val="00804556"/>
    <w:rsid w:val="00805702"/>
    <w:rsid w:val="008100D6"/>
    <w:rsid w:val="00835BD1"/>
    <w:rsid w:val="00843423"/>
    <w:rsid w:val="008531BA"/>
    <w:rsid w:val="00855F72"/>
    <w:rsid w:val="0086089C"/>
    <w:rsid w:val="0086581B"/>
    <w:rsid w:val="008676B3"/>
    <w:rsid w:val="00870B5F"/>
    <w:rsid w:val="0088737D"/>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1E83"/>
    <w:rsid w:val="009B3FFF"/>
    <w:rsid w:val="009B605A"/>
    <w:rsid w:val="009C7BD6"/>
    <w:rsid w:val="009D164C"/>
    <w:rsid w:val="009D5E0F"/>
    <w:rsid w:val="009F5616"/>
    <w:rsid w:val="00A00C4C"/>
    <w:rsid w:val="00A02F0C"/>
    <w:rsid w:val="00A06BCE"/>
    <w:rsid w:val="00A165D1"/>
    <w:rsid w:val="00A25D4B"/>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00C16"/>
    <w:rsid w:val="00B205D6"/>
    <w:rsid w:val="00B21495"/>
    <w:rsid w:val="00B215EE"/>
    <w:rsid w:val="00B2430B"/>
    <w:rsid w:val="00B36721"/>
    <w:rsid w:val="00B4581C"/>
    <w:rsid w:val="00B45C9F"/>
    <w:rsid w:val="00B5592A"/>
    <w:rsid w:val="00B64800"/>
    <w:rsid w:val="00B7707D"/>
    <w:rsid w:val="00B806A1"/>
    <w:rsid w:val="00B860B0"/>
    <w:rsid w:val="00B9416D"/>
    <w:rsid w:val="00BB6C9D"/>
    <w:rsid w:val="00BC1214"/>
    <w:rsid w:val="00BC1D32"/>
    <w:rsid w:val="00BC3DB7"/>
    <w:rsid w:val="00BC7014"/>
    <w:rsid w:val="00BD5B00"/>
    <w:rsid w:val="00BE7CAF"/>
    <w:rsid w:val="00BF01CC"/>
    <w:rsid w:val="00BF0BD3"/>
    <w:rsid w:val="00C06F58"/>
    <w:rsid w:val="00C20CF5"/>
    <w:rsid w:val="00C2286C"/>
    <w:rsid w:val="00C2541E"/>
    <w:rsid w:val="00C3216F"/>
    <w:rsid w:val="00C330E1"/>
    <w:rsid w:val="00C33368"/>
    <w:rsid w:val="00C372F3"/>
    <w:rsid w:val="00C40CD0"/>
    <w:rsid w:val="00C52EDE"/>
    <w:rsid w:val="00C53A7B"/>
    <w:rsid w:val="00C55903"/>
    <w:rsid w:val="00C678E9"/>
    <w:rsid w:val="00C90C15"/>
    <w:rsid w:val="00C91765"/>
    <w:rsid w:val="00C96392"/>
    <w:rsid w:val="00CC396F"/>
    <w:rsid w:val="00CD169F"/>
    <w:rsid w:val="00CE5895"/>
    <w:rsid w:val="00CF2B5B"/>
    <w:rsid w:val="00D26233"/>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B64D9"/>
    <w:rsid w:val="00EC2853"/>
    <w:rsid w:val="00EC59C8"/>
    <w:rsid w:val="00ED0499"/>
    <w:rsid w:val="00EE5A83"/>
    <w:rsid w:val="00EF67ED"/>
    <w:rsid w:val="00F00530"/>
    <w:rsid w:val="00F1124D"/>
    <w:rsid w:val="00F11E9B"/>
    <w:rsid w:val="00F16667"/>
    <w:rsid w:val="00F21243"/>
    <w:rsid w:val="00F25A3C"/>
    <w:rsid w:val="00F53979"/>
    <w:rsid w:val="00F54298"/>
    <w:rsid w:val="00F7552A"/>
    <w:rsid w:val="00F80338"/>
    <w:rsid w:val="00F848DA"/>
    <w:rsid w:val="00FA4F6A"/>
    <w:rsid w:val="00FD15B8"/>
    <w:rsid w:val="00FD542C"/>
    <w:rsid w:val="00FF1FE0"/>
    <w:rsid w:val="00FF6C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56F276"/>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sz w:val="24"/>
      <w:lang w:val="en-GB" w:eastAsia="en-GB"/>
    </w:rPr>
  </w:style>
  <w:style w:type="paragraph" w:styleId="Heading1">
    <w:name w:val="heading 1"/>
    <w:basedOn w:val="Normal"/>
    <w:next w:val="Normal"/>
    <w:qFormat/>
    <w:pPr>
      <w:keepNext/>
      <w:spacing w:before="240"/>
      <w:jc w:val="center"/>
      <w:outlineLvl w:val="0"/>
    </w:pPr>
    <w:rPr>
      <w:b/>
      <w:lang w:val="fr-BE"/>
    </w:rPr>
  </w:style>
  <w:style w:type="paragraph" w:styleId="Heading2">
    <w:name w:val="heading 2"/>
    <w:basedOn w:val="Normal"/>
    <w:next w:val="Normal"/>
    <w:qFormat/>
    <w:pPr>
      <w:keepNext/>
      <w:tabs>
        <w:tab w:val="left" w:pos="426"/>
      </w:tabs>
      <w:outlineLvl w:val="1"/>
    </w:pPr>
    <w:rPr>
      <w:lang w:val="fr-BE"/>
    </w:rPr>
  </w:style>
  <w:style w:type="paragraph" w:styleId="Heading3">
    <w:name w:val="heading 3"/>
    <w:basedOn w:val="Normal"/>
    <w:next w:val="Normal"/>
    <w:qFormat/>
    <w:pPr>
      <w:keepNext/>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style>
  <w:style w:type="paragraph" w:styleId="BodyText">
    <w:name w:val="Body Text"/>
    <w:basedOn w:val="Normal"/>
    <w:link w:val="BodyTextChar"/>
  </w:style>
  <w:style w:type="paragraph" w:styleId="BodyTextIndent2">
    <w:name w:val="Body Text Indent 2"/>
    <w:basedOn w:val="Normal"/>
    <w:pPr>
      <w:tabs>
        <w:tab w:val="num" w:pos="567"/>
        <w:tab w:val="num" w:pos="2160"/>
      </w:tabs>
      <w:spacing w:after="240"/>
      <w:ind w:left="567" w:hanging="567"/>
      <w:jc w:val="both"/>
    </w:pPr>
    <w:rPr>
      <w:u w:val="single"/>
    </w:rPr>
  </w:style>
  <w:style w:type="paragraph" w:styleId="BodyTextIndent3">
    <w:name w:val="Body Text Indent 3"/>
    <w:basedOn w:val="Normal"/>
    <w:pPr>
      <w:tabs>
        <w:tab w:val="left" w:pos="1276"/>
      </w:tabs>
      <w:spacing w:after="120"/>
      <w:ind w:left="1276" w:hanging="425"/>
      <w:jc w:val="both"/>
    </w:pPr>
  </w:style>
  <w:style w:type="paragraph" w:styleId="BodyText2">
    <w:name w:val="Body Text 2"/>
    <w:basedOn w:val="Normal"/>
    <w:link w:val="BodyText2Char"/>
    <w:pPr>
      <w:tabs>
        <w:tab w:val="num" w:pos="567"/>
      </w:tabs>
      <w:jc w:val="both"/>
    </w:pPr>
  </w:style>
  <w:style w:type="paragraph" w:customStyle="1" w:styleId="Text3">
    <w:name w:val="Text 3"/>
    <w:basedOn w:val="Normal"/>
    <w:pPr>
      <w:tabs>
        <w:tab w:val="left" w:pos="2302"/>
      </w:tabs>
      <w:spacing w:after="240"/>
      <w:ind w:left="1202"/>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sz w:val="24"/>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styleId="UnresolvedMention">
    <w:name w:val="Unresolved Mention"/>
    <w:uiPriority w:val="99"/>
    <w:semiHidden/>
    <w:unhideWhenUsed/>
    <w:rsid w:val="00867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35557562">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6451190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449857323">
      <w:bodyDiv w:val="1"/>
      <w:marLeft w:val="0"/>
      <w:marRight w:val="0"/>
      <w:marTop w:val="0"/>
      <w:marBottom w:val="0"/>
      <w:divBdr>
        <w:top w:val="none" w:sz="0" w:space="0" w:color="auto"/>
        <w:left w:val="none" w:sz="0" w:space="0" w:color="auto"/>
        <w:bottom w:val="none" w:sz="0" w:space="0" w:color="auto"/>
        <w:right w:val="none" w:sz="0" w:space="0" w:color="auto"/>
      </w:divBdr>
    </w:div>
    <w:div w:id="16993075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druzenjeplant@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c.europa.eu/budget/graphs/inforeuro.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C2C9A-49B8-40D2-B099-3E4A97910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11</Pages>
  <Words>4483</Words>
  <Characters>25555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29979</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Windows User</cp:lastModifiedBy>
  <cp:revision>21</cp:revision>
  <cp:lastPrinted>2012-09-25T14:41:00Z</cp:lastPrinted>
  <dcterms:created xsi:type="dcterms:W3CDTF">2018-12-18T11:34:00Z</dcterms:created>
  <dcterms:modified xsi:type="dcterms:W3CDTF">2020-06-12T10:15:00Z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