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70528372" w:edGrp="everyone"/>
      <w:permEnd w:id="70528372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E92288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</w:p>
    <w:p w:rsidR="00F8386F" w:rsidRPr="00E725FE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8386F" w:rsidRPr="00E725FE" w:rsidRDefault="00F8386F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E92288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Basic capital</w:t>
      </w:r>
    </w:p>
    <w:tbl>
      <w:tblPr>
        <w:tblW w:w="0" w:type="auto"/>
        <w:tblInd w:w="7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989"/>
      </w:tblGrid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Amount....................................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Currency..................................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Authorised...............................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  <w:tr w:rsidR="00F8386F" w:rsidRPr="00E725FE">
        <w:trPr>
          <w:cantSplit/>
        </w:trPr>
        <w:tc>
          <w:tcPr>
            <w:tcW w:w="3539" w:type="dxa"/>
          </w:tcPr>
          <w:p w:rsidR="00F8386F" w:rsidRPr="00E725FE" w:rsidRDefault="00F8386F">
            <w:pPr>
              <w:pStyle w:val="text-3mezer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Issued......................................</w:t>
            </w:r>
          </w:p>
        </w:tc>
        <w:tc>
          <w:tcPr>
            <w:tcW w:w="1989" w:type="dxa"/>
          </w:tcPr>
          <w:p w:rsidR="00F8386F" w:rsidRPr="00E725FE" w:rsidRDefault="00F8386F">
            <w:pPr>
              <w:pStyle w:val="text-3mezera"/>
              <w:widowControl/>
              <w:ind w:right="-496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Euro or NC</w:t>
            </w:r>
          </w:p>
        </w:tc>
      </w:tr>
    </w:tbl>
    <w:p w:rsidR="00E85226" w:rsidRPr="00E725FE" w:rsidRDefault="00F8386F" w:rsidP="00F8386F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4.4.2</w:t>
      </w:r>
      <w:r w:rsidRPr="00E725FE">
        <w:rPr>
          <w:rFonts w:ascii="Times New Roman" w:hAnsi="Times New Roman"/>
          <w:sz w:val="22"/>
          <w:szCs w:val="22"/>
          <w:lang w:val="en-GB"/>
        </w:rPr>
        <w:tab/>
      </w:r>
      <w:r w:rsidR="00CA65D0">
        <w:rPr>
          <w:rFonts w:ascii="Times New Roman" w:hAnsi="Times New Roman"/>
          <w:sz w:val="22"/>
          <w:szCs w:val="22"/>
          <w:lang w:val="en-GB"/>
        </w:rPr>
        <w:t>[</w:t>
      </w:r>
      <w:r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value of construction work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undertaken</w:t>
      </w:r>
      <w:r w:rsidR="002C5CEF">
        <w:rPr>
          <w:rFonts w:ascii="Times New Roman" w:hAnsi="Times New Roman"/>
          <w:sz w:val="22"/>
          <w:szCs w:val="22"/>
          <w:lang w:val="en-GB"/>
        </w:rPr>
        <w:t>]</w:t>
      </w:r>
      <w:r w:rsidR="00CA65D0">
        <w:rPr>
          <w:rFonts w:ascii="Times New Roman" w:hAnsi="Times New Roman"/>
          <w:sz w:val="22"/>
          <w:szCs w:val="22"/>
          <w:lang w:val="en-GB"/>
        </w:rPr>
        <w:t xml:space="preserve"> [</w:t>
      </w:r>
      <w:r w:rsidR="00CA65D0" w:rsidRPr="000D1771">
        <w:rPr>
          <w:rFonts w:ascii="Times New Roman" w:hAnsi="Times New Roman"/>
          <w:sz w:val="22"/>
          <w:szCs w:val="22"/>
          <w:highlight w:val="lightGray"/>
          <w:lang w:val="en-GB"/>
        </w:rPr>
        <w:t>Annual turnover</w:t>
      </w:r>
      <w:r w:rsidR="00CA65D0">
        <w:rPr>
          <w:rFonts w:ascii="Times New Roman" w:hAnsi="Times New Roman"/>
          <w:sz w:val="22"/>
          <w:szCs w:val="22"/>
          <w:lang w:val="en-GB"/>
        </w:rPr>
        <w:t>]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for each of the last three years, and projected for the next two years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</w:p>
    <w:p w:rsidR="00F8386F" w:rsidRPr="00E725FE" w:rsidRDefault="00F8386F">
      <w:pPr>
        <w:ind w:left="1276"/>
        <w:jc w:val="both"/>
        <w:rPr>
          <w:i/>
          <w:sz w:val="22"/>
          <w:szCs w:val="22"/>
        </w:rPr>
      </w:pP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992"/>
        <w:gridCol w:w="1134"/>
        <w:gridCol w:w="851"/>
        <w:gridCol w:w="992"/>
        <w:gridCol w:w="1276"/>
        <w:gridCol w:w="1134"/>
      </w:tblGrid>
      <w:tr w:rsidR="00E92288" w:rsidRPr="006A60F6" w:rsidTr="006A60F6">
        <w:trPr>
          <w:cantSplit/>
        </w:trPr>
        <w:tc>
          <w:tcPr>
            <w:tcW w:w="170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134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851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2" w:type="dxa"/>
          </w:tcPr>
          <w:p w:rsidR="00F8386F" w:rsidRPr="006A60F6" w:rsidRDefault="00F8386F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276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134" w:type="dxa"/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92288" w:rsidRPr="00E725FE" w:rsidTr="00E92288">
        <w:trPr>
          <w:cantSplit/>
        </w:trPr>
        <w:tc>
          <w:tcPr>
            <w:tcW w:w="170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4.4.3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Approximate value of works in hand (at home and abroad)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 (euro or national currency)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4.4.4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attach copies of the company</w:t>
      </w:r>
      <w:r w:rsidR="00E725FE">
        <w:rPr>
          <w:rFonts w:ascii="Times New Roman" w:hAnsi="Times New Roman"/>
          <w:sz w:val="22"/>
          <w:szCs w:val="22"/>
          <w:lang w:val="en-GB"/>
        </w:rPr>
        <w:t>’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s </w:t>
      </w:r>
      <w:r w:rsidR="00311D2D" w:rsidRPr="00E725FE">
        <w:rPr>
          <w:rFonts w:ascii="Times New Roman" w:hAnsi="Times New Roman"/>
          <w:sz w:val="22"/>
          <w:szCs w:val="22"/>
          <w:lang w:val="en-GB"/>
        </w:rPr>
        <w:t xml:space="preserve">certified statements of account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for the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previous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three 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years (with translations into the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procedural </w:t>
      </w:r>
      <w:r w:rsidRPr="00E725FE">
        <w:rPr>
          <w:rFonts w:ascii="Times New Roman" w:hAnsi="Times New Roman"/>
          <w:sz w:val="22"/>
          <w:szCs w:val="22"/>
          <w:lang w:val="en-GB"/>
        </w:rPr>
        <w:t>language</w:t>
      </w:r>
      <w:r w:rsidR="00311D2D">
        <w:rPr>
          <w:rFonts w:ascii="Times New Roman" w:hAnsi="Times New Roman"/>
          <w:sz w:val="22"/>
          <w:szCs w:val="22"/>
          <w:lang w:val="en-GB"/>
        </w:rPr>
        <w:t>,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if necessary) from which the following basic data will be abstracted</w:t>
      </w:r>
      <w:r w:rsidR="00311D2D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311D2D">
        <w:rPr>
          <w:rFonts w:ascii="Times New Roman" w:hAnsi="Times New Roman"/>
          <w:sz w:val="22"/>
          <w:szCs w:val="22"/>
          <w:lang w:val="en-GB"/>
        </w:rPr>
        <w:t>Please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provide </w:t>
      </w:r>
      <w:r w:rsidR="00311D2D">
        <w:rPr>
          <w:rFonts w:ascii="Times New Roman" w:hAnsi="Times New Roman"/>
          <w:sz w:val="22"/>
          <w:szCs w:val="22"/>
          <w:lang w:val="en-GB"/>
        </w:rPr>
        <w:t xml:space="preserve">estimates of </w:t>
      </w:r>
      <w:r w:rsidRPr="00E725FE">
        <w:rPr>
          <w:rFonts w:ascii="Times New Roman" w:hAnsi="Times New Roman"/>
          <w:sz w:val="22"/>
          <w:szCs w:val="22"/>
          <w:lang w:val="en-GB"/>
        </w:rPr>
        <w:t>the same information for the next two years.</w:t>
      </w:r>
    </w:p>
    <w:p w:rsidR="00F8386F" w:rsidRPr="00E725FE" w:rsidRDefault="00F8386F">
      <w:pPr>
        <w:ind w:left="709" w:hanging="709"/>
        <w:jc w:val="both"/>
        <w:rPr>
          <w:sz w:val="22"/>
          <w:szCs w:val="22"/>
        </w:rPr>
      </w:pPr>
    </w:p>
    <w:tbl>
      <w:tblPr>
        <w:tblW w:w="8613" w:type="dxa"/>
        <w:tblInd w:w="851" w:type="dxa"/>
        <w:tblLayout w:type="fixed"/>
        <w:tblLook w:val="0000" w:firstRow="0" w:lastRow="0" w:firstColumn="0" w:lastColumn="0" w:noHBand="0" w:noVBand="0"/>
      </w:tblPr>
      <w:tblGrid>
        <w:gridCol w:w="2441"/>
        <w:gridCol w:w="1098"/>
        <w:gridCol w:w="926"/>
        <w:gridCol w:w="1029"/>
        <w:gridCol w:w="993"/>
        <w:gridCol w:w="1099"/>
        <w:gridCol w:w="1027"/>
      </w:tblGrid>
      <w:tr w:rsidR="00F8386F" w:rsidRPr="006A60F6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6A60F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Current year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Year+1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6A60F6" w:rsidRDefault="00F8386F" w:rsidP="00E92288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A60F6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Year+2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 liabilities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Liquid assets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Short-term debts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F8386F" w:rsidRPr="00E725FE" w:rsidTr="006A60F6">
        <w:trPr>
          <w:cantSplit/>
        </w:trPr>
        <w:tc>
          <w:tcPr>
            <w:tcW w:w="2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lastRenderedPageBreak/>
              <w:t>5.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Pre-tax profits</w:t>
            </w:r>
          </w:p>
          <w:p w:rsidR="00F8386F" w:rsidRPr="00E725FE" w:rsidRDefault="00F8386F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</w:t>
            </w:r>
            <w:r w:rsidR="00E9228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Losses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</w:t>
            </w:r>
          </w:p>
        </w:tc>
        <w:tc>
          <w:tcPr>
            <w:tcW w:w="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0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</w:t>
            </w:r>
          </w:p>
        </w:tc>
        <w:tc>
          <w:tcPr>
            <w:tcW w:w="10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386F" w:rsidRPr="00E725FE" w:rsidRDefault="00F8386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4.4.5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Name and address of banks (principal/others):</w:t>
      </w:r>
    </w:p>
    <w:p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-3mezera"/>
        <w:widowControl/>
        <w:ind w:left="709" w:hanging="709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4.4.6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>Please enclose a reference/certificate about the financial situation of the company and its access to credit facilities (maximum amount of credit facility to be stated in euro or NC equivalent)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6A60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388C" w:rsidRPr="00E725FE" w:rsidRDefault="00C1388C">
      <w:r w:rsidRPr="00E725FE">
        <w:separator/>
      </w:r>
    </w:p>
  </w:endnote>
  <w:endnote w:type="continuationSeparator" w:id="0">
    <w:p w:rsidR="00C1388C" w:rsidRPr="00E725FE" w:rsidRDefault="00C1388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11748E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11748E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Pr="0067199E" w:rsidRDefault="0005208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1</w:t>
    </w:r>
    <w:r w:rsidR="0067199E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67199E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67199E" w:rsidRPr="0067199E">
      <w:rPr>
        <w:rStyle w:val="PageNumber"/>
        <w:sz w:val="18"/>
        <w:szCs w:val="18"/>
      </w:rPr>
      <w:fldChar w:fldCharType="separate"/>
    </w:r>
    <w:r w:rsidR="00E92288">
      <w:rPr>
        <w:rStyle w:val="PageNumber"/>
        <w:noProof/>
        <w:sz w:val="18"/>
        <w:szCs w:val="18"/>
      </w:rPr>
      <w:t>2</w:t>
    </w:r>
    <w:r w:rsidR="0067199E" w:rsidRPr="0067199E">
      <w:rPr>
        <w:rStyle w:val="PageNumber"/>
        <w:sz w:val="18"/>
        <w:szCs w:val="18"/>
      </w:rPr>
      <w:fldChar w:fldCharType="end"/>
    </w:r>
  </w:p>
  <w:p w:rsidR="0067199E" w:rsidRPr="0067199E" w:rsidRDefault="0067199E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388C" w:rsidRPr="00E725FE" w:rsidRDefault="00C1388C">
      <w:r w:rsidRPr="00E725FE">
        <w:separator/>
      </w:r>
    </w:p>
  </w:footnote>
  <w:footnote w:type="continuationSeparator" w:id="0">
    <w:p w:rsidR="00C1388C" w:rsidRPr="00E725FE" w:rsidRDefault="00C1388C">
      <w:r w:rsidRPr="00E725FE">
        <w:continuationSeparator/>
      </w:r>
    </w:p>
  </w:footnote>
  <w:footnote w:id="1">
    <w:p w:rsidR="0067199E" w:rsidRPr="00E725FE" w:rsidRDefault="0067199E" w:rsidP="00076C96">
      <w:pPr>
        <w:pStyle w:val="FootnoteText"/>
      </w:pPr>
      <w:r w:rsidRPr="00E725FE">
        <w:rPr>
          <w:rStyle w:val="FootnoteReference"/>
        </w:rPr>
        <w:footnoteRef/>
      </w:r>
      <w:r w:rsidR="00076C96">
        <w:t xml:space="preserve"> </w:t>
      </w:r>
      <w:r w:rsidRPr="00E725FE">
        <w:t>Please se</w:t>
      </w:r>
      <w:bookmarkStart w:id="3" w:name="_GoBack"/>
      <w:bookmarkEnd w:id="3"/>
      <w:r w:rsidRPr="00E725FE">
        <w:t xml:space="preserve">e point 4 in </w:t>
      </w:r>
      <w:r w:rsidR="00076C96">
        <w:t>the i</w:t>
      </w:r>
      <w:r w:rsidRPr="00E725FE">
        <w:t xml:space="preserve">nstructions to </w:t>
      </w:r>
      <w:r w:rsidR="00076C96">
        <w:t>t</w:t>
      </w:r>
      <w:r w:rsidRPr="00E725FE">
        <w:t>ender</w:t>
      </w:r>
      <w:r w:rsidR="00076C96">
        <w:t>er</w:t>
      </w:r>
      <w:r w:rsidRPr="00E725FE">
        <w:t xml:space="preserve">s if documentary evidence/proof </w:t>
      </w:r>
      <w:r>
        <w:t>is</w:t>
      </w:r>
      <w:r w:rsidRPr="00E725FE">
        <w:t xml:space="preserve"> needed.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6ECD" w:rsidRDefault="00A36EC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BA4ECBD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D7A29F8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8809422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EAAF76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B6845DA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17883FF8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8A6EC3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C638DEB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1DDA7F1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90B4F13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2B645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B418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924FC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67A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74C9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6225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B4CC7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84385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51B2B2C2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B908F5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D9AE5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C30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9806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D3C13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BC7F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E08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5F8DF4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C8493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0F608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5F0822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D14A91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9D4FB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185C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20F8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14F7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25F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02A00C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A8BCE2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EC729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1346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FE25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3C66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CEAB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96FE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FA8C8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1E4EE44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EEC1CC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386A3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D8CD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5E04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606E5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E26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EA1F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18CB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33AA818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4B471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58038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004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348A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62AC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A761F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E7E333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FC2E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290C28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26A54A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E34A4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6250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C0EEB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A202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30459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045DD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A35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208B"/>
    <w:rsid w:val="00055A26"/>
    <w:rsid w:val="00057B00"/>
    <w:rsid w:val="00060C1E"/>
    <w:rsid w:val="00065189"/>
    <w:rsid w:val="00076C96"/>
    <w:rsid w:val="000A0F2D"/>
    <w:rsid w:val="000A6A0E"/>
    <w:rsid w:val="000B190D"/>
    <w:rsid w:val="000C0C20"/>
    <w:rsid w:val="000C549B"/>
    <w:rsid w:val="000C6752"/>
    <w:rsid w:val="000C7952"/>
    <w:rsid w:val="000D13E7"/>
    <w:rsid w:val="000D1771"/>
    <w:rsid w:val="000D7C74"/>
    <w:rsid w:val="000E0648"/>
    <w:rsid w:val="000E537A"/>
    <w:rsid w:val="000F39C3"/>
    <w:rsid w:val="001050EE"/>
    <w:rsid w:val="00107540"/>
    <w:rsid w:val="00111B7A"/>
    <w:rsid w:val="00114F35"/>
    <w:rsid w:val="0011748E"/>
    <w:rsid w:val="00130507"/>
    <w:rsid w:val="0015265A"/>
    <w:rsid w:val="0017313B"/>
    <w:rsid w:val="00173310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86A5D"/>
    <w:rsid w:val="00295092"/>
    <w:rsid w:val="002B13F4"/>
    <w:rsid w:val="002C5CEF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2ACA"/>
    <w:rsid w:val="003E596D"/>
    <w:rsid w:val="003F005A"/>
    <w:rsid w:val="00403C36"/>
    <w:rsid w:val="00407129"/>
    <w:rsid w:val="00407C73"/>
    <w:rsid w:val="004112D4"/>
    <w:rsid w:val="0042029D"/>
    <w:rsid w:val="00425B6D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62B2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1634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A60F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327C9"/>
    <w:rsid w:val="00740350"/>
    <w:rsid w:val="00741C18"/>
    <w:rsid w:val="00746BFC"/>
    <w:rsid w:val="00750718"/>
    <w:rsid w:val="007551F4"/>
    <w:rsid w:val="00780E05"/>
    <w:rsid w:val="00785513"/>
    <w:rsid w:val="007A1685"/>
    <w:rsid w:val="007A5020"/>
    <w:rsid w:val="007B00C5"/>
    <w:rsid w:val="007B5149"/>
    <w:rsid w:val="007B5612"/>
    <w:rsid w:val="007C1642"/>
    <w:rsid w:val="007D17FA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1DA"/>
    <w:rsid w:val="0083234E"/>
    <w:rsid w:val="008371DD"/>
    <w:rsid w:val="00857577"/>
    <w:rsid w:val="0085796F"/>
    <w:rsid w:val="00857FE9"/>
    <w:rsid w:val="00866754"/>
    <w:rsid w:val="0086700B"/>
    <w:rsid w:val="0087152F"/>
    <w:rsid w:val="00880541"/>
    <w:rsid w:val="008824C1"/>
    <w:rsid w:val="00885C78"/>
    <w:rsid w:val="00894466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2939"/>
    <w:rsid w:val="009D684F"/>
    <w:rsid w:val="009E1E02"/>
    <w:rsid w:val="009E3D4D"/>
    <w:rsid w:val="009F2DEC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522C"/>
    <w:rsid w:val="00A36ECD"/>
    <w:rsid w:val="00A5291D"/>
    <w:rsid w:val="00A5429D"/>
    <w:rsid w:val="00A77ECC"/>
    <w:rsid w:val="00A81065"/>
    <w:rsid w:val="00A8166C"/>
    <w:rsid w:val="00AA1F74"/>
    <w:rsid w:val="00AA515C"/>
    <w:rsid w:val="00AA5269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41B1"/>
    <w:rsid w:val="00B94455"/>
    <w:rsid w:val="00B97782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388C"/>
    <w:rsid w:val="00C17B19"/>
    <w:rsid w:val="00C202A0"/>
    <w:rsid w:val="00C20DBA"/>
    <w:rsid w:val="00C246F4"/>
    <w:rsid w:val="00C31AA0"/>
    <w:rsid w:val="00C363EE"/>
    <w:rsid w:val="00C367A9"/>
    <w:rsid w:val="00C4153D"/>
    <w:rsid w:val="00C42020"/>
    <w:rsid w:val="00C426FC"/>
    <w:rsid w:val="00C44D28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A65D0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38DA"/>
    <w:rsid w:val="00DB51CA"/>
    <w:rsid w:val="00DB787F"/>
    <w:rsid w:val="00DB7E68"/>
    <w:rsid w:val="00DC1AF8"/>
    <w:rsid w:val="00DC3EAE"/>
    <w:rsid w:val="00DD5CA5"/>
    <w:rsid w:val="00DE0B72"/>
    <w:rsid w:val="00DF3894"/>
    <w:rsid w:val="00DF4416"/>
    <w:rsid w:val="00DF5742"/>
    <w:rsid w:val="00E01657"/>
    <w:rsid w:val="00E06F05"/>
    <w:rsid w:val="00E12E18"/>
    <w:rsid w:val="00E142EC"/>
    <w:rsid w:val="00E1765E"/>
    <w:rsid w:val="00E179A8"/>
    <w:rsid w:val="00E246FA"/>
    <w:rsid w:val="00E24C7B"/>
    <w:rsid w:val="00E306D4"/>
    <w:rsid w:val="00E40327"/>
    <w:rsid w:val="00E61684"/>
    <w:rsid w:val="00E725FE"/>
    <w:rsid w:val="00E72F15"/>
    <w:rsid w:val="00E75A03"/>
    <w:rsid w:val="00E85226"/>
    <w:rsid w:val="00E92288"/>
    <w:rsid w:val="00E95D40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05683-FEBF-44AC-A6F4-99DDA5FB8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029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42029D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EndnoteText">
    <w:name w:val="endnote text"/>
    <w:basedOn w:val="Normal"/>
    <w:link w:val="EndnoteTextChar"/>
    <w:autoRedefine/>
    <w:rsid w:val="00E85226"/>
    <w:pPr>
      <w:spacing w:after="60"/>
      <w:jc w:val="both"/>
    </w:pPr>
    <w:rPr>
      <w:snapToGrid/>
      <w:sz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sid w:val="00E85226"/>
  </w:style>
  <w:style w:type="character" w:styleId="EndnoteReference">
    <w:name w:val="endnote reference"/>
    <w:rsid w:val="00E852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265</Words>
  <Characters>2697</Characters>
  <Application>Microsoft Office Word</Application>
  <DocSecurity>0</DocSecurity>
  <Lines>192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Manager/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dc:description/>
  <cp:lastModifiedBy>MORARIU Maria- Claudia (DEVCO)</cp:lastModifiedBy>
  <cp:revision>15</cp:revision>
  <cp:lastPrinted>2011-09-27T09:12:00Z</cp:lastPrinted>
  <dcterms:created xsi:type="dcterms:W3CDTF">2018-12-18T11:56:00Z</dcterms:created>
  <dcterms:modified xsi:type="dcterms:W3CDTF">2020-07-23T15:19:00Z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